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3C8B" w:rsidRPr="00681C51" w:rsidRDefault="00623C8B" w:rsidP="005A37DC">
      <w:pPr>
        <w:pStyle w:val="Nadpis2"/>
        <w:numPr>
          <w:ilvl w:val="0"/>
          <w:numId w:val="0"/>
        </w:numPr>
        <w:spacing w:line="276" w:lineRule="auto"/>
        <w:jc w:val="center"/>
        <w:rPr>
          <w:rFonts w:ascii="Times New Roman" w:hAnsi="Times New Roman"/>
          <w:b/>
          <w:bCs w:val="0"/>
          <w:sz w:val="40"/>
          <w:szCs w:val="32"/>
        </w:rPr>
      </w:pPr>
      <w:bookmarkStart w:id="0" w:name="_Toc432516234"/>
      <w:bookmarkStart w:id="1" w:name="_Toc430353647"/>
      <w:r w:rsidRPr="00681C51">
        <w:rPr>
          <w:rFonts w:ascii="Times New Roman" w:hAnsi="Times New Roman"/>
          <w:b/>
          <w:bCs w:val="0"/>
          <w:sz w:val="40"/>
          <w:szCs w:val="32"/>
        </w:rPr>
        <w:t>SMLOUVA O NÁJMU</w:t>
      </w:r>
      <w:bookmarkEnd w:id="0"/>
      <w:bookmarkEnd w:id="1"/>
    </w:p>
    <w:p w:rsidR="00623C8B" w:rsidRPr="005A37DC" w:rsidRDefault="00623C8B" w:rsidP="005A37DC">
      <w:pPr>
        <w:spacing w:line="276" w:lineRule="auto"/>
        <w:rPr>
          <w:rFonts w:ascii="Times New Roman" w:hAnsi="Times New Roman"/>
          <w:sz w:val="22"/>
          <w:szCs w:val="22"/>
        </w:rPr>
      </w:pPr>
    </w:p>
    <w:p w:rsidR="00623C8B" w:rsidRDefault="00623C8B" w:rsidP="00681C51">
      <w:pPr>
        <w:spacing w:line="276" w:lineRule="auto"/>
        <w:jc w:val="center"/>
        <w:rPr>
          <w:rFonts w:ascii="Times New Roman" w:hAnsi="Times New Roman"/>
          <w:sz w:val="22"/>
          <w:szCs w:val="22"/>
        </w:rPr>
      </w:pPr>
      <w:r w:rsidRPr="005A37DC">
        <w:rPr>
          <w:rFonts w:ascii="Times New Roman" w:hAnsi="Times New Roman"/>
          <w:sz w:val="22"/>
          <w:szCs w:val="22"/>
        </w:rPr>
        <w:t>(dále jen „</w:t>
      </w:r>
      <w:r w:rsidRPr="005A37DC">
        <w:rPr>
          <w:rStyle w:val="Definice-zkratka"/>
          <w:rFonts w:ascii="Times New Roman" w:hAnsi="Times New Roman" w:cs="Times New Roman"/>
        </w:rPr>
        <w:t>Smlouva</w:t>
      </w:r>
      <w:r w:rsidRPr="005A37DC">
        <w:rPr>
          <w:rFonts w:ascii="Times New Roman" w:hAnsi="Times New Roman"/>
          <w:sz w:val="22"/>
          <w:szCs w:val="22"/>
        </w:rPr>
        <w:t>“)</w:t>
      </w:r>
    </w:p>
    <w:p w:rsidR="00681C51" w:rsidRPr="005A37DC" w:rsidRDefault="00681C51" w:rsidP="00681C51">
      <w:pPr>
        <w:pStyle w:val="Stylvodnustanoven-preambule"/>
        <w:spacing w:line="276" w:lineRule="auto"/>
        <w:jc w:val="center"/>
        <w:rPr>
          <w:rFonts w:ascii="Times New Roman" w:hAnsi="Times New Roman"/>
          <w:szCs w:val="22"/>
        </w:rPr>
      </w:pPr>
      <w:r w:rsidRPr="005A37DC">
        <w:rPr>
          <w:rFonts w:ascii="Times New Roman" w:hAnsi="Times New Roman"/>
          <w:szCs w:val="22"/>
        </w:rPr>
        <w:t>uzavřená podle zákona č. 89/2012 Sb., občanský zákoník, ve znění pozdějších předpisů</w:t>
      </w:r>
    </w:p>
    <w:p w:rsidR="00681C51" w:rsidRPr="00681C51" w:rsidRDefault="00681C51" w:rsidP="00681C51">
      <w:pPr>
        <w:pBdr>
          <w:bottom w:val="single" w:sz="24" w:space="1" w:color="FF0000"/>
        </w:pBdr>
        <w:ind w:left="0" w:firstLine="0"/>
        <w:rPr>
          <w:rFonts w:ascii="Cambria" w:hAnsi="Cambria" w:cs="Cambria"/>
          <w:b/>
          <w:bCs/>
          <w:sz w:val="22"/>
          <w:szCs w:val="22"/>
        </w:rPr>
      </w:pPr>
    </w:p>
    <w:p w:rsidR="00681C51" w:rsidRPr="00681C51" w:rsidRDefault="00681C51" w:rsidP="00681C51">
      <w:pPr>
        <w:spacing w:line="276" w:lineRule="auto"/>
        <w:jc w:val="center"/>
        <w:rPr>
          <w:rFonts w:ascii="Times New Roman" w:hAnsi="Times New Roman"/>
          <w:color w:val="C00000"/>
          <w:sz w:val="22"/>
          <w:szCs w:val="22"/>
        </w:rPr>
      </w:pPr>
    </w:p>
    <w:p w:rsidR="00623C8B" w:rsidRPr="00681C51" w:rsidRDefault="00681C51" w:rsidP="005A37DC">
      <w:pPr>
        <w:spacing w:line="276" w:lineRule="auto"/>
        <w:rPr>
          <w:rFonts w:ascii="Times New Roman" w:hAnsi="Times New Roman"/>
          <w:b/>
          <w:sz w:val="22"/>
          <w:szCs w:val="22"/>
        </w:rPr>
      </w:pPr>
      <w:r w:rsidRPr="00681C51">
        <w:rPr>
          <w:rFonts w:ascii="Times New Roman" w:hAnsi="Times New Roman"/>
          <w:b/>
          <w:sz w:val="22"/>
          <w:szCs w:val="22"/>
        </w:rPr>
        <w:t>Smluvní strany:</w:t>
      </w:r>
    </w:p>
    <w:p w:rsidR="00623C8B" w:rsidRPr="005A37DC" w:rsidRDefault="00623C8B" w:rsidP="005A37DC">
      <w:pPr>
        <w:spacing w:line="276" w:lineRule="auto"/>
        <w:rPr>
          <w:rFonts w:ascii="Times New Roman" w:hAnsi="Times New Roman"/>
          <w:sz w:val="22"/>
          <w:szCs w:val="22"/>
        </w:rPr>
      </w:pP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Společnost: </w:t>
      </w:r>
      <w:r w:rsidRPr="005A37DC">
        <w:rPr>
          <w:rFonts w:ascii="Times New Roman" w:hAnsi="Times New Roman"/>
          <w:szCs w:val="22"/>
        </w:rPr>
        <w:tab/>
      </w:r>
      <w:r w:rsidR="00E24E41" w:rsidRPr="005A37DC">
        <w:rPr>
          <w:rFonts w:ascii="Times New Roman" w:hAnsi="Times New Roman"/>
          <w:szCs w:val="22"/>
        </w:rPr>
        <w:t>ČSAD Brno holding, a.s.</w:t>
      </w:r>
    </w:p>
    <w:p w:rsidR="005551A8" w:rsidRPr="005A37DC" w:rsidRDefault="008C389A" w:rsidP="005A37DC">
      <w:pPr>
        <w:pStyle w:val="Smluvnstrany"/>
        <w:spacing w:line="276" w:lineRule="auto"/>
        <w:rPr>
          <w:rFonts w:ascii="Times New Roman" w:hAnsi="Times New Roman"/>
          <w:szCs w:val="22"/>
        </w:rPr>
      </w:pPr>
      <w:r>
        <w:rPr>
          <w:rFonts w:ascii="Times New Roman" w:hAnsi="Times New Roman"/>
          <w:szCs w:val="22"/>
        </w:rPr>
        <w:t xml:space="preserve">se </w:t>
      </w:r>
      <w:r w:rsidR="005551A8" w:rsidRPr="005A37DC">
        <w:rPr>
          <w:rFonts w:ascii="Times New Roman" w:hAnsi="Times New Roman"/>
          <w:szCs w:val="22"/>
        </w:rPr>
        <w:t>sídlem</w:t>
      </w:r>
      <w:r w:rsidR="00E24E41" w:rsidRPr="005A37DC">
        <w:rPr>
          <w:rFonts w:ascii="Times New Roman" w:hAnsi="Times New Roman"/>
          <w:szCs w:val="22"/>
        </w:rPr>
        <w:t>:</w:t>
      </w:r>
      <w:r w:rsidR="005551A8" w:rsidRPr="005A37DC">
        <w:rPr>
          <w:rFonts w:ascii="Times New Roman" w:hAnsi="Times New Roman"/>
          <w:szCs w:val="22"/>
        </w:rPr>
        <w:tab/>
      </w:r>
      <w:r w:rsidR="00E24E41" w:rsidRPr="005A37DC">
        <w:rPr>
          <w:rFonts w:ascii="Times New Roman" w:hAnsi="Times New Roman"/>
          <w:szCs w:val="22"/>
        </w:rPr>
        <w:t>Zvonařka 512/2, Trnitá, 602 00 Brno</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IČ:</w:t>
      </w:r>
      <w:r w:rsidRPr="005A37DC">
        <w:rPr>
          <w:rFonts w:ascii="Times New Roman" w:hAnsi="Times New Roman"/>
          <w:szCs w:val="22"/>
        </w:rPr>
        <w:tab/>
      </w:r>
      <w:r w:rsidR="00E24E41" w:rsidRPr="005A37DC">
        <w:rPr>
          <w:rFonts w:ascii="Times New Roman" w:hAnsi="Times New Roman"/>
          <w:szCs w:val="22"/>
        </w:rPr>
        <w:t>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DIČ DPH: </w:t>
      </w:r>
      <w:r w:rsidRPr="005A37DC">
        <w:rPr>
          <w:rFonts w:ascii="Times New Roman" w:hAnsi="Times New Roman"/>
          <w:szCs w:val="22"/>
        </w:rPr>
        <w:tab/>
      </w:r>
      <w:r w:rsidR="00E24E41" w:rsidRPr="005A37DC">
        <w:rPr>
          <w:rFonts w:ascii="Times New Roman" w:hAnsi="Times New Roman"/>
          <w:szCs w:val="22"/>
        </w:rPr>
        <w:t>CZ46347151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zapsaná v OR </w:t>
      </w:r>
      <w:r w:rsidR="000D313E" w:rsidRPr="005A37DC">
        <w:rPr>
          <w:rFonts w:ascii="Times New Roman" w:hAnsi="Times New Roman"/>
          <w:szCs w:val="22"/>
        </w:rPr>
        <w:tab/>
      </w:r>
      <w:r w:rsidR="00E24E41" w:rsidRPr="005A37DC">
        <w:rPr>
          <w:rFonts w:ascii="Times New Roman" w:hAnsi="Times New Roman"/>
          <w:szCs w:val="22"/>
        </w:rPr>
        <w:t xml:space="preserve">u Krajského soudu v Brně pod </w:t>
      </w:r>
      <w:proofErr w:type="spellStart"/>
      <w:r w:rsidR="00E24E41" w:rsidRPr="005A37DC">
        <w:rPr>
          <w:rFonts w:ascii="Times New Roman" w:hAnsi="Times New Roman"/>
          <w:szCs w:val="22"/>
        </w:rPr>
        <w:t>sp</w:t>
      </w:r>
      <w:proofErr w:type="spellEnd"/>
      <w:r w:rsidR="00E24E41" w:rsidRPr="005A37DC">
        <w:rPr>
          <w:rFonts w:ascii="Times New Roman" w:hAnsi="Times New Roman"/>
          <w:szCs w:val="22"/>
        </w:rPr>
        <w:t>. zn. B 760</w:t>
      </w:r>
    </w:p>
    <w:p w:rsidR="007B2190" w:rsidRPr="005A37DC" w:rsidRDefault="007B2190" w:rsidP="007B2190">
      <w:pPr>
        <w:pStyle w:val="Smluvnstrany"/>
        <w:spacing w:line="276" w:lineRule="auto"/>
        <w:rPr>
          <w:rFonts w:ascii="Times New Roman" w:hAnsi="Times New Roman"/>
          <w:szCs w:val="22"/>
        </w:rPr>
      </w:pPr>
      <w:r w:rsidRPr="005A37DC">
        <w:rPr>
          <w:rFonts w:ascii="Times New Roman" w:hAnsi="Times New Roman"/>
          <w:szCs w:val="22"/>
        </w:rPr>
        <w:t>bankovní spojení:</w:t>
      </w:r>
      <w:r w:rsidRPr="005A37DC">
        <w:rPr>
          <w:rFonts w:ascii="Times New Roman" w:hAnsi="Times New Roman"/>
          <w:szCs w:val="22"/>
        </w:rPr>
        <w:tab/>
      </w:r>
      <w:r w:rsidRPr="00C307E7">
        <w:rPr>
          <w:rFonts w:ascii="Times New Roman" w:hAnsi="Times New Roman"/>
          <w:szCs w:val="22"/>
        </w:rPr>
        <w:t>Komerční banka, a.s.</w:t>
      </w:r>
      <w:r>
        <w:rPr>
          <w:rFonts w:ascii="Times New Roman" w:hAnsi="Times New Roman"/>
          <w:szCs w:val="22"/>
        </w:rPr>
        <w:t xml:space="preserve">, číslo účtu: </w:t>
      </w:r>
      <w:r w:rsidRPr="00C307E7">
        <w:rPr>
          <w:rFonts w:ascii="Times New Roman" w:hAnsi="Times New Roman"/>
          <w:szCs w:val="22"/>
        </w:rPr>
        <w:t>123-1994610247/0100</w:t>
      </w:r>
    </w:p>
    <w:p w:rsidR="005551A8" w:rsidRPr="005A37DC" w:rsidRDefault="007B2190" w:rsidP="007B2190">
      <w:pPr>
        <w:pStyle w:val="Smluvnstrany"/>
        <w:spacing w:line="276" w:lineRule="auto"/>
        <w:rPr>
          <w:rFonts w:ascii="Times New Roman" w:hAnsi="Times New Roman"/>
          <w:szCs w:val="22"/>
        </w:rPr>
      </w:pPr>
      <w:r>
        <w:rPr>
          <w:rFonts w:ascii="Times New Roman" w:hAnsi="Times New Roman"/>
          <w:szCs w:val="22"/>
        </w:rPr>
        <w:t>zastupuje</w:t>
      </w:r>
      <w:r w:rsidRPr="005A37DC">
        <w:rPr>
          <w:rFonts w:ascii="Times New Roman" w:hAnsi="Times New Roman"/>
          <w:szCs w:val="22"/>
        </w:rPr>
        <w:t>:</w:t>
      </w:r>
      <w:r w:rsidRPr="005A37DC">
        <w:rPr>
          <w:rFonts w:ascii="Times New Roman" w:hAnsi="Times New Roman"/>
          <w:szCs w:val="22"/>
        </w:rPr>
        <w:tab/>
      </w:r>
      <w:r w:rsidRPr="00C40C80">
        <w:rPr>
          <w:rFonts w:ascii="Times New Roman" w:hAnsi="Times New Roman"/>
          <w:szCs w:val="22"/>
        </w:rPr>
        <w:t>Prof. Ing. Petr Němeček, DrSc., předseda představenstva</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4004D"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Pronajímatel</w:t>
      </w:r>
      <w:r w:rsidRPr="005A37DC">
        <w:rPr>
          <w:rFonts w:ascii="Times New Roman" w:hAnsi="Times New Roman"/>
          <w:szCs w:val="22"/>
        </w:rPr>
        <w:t>“)</w:t>
      </w:r>
    </w:p>
    <w:p w:rsidR="00623C8B" w:rsidRPr="005A37DC" w:rsidRDefault="00623C8B"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a</w:t>
      </w:r>
    </w:p>
    <w:p w:rsidR="00623C8B" w:rsidRPr="005A37DC" w:rsidRDefault="00623C8B" w:rsidP="005A37DC">
      <w:pPr>
        <w:pStyle w:val="Smluvnstrany"/>
        <w:spacing w:line="276" w:lineRule="auto"/>
        <w:rPr>
          <w:rFonts w:ascii="Times New Roman" w:hAnsi="Times New Roman"/>
          <w:szCs w:val="22"/>
        </w:rPr>
      </w:pP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Společnost:</w:t>
      </w:r>
      <w:r w:rsidR="008C389A">
        <w:rPr>
          <w:rFonts w:ascii="Times New Roman" w:hAnsi="Times New Roman"/>
          <w:szCs w:val="22"/>
        </w:rPr>
        <w:tab/>
      </w:r>
      <w:r w:rsidR="008C389A" w:rsidRPr="008C389A">
        <w:rPr>
          <w:rFonts w:ascii="Times New Roman" w:hAnsi="Times New Roman"/>
          <w:szCs w:val="22"/>
          <w:highlight w:val="yellow"/>
        </w:rPr>
        <w:t>…………………..</w:t>
      </w:r>
    </w:p>
    <w:p w:rsidR="003D11E3" w:rsidRPr="005A37DC" w:rsidRDefault="003D11E3" w:rsidP="005A37DC">
      <w:pPr>
        <w:pStyle w:val="Smluvnstrany"/>
        <w:spacing w:line="276" w:lineRule="auto"/>
        <w:rPr>
          <w:rFonts w:ascii="Times New Roman" w:hAnsi="Times New Roman"/>
          <w:szCs w:val="22"/>
        </w:rPr>
      </w:pPr>
      <w:r w:rsidRPr="005A37DC">
        <w:rPr>
          <w:rFonts w:ascii="Times New Roman" w:hAnsi="Times New Roman"/>
          <w:szCs w:val="22"/>
        </w:rPr>
        <w:t>sídlem:</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F43C11" w:rsidP="005A37DC">
      <w:pPr>
        <w:pStyle w:val="Smluvnstrany"/>
        <w:spacing w:line="276" w:lineRule="auto"/>
        <w:rPr>
          <w:rFonts w:ascii="Times New Roman" w:hAnsi="Times New Roman"/>
          <w:szCs w:val="22"/>
        </w:rPr>
      </w:pPr>
      <w:r w:rsidRPr="005A37DC">
        <w:rPr>
          <w:rFonts w:ascii="Times New Roman" w:hAnsi="Times New Roman"/>
          <w:szCs w:val="22"/>
        </w:rPr>
        <w:t>IČ</w:t>
      </w:r>
      <w:r w:rsidR="00623C8B"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DIČ DPH:</w:t>
      </w:r>
      <w:r w:rsidR="006D5537" w:rsidRPr="005A37DC">
        <w:rPr>
          <w:rFonts w:ascii="Times New Roman" w:hAnsi="Times New Roman"/>
          <w:szCs w:val="22"/>
        </w:rPr>
        <w:tab/>
      </w:r>
      <w:r w:rsidR="008C389A" w:rsidRPr="008C389A">
        <w:rPr>
          <w:rFonts w:ascii="Times New Roman" w:hAnsi="Times New Roman"/>
          <w:szCs w:val="22"/>
          <w:highlight w:val="yellow"/>
        </w:rPr>
        <w:t>…………………..</w:t>
      </w:r>
    </w:p>
    <w:p w:rsidR="008C389A" w:rsidRDefault="006D5537" w:rsidP="005A37DC">
      <w:pPr>
        <w:pStyle w:val="Smluvnstrany"/>
        <w:spacing w:line="276" w:lineRule="auto"/>
        <w:rPr>
          <w:rFonts w:ascii="Times New Roman" w:hAnsi="Times New Roman"/>
          <w:szCs w:val="22"/>
        </w:rPr>
      </w:pPr>
      <w:r w:rsidRPr="005A37DC">
        <w:rPr>
          <w:rFonts w:ascii="Times New Roman" w:hAnsi="Times New Roman"/>
          <w:szCs w:val="22"/>
        </w:rPr>
        <w:t>zapsaná v OR</w:t>
      </w:r>
      <w:r w:rsidR="009157BD" w:rsidRPr="005A37DC">
        <w:rPr>
          <w:rFonts w:ascii="Times New Roman" w:hAnsi="Times New Roman"/>
          <w:szCs w:val="22"/>
        </w:rPr>
        <w:t xml:space="preserve"> </w:t>
      </w:r>
      <w:r w:rsidR="000D313E" w:rsidRPr="005A37DC">
        <w:rPr>
          <w:rFonts w:ascii="Times New Roman" w:hAnsi="Times New Roman"/>
          <w:szCs w:val="22"/>
        </w:rPr>
        <w:tab/>
      </w:r>
      <w:proofErr w:type="spellStart"/>
      <w:proofErr w:type="gramStart"/>
      <w:r w:rsidR="009157BD" w:rsidRPr="005A37DC">
        <w:rPr>
          <w:rFonts w:ascii="Times New Roman" w:hAnsi="Times New Roman"/>
          <w:szCs w:val="22"/>
        </w:rPr>
        <w:t>sp.zn</w:t>
      </w:r>
      <w:proofErr w:type="spellEnd"/>
      <w:r w:rsidR="009157BD" w:rsidRPr="005A37DC">
        <w:rPr>
          <w:rFonts w:ascii="Times New Roman" w:hAnsi="Times New Roman"/>
          <w:szCs w:val="22"/>
        </w:rPr>
        <w:t>.</w:t>
      </w:r>
      <w:proofErr w:type="gramEnd"/>
      <w:r w:rsidR="009157BD" w:rsidRPr="005A37DC">
        <w:rPr>
          <w:rFonts w:ascii="Times New Roman" w:hAnsi="Times New Roman"/>
          <w:szCs w:val="22"/>
        </w:rPr>
        <w:t xml:space="preserve"> </w:t>
      </w:r>
      <w:r w:rsidR="008C389A" w:rsidRPr="008C389A">
        <w:rPr>
          <w:rFonts w:ascii="Times New Roman" w:hAnsi="Times New Roman"/>
          <w:szCs w:val="22"/>
          <w:highlight w:val="yellow"/>
        </w:rPr>
        <w:t>…………………..</w:t>
      </w:r>
      <w:r w:rsidRPr="005A37DC">
        <w:rPr>
          <w:rFonts w:ascii="Times New Roman" w:hAnsi="Times New Roman"/>
          <w:szCs w:val="22"/>
        </w:rPr>
        <w:t xml:space="preserve"> vedená u </w:t>
      </w:r>
      <w:r w:rsidR="008C389A" w:rsidRPr="008C389A">
        <w:rPr>
          <w:rFonts w:ascii="Times New Roman" w:hAnsi="Times New Roman"/>
          <w:szCs w:val="22"/>
          <w:highlight w:val="yellow"/>
        </w:rPr>
        <w:t>…………………..</w:t>
      </w:r>
      <w:r w:rsidRPr="005A37DC">
        <w:rPr>
          <w:rFonts w:ascii="Times New Roman" w:hAnsi="Times New Roman"/>
          <w:szCs w:val="22"/>
        </w:rPr>
        <w:t xml:space="preserve"> </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zast</w:t>
      </w:r>
      <w:r w:rsidR="0054004D" w:rsidRPr="005A37DC">
        <w:rPr>
          <w:rFonts w:ascii="Times New Roman" w:hAnsi="Times New Roman"/>
          <w:szCs w:val="22"/>
        </w:rPr>
        <w:t>o</w:t>
      </w:r>
      <w:r w:rsidRPr="005A37DC">
        <w:rPr>
          <w:rFonts w:ascii="Times New Roman" w:hAnsi="Times New Roman"/>
          <w:szCs w:val="22"/>
        </w:rPr>
        <w:t>up</w:t>
      </w:r>
      <w:r w:rsidR="0054004D" w:rsidRPr="005A37DC">
        <w:rPr>
          <w:rFonts w:ascii="Times New Roman" w:hAnsi="Times New Roman"/>
          <w:szCs w:val="22"/>
        </w:rPr>
        <w:t>ená</w:t>
      </w:r>
      <w:r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54004D" w:rsidRPr="005A37DC" w:rsidRDefault="0054004D"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Nájemce</w:t>
      </w:r>
      <w:r w:rsidRPr="005A37DC">
        <w:rPr>
          <w:rFonts w:ascii="Times New Roman" w:hAnsi="Times New Roman"/>
          <w:szCs w:val="22"/>
        </w:rPr>
        <w:t>“)</w:t>
      </w:r>
    </w:p>
    <w:p w:rsidR="0054004D" w:rsidRPr="005A37DC" w:rsidRDefault="0054004D" w:rsidP="005A37DC">
      <w:pPr>
        <w:pStyle w:val="Smluvnstrany"/>
        <w:spacing w:line="276" w:lineRule="auto"/>
        <w:rPr>
          <w:rFonts w:ascii="Times New Roman" w:hAnsi="Times New Roman"/>
          <w:szCs w:val="22"/>
        </w:rPr>
      </w:pPr>
    </w:p>
    <w:p w:rsidR="00FA2F11" w:rsidRPr="005A37DC" w:rsidRDefault="00FA2F11" w:rsidP="005A37DC">
      <w:pPr>
        <w:pStyle w:val="Smluvnstrany"/>
        <w:spacing w:line="276" w:lineRule="auto"/>
        <w:rPr>
          <w:rFonts w:ascii="Times New Roman" w:hAnsi="Times New Roman"/>
          <w:szCs w:val="22"/>
        </w:rPr>
      </w:pPr>
      <w:r w:rsidRPr="005A37DC">
        <w:rPr>
          <w:rFonts w:ascii="Times New Roman" w:hAnsi="Times New Roman"/>
          <w:szCs w:val="22"/>
        </w:rPr>
        <w:t>(Pronajímatel a Nájemce společně dále jen „</w:t>
      </w:r>
      <w:r w:rsidRPr="005A37DC">
        <w:rPr>
          <w:rFonts w:ascii="Times New Roman" w:hAnsi="Times New Roman"/>
          <w:b/>
          <w:szCs w:val="22"/>
        </w:rPr>
        <w:t>Strany</w:t>
      </w:r>
      <w:r w:rsidRPr="005A37DC">
        <w:rPr>
          <w:rFonts w:ascii="Times New Roman" w:hAnsi="Times New Roman"/>
          <w:szCs w:val="22"/>
        </w:rPr>
        <w:t>“, jednotlivě i „</w:t>
      </w:r>
      <w:r w:rsidRPr="005A37DC">
        <w:rPr>
          <w:rFonts w:ascii="Times New Roman" w:hAnsi="Times New Roman"/>
          <w:b/>
          <w:szCs w:val="22"/>
        </w:rPr>
        <w:t>Strana</w:t>
      </w:r>
      <w:r w:rsidRPr="005A37DC">
        <w:rPr>
          <w:rFonts w:ascii="Times New Roman" w:hAnsi="Times New Roman"/>
          <w:szCs w:val="22"/>
        </w:rPr>
        <w:t>“)</w:t>
      </w:r>
    </w:p>
    <w:p w:rsidR="00FA2F11" w:rsidRPr="005A37DC" w:rsidRDefault="00FA2F11"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lastRenderedPageBreak/>
        <w:t>Kontaktní údaje Nájemce:</w:t>
      </w:r>
    </w:p>
    <w:p w:rsidR="00623C8B" w:rsidRPr="005A37DC" w:rsidRDefault="00623C8B" w:rsidP="005A37DC">
      <w:pPr>
        <w:pStyle w:val="Smluvnstrany"/>
        <w:spacing w:line="276" w:lineRule="auto"/>
        <w:rPr>
          <w:rFonts w:ascii="Times New Roman" w:hAnsi="Times New Roman"/>
          <w:szCs w:val="22"/>
          <w:shd w:val="clear" w:color="auto" w:fill="00FFFF"/>
        </w:rPr>
      </w:pPr>
      <w:r w:rsidRPr="005A37DC">
        <w:rPr>
          <w:rFonts w:ascii="Times New Roman" w:hAnsi="Times New Roman"/>
          <w:szCs w:val="22"/>
        </w:rPr>
        <w:t>Jméno, příjmení kontaktní osoby:</w:t>
      </w:r>
      <w:r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Tel.: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Email: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Korespondenční adresa:</w:t>
      </w:r>
      <w:r w:rsidRPr="005A37DC">
        <w:rPr>
          <w:rFonts w:ascii="Times New Roman" w:hAnsi="Times New Roman"/>
          <w:szCs w:val="22"/>
        </w:rPr>
        <w:tab/>
      </w:r>
      <w:r w:rsidRPr="005A37DC">
        <w:rPr>
          <w:rFonts w:ascii="Times New Roman" w:hAnsi="Times New Roman"/>
          <w:szCs w:val="22"/>
        </w:rPr>
        <w:tab/>
      </w:r>
      <w:r w:rsidR="008C389A" w:rsidRPr="008C389A">
        <w:rPr>
          <w:rFonts w:ascii="Times New Roman" w:hAnsi="Times New Roman"/>
          <w:szCs w:val="22"/>
          <w:highlight w:val="yellow"/>
        </w:rPr>
        <w:t>…………………..</w:t>
      </w:r>
      <w:r w:rsidRPr="005A37DC">
        <w:rPr>
          <w:rFonts w:ascii="Times New Roman" w:hAnsi="Times New Roman"/>
          <w:szCs w:val="22"/>
        </w:rPr>
        <w:br w:type="page"/>
      </w:r>
    </w:p>
    <w:p w:rsidR="00623C8B" w:rsidRPr="005A37DC" w:rsidRDefault="00623C8B" w:rsidP="005A37DC">
      <w:pPr>
        <w:pStyle w:val="Nadpis2"/>
        <w:spacing w:line="276" w:lineRule="auto"/>
        <w:rPr>
          <w:rFonts w:ascii="Times New Roman" w:hAnsi="Times New Roman"/>
          <w:sz w:val="22"/>
          <w:szCs w:val="22"/>
        </w:rPr>
      </w:pPr>
      <w:bookmarkStart w:id="2" w:name="_Toc412127370"/>
      <w:bookmarkStart w:id="3" w:name="_Toc413057716"/>
      <w:bookmarkStart w:id="4" w:name="_Toc430353648"/>
      <w:bookmarkStart w:id="5" w:name="_Toc432516235"/>
      <w:r w:rsidRPr="005A37DC">
        <w:rPr>
          <w:rFonts w:ascii="Times New Roman" w:hAnsi="Times New Roman"/>
          <w:sz w:val="22"/>
          <w:szCs w:val="22"/>
        </w:rPr>
        <w:lastRenderedPageBreak/>
        <w:t>Preambule</w:t>
      </w:r>
      <w:bookmarkEnd w:id="2"/>
      <w:bookmarkEnd w:id="3"/>
      <w:bookmarkEnd w:id="4"/>
      <w:bookmarkEnd w:id="5"/>
    </w:p>
    <w:p w:rsidR="008A3D78"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w:t>
      </w:r>
      <w:r w:rsidRPr="005D1D28">
        <w:rPr>
          <w:rFonts w:ascii="Times New Roman" w:hAnsi="Times New Roman"/>
        </w:rPr>
        <w:t xml:space="preserve">je výlučným vlastníkem </w:t>
      </w:r>
      <w:r w:rsidR="008C389A" w:rsidRPr="005D1D28">
        <w:rPr>
          <w:rFonts w:ascii="Times New Roman" w:hAnsi="Times New Roman"/>
        </w:rPr>
        <w:t>areá</w:t>
      </w:r>
      <w:r w:rsidR="0080671B" w:rsidRPr="005D1D28">
        <w:rPr>
          <w:rFonts w:ascii="Times New Roman" w:hAnsi="Times New Roman"/>
        </w:rPr>
        <w:t>lu</w:t>
      </w:r>
      <w:r w:rsidR="0080671B" w:rsidRPr="005A37DC">
        <w:rPr>
          <w:rFonts w:ascii="Times New Roman" w:hAnsi="Times New Roman"/>
        </w:rPr>
        <w:t xml:space="preserve"> Ústředního autobusového nádraží </w:t>
      </w:r>
      <w:r w:rsidR="008A3D78">
        <w:rPr>
          <w:rFonts w:ascii="Times New Roman" w:hAnsi="Times New Roman"/>
        </w:rPr>
        <w:t>Zvonařka v Brně.</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touto nájemní smlouvou (definovanou níže jako Smlouva) pronajímá Nájemci </w:t>
      </w:r>
      <w:r w:rsidR="009157BD" w:rsidRPr="005A37DC">
        <w:rPr>
          <w:rFonts w:ascii="Times New Roman" w:hAnsi="Times New Roman"/>
        </w:rPr>
        <w:t xml:space="preserve">nebytové prostory </w:t>
      </w:r>
      <w:r w:rsidRPr="005A37DC">
        <w:rPr>
          <w:rFonts w:ascii="Times New Roman" w:hAnsi="Times New Roman"/>
        </w:rPr>
        <w:t xml:space="preserve">ve Smlouvě vymezené (definované níže jako </w:t>
      </w:r>
      <w:r w:rsidR="00DC695F" w:rsidRPr="005A37DC">
        <w:rPr>
          <w:rFonts w:ascii="Times New Roman" w:hAnsi="Times New Roman"/>
        </w:rPr>
        <w:t>P</w:t>
      </w:r>
      <w:r w:rsidRPr="005A37DC">
        <w:rPr>
          <w:rFonts w:ascii="Times New Roman" w:hAnsi="Times New Roman"/>
        </w:rPr>
        <w:t xml:space="preserve">rostory) a Nájemce </w:t>
      </w:r>
      <w:r w:rsidR="00DC695F" w:rsidRPr="005A37DC">
        <w:rPr>
          <w:rFonts w:ascii="Times New Roman" w:hAnsi="Times New Roman"/>
        </w:rPr>
        <w:t>P</w:t>
      </w:r>
      <w:r w:rsidRPr="005A37DC">
        <w:rPr>
          <w:rFonts w:ascii="Times New Roman" w:hAnsi="Times New Roman"/>
        </w:rPr>
        <w:t>rostory do svého nájmu přijímá a zavazuje se je užívat v souladu s touto Smlouvou a za jejich užívání platit Pronajímateli částky níže dohodnuté.</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S ohledem na tento záměr </w:t>
      </w:r>
      <w:r w:rsidR="00A65CA8" w:rsidRPr="005A37DC">
        <w:rPr>
          <w:rFonts w:ascii="Times New Roman" w:hAnsi="Times New Roman"/>
        </w:rPr>
        <w:t>se</w:t>
      </w:r>
      <w:r w:rsidR="00A65CA8" w:rsidRPr="005A37DC" w:rsidDel="001B4D34">
        <w:rPr>
          <w:rFonts w:ascii="Times New Roman" w:hAnsi="Times New Roman"/>
        </w:rPr>
        <w:t xml:space="preserve"> </w:t>
      </w:r>
      <w:r w:rsidR="001B4D34" w:rsidRPr="005A37DC">
        <w:rPr>
          <w:rFonts w:ascii="Times New Roman" w:hAnsi="Times New Roman"/>
        </w:rPr>
        <w:t>S</w:t>
      </w:r>
      <w:r w:rsidRPr="005A37DC">
        <w:rPr>
          <w:rFonts w:ascii="Times New Roman" w:hAnsi="Times New Roman"/>
        </w:rPr>
        <w:t>tran</w:t>
      </w:r>
      <w:r w:rsidR="004643A4" w:rsidRPr="005A37DC">
        <w:rPr>
          <w:rFonts w:ascii="Times New Roman" w:hAnsi="Times New Roman"/>
        </w:rPr>
        <w:t>y</w:t>
      </w:r>
      <w:r w:rsidRPr="005A37DC">
        <w:rPr>
          <w:rFonts w:ascii="Times New Roman" w:hAnsi="Times New Roman"/>
        </w:rPr>
        <w:t xml:space="preserve"> dohodly na následujícím: </w:t>
      </w:r>
    </w:p>
    <w:p w:rsidR="00623C8B" w:rsidRPr="005A37DC" w:rsidRDefault="00623C8B" w:rsidP="005A37DC">
      <w:pPr>
        <w:spacing w:line="276" w:lineRule="auto"/>
        <w:rPr>
          <w:rFonts w:ascii="Times New Roman" w:hAnsi="Times New Roman"/>
          <w:sz w:val="22"/>
          <w:szCs w:val="22"/>
        </w:rPr>
      </w:pPr>
      <w:bookmarkStart w:id="6" w:name="_Toc432516237"/>
      <w:bookmarkEnd w:id="6"/>
    </w:p>
    <w:p w:rsidR="00623C8B" w:rsidRPr="005A37DC" w:rsidRDefault="00623C8B" w:rsidP="005A37DC">
      <w:pPr>
        <w:pStyle w:val="Nadpis2"/>
        <w:spacing w:line="276" w:lineRule="auto"/>
        <w:rPr>
          <w:rFonts w:ascii="Times New Roman" w:hAnsi="Times New Roman"/>
          <w:sz w:val="22"/>
          <w:szCs w:val="22"/>
        </w:rPr>
      </w:pPr>
      <w:bookmarkStart w:id="7" w:name="_Toc413057718"/>
      <w:bookmarkStart w:id="8" w:name="_Toc430353650"/>
      <w:bookmarkStart w:id="9" w:name="_Toc432516238"/>
      <w:r w:rsidRPr="005A37DC">
        <w:rPr>
          <w:rFonts w:ascii="Times New Roman" w:hAnsi="Times New Roman"/>
          <w:sz w:val="22"/>
          <w:szCs w:val="22"/>
        </w:rPr>
        <w:t>Definice a přílohy</w:t>
      </w:r>
      <w:bookmarkEnd w:id="7"/>
      <w:bookmarkEnd w:id="8"/>
      <w:bookmarkEnd w:id="9"/>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Následující výrazy budou mít níže uvedené významy (rozsah definic může být rozšířen dalšími definicemi v textu, popř. uvedenými výše):</w:t>
      </w:r>
    </w:p>
    <w:p w:rsidR="003D66F8" w:rsidRPr="005A37DC" w:rsidRDefault="003D66F8" w:rsidP="005A37DC">
      <w:pPr>
        <w:pStyle w:val="vod-Definice"/>
        <w:spacing w:line="276" w:lineRule="auto"/>
        <w:rPr>
          <w:rFonts w:ascii="Times New Roman" w:hAnsi="Times New Roman"/>
        </w:rPr>
      </w:pP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Budova</w:t>
      </w:r>
      <w:r w:rsidR="008C389A">
        <w:rPr>
          <w:rFonts w:ascii="Times New Roman" w:hAnsi="Times New Roman"/>
        </w:rPr>
        <w:t>"</w:t>
      </w:r>
      <w:r w:rsidR="008C389A">
        <w:rPr>
          <w:rFonts w:ascii="Times New Roman" w:hAnsi="Times New Roman"/>
        </w:rPr>
        <w:tab/>
        <w:t xml:space="preserve">znamená výpravní </w:t>
      </w:r>
      <w:r w:rsidRPr="005A37DC">
        <w:rPr>
          <w:rFonts w:ascii="Times New Roman" w:hAnsi="Times New Roman"/>
        </w:rPr>
        <w:t>budovu</w:t>
      </w:r>
      <w:r w:rsidR="008C389A">
        <w:rPr>
          <w:rFonts w:ascii="Times New Roman" w:hAnsi="Times New Roman"/>
        </w:rPr>
        <w:t xml:space="preserve"> Ústř</w:t>
      </w:r>
      <w:r w:rsidR="00C44665">
        <w:rPr>
          <w:rFonts w:ascii="Times New Roman" w:hAnsi="Times New Roman"/>
        </w:rPr>
        <w:t>e</w:t>
      </w:r>
      <w:r w:rsidR="008C389A">
        <w:rPr>
          <w:rFonts w:ascii="Times New Roman" w:hAnsi="Times New Roman"/>
        </w:rPr>
        <w:t>dního autobusového nádraží Zvonařka v Brně</w:t>
      </w:r>
      <w:r w:rsidRPr="005A37DC">
        <w:rPr>
          <w:rFonts w:ascii="Times New Roman" w:hAnsi="Times New Roman"/>
        </w:rPr>
        <w:t>, včetně jakýchkoliv souvisejících zařízení, přístaveb, přestaveb a/nebo úbytků, které mohou kdykoliv v budoucnu, podle volby Pronajímatele, ve větším či menším rozsahu tvořit její součást;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otevření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1. 1. 2021</w:t>
      </w:r>
      <w:r w:rsidR="001D4A4A" w:rsidRPr="005878DD">
        <w:rPr>
          <w:rFonts w:ascii="Times New Roman" w:hAnsi="Times New Roman"/>
        </w:rPr>
        <w:t xml:space="preserve"> </w:t>
      </w:r>
      <w:r w:rsidR="005461FA" w:rsidRPr="005878DD">
        <w:rPr>
          <w:rFonts w:ascii="Times New Roman" w:hAnsi="Times New Roman"/>
        </w:rPr>
        <w:t xml:space="preserve">nebo jakýkoliv jiný den předcházející takovému dni, ke kterému </w:t>
      </w:r>
      <w:r w:rsidR="005461FA" w:rsidRPr="005878DD">
        <w:rPr>
          <w:rFonts w:ascii="Times New Roman" w:hAnsi="Times New Roman"/>
          <w:iCs/>
        </w:rPr>
        <w:t xml:space="preserve">Nájemce </w:t>
      </w:r>
      <w:r w:rsidR="005461FA" w:rsidRPr="005878DD">
        <w:rPr>
          <w:rFonts w:ascii="Times New Roman" w:hAnsi="Times New Roman"/>
        </w:rPr>
        <w:t xml:space="preserve">zahájí podle podmínek této </w:t>
      </w:r>
      <w:r w:rsidR="005461FA" w:rsidRPr="005878DD">
        <w:rPr>
          <w:rFonts w:ascii="Times New Roman" w:hAnsi="Times New Roman"/>
          <w:iCs/>
        </w:rPr>
        <w:t xml:space="preserve">Smlouvy </w:t>
      </w:r>
      <w:r w:rsidR="005461FA" w:rsidRPr="005878DD">
        <w:rPr>
          <w:rFonts w:ascii="Times New Roman" w:hAnsi="Times New Roman"/>
        </w:rPr>
        <w:t xml:space="preserve">v </w:t>
      </w:r>
      <w:r w:rsidR="004643A4" w:rsidRPr="005878DD">
        <w:rPr>
          <w:rFonts w:ascii="Times New Roman" w:hAnsi="Times New Roman"/>
          <w:iCs/>
        </w:rPr>
        <w:t>Prostor</w:t>
      </w:r>
      <w:r w:rsidR="00B91139" w:rsidRPr="005878DD">
        <w:rPr>
          <w:rFonts w:ascii="Times New Roman" w:hAnsi="Times New Roman"/>
          <w:iCs/>
        </w:rPr>
        <w:t>ách</w:t>
      </w:r>
      <w:r w:rsidR="004643A4" w:rsidRPr="005878DD">
        <w:rPr>
          <w:rFonts w:ascii="Times New Roman" w:hAnsi="Times New Roman"/>
          <w:iCs/>
        </w:rPr>
        <w:t xml:space="preserve"> </w:t>
      </w:r>
      <w:r w:rsidR="005461FA" w:rsidRPr="005878DD">
        <w:rPr>
          <w:rFonts w:ascii="Times New Roman" w:hAnsi="Times New Roman"/>
        </w:rPr>
        <w:t>pro veřejnost obchodní činnost</w:t>
      </w:r>
      <w:r w:rsidRPr="005878DD">
        <w:rPr>
          <w:rFonts w:ascii="Times New Roman" w:hAnsi="Times New Roman"/>
        </w:rPr>
        <w: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uplynutí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31. 12. 2022</w:t>
      </w:r>
      <w:r w:rsidRPr="005D1D28">
        <w:rPr>
          <w:rFonts w:ascii="Times New Roman" w:hAnsi="Times New Roman"/>
        </w:rPr>
        <w:t>, případně</w:t>
      </w:r>
      <w:r w:rsidRPr="005878DD">
        <w:rPr>
          <w:rFonts w:ascii="Times New Roman" w:hAnsi="Times New Roman"/>
        </w:rPr>
        <w:t xml:space="preserve"> poslední den relevantního Období prodloužení (je-li toto relevantní);</w:t>
      </w:r>
    </w:p>
    <w:p w:rsidR="00623C8B" w:rsidRPr="005A37DC"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zahájení</w:t>
      </w:r>
      <w:r w:rsidR="00650934" w:rsidRPr="005878DD">
        <w:rPr>
          <w:rFonts w:ascii="Times New Roman" w:hAnsi="Times New Roman"/>
        </w:rPr>
        <w:t>"</w:t>
      </w:r>
      <w:r w:rsidR="00650934" w:rsidRPr="005878DD">
        <w:rPr>
          <w:rFonts w:ascii="Times New Roman" w:hAnsi="Times New Roman"/>
        </w:rPr>
        <w:tab/>
      </w:r>
      <w:r w:rsidR="00650934" w:rsidRPr="005D1D28">
        <w:rPr>
          <w:rFonts w:ascii="Times New Roman" w:hAnsi="Times New Roman"/>
        </w:rPr>
        <w:t>znamená</w:t>
      </w:r>
      <w:r w:rsidR="006B52B3" w:rsidRPr="005D1D28">
        <w:rPr>
          <w:rFonts w:ascii="Times New Roman" w:hAnsi="Times New Roman"/>
        </w:rPr>
        <w:t xml:space="preserve"> </w:t>
      </w:r>
      <w:r w:rsidR="005878DD" w:rsidRPr="005D1D28">
        <w:rPr>
          <w:rFonts w:ascii="Times New Roman" w:hAnsi="Times New Roman"/>
        </w:rPr>
        <w:t>1. 1. 2021</w:t>
      </w:r>
      <w:r w:rsidRPr="005D1D28">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Doba nájmu</w:t>
      </w:r>
      <w:r w:rsidRPr="005A37DC">
        <w:rPr>
          <w:rFonts w:ascii="Times New Roman" w:hAnsi="Times New Roman"/>
        </w:rPr>
        <w:t>"</w:t>
      </w:r>
      <w:r w:rsidRPr="005A37DC">
        <w:rPr>
          <w:rFonts w:ascii="Times New Roman" w:hAnsi="Times New Roman"/>
        </w:rPr>
        <w:tab/>
        <w:t xml:space="preserve">znamená dobu </w:t>
      </w:r>
      <w:r w:rsidR="006D5537" w:rsidRPr="005A37DC">
        <w:rPr>
          <w:rFonts w:ascii="Times New Roman" w:hAnsi="Times New Roman"/>
        </w:rPr>
        <w:t>určitou</w:t>
      </w:r>
      <w:r w:rsidR="00332AE7" w:rsidRPr="005A37DC">
        <w:rPr>
          <w:rFonts w:ascii="Times New Roman" w:hAnsi="Times New Roman"/>
        </w:rPr>
        <w:t xml:space="preserve"> v délce dvou (2) let</w:t>
      </w:r>
      <w:r w:rsidRPr="005A37DC">
        <w:rPr>
          <w:rFonts w:ascii="Times New Roman" w:hAnsi="Times New Roman"/>
        </w:rPr>
        <w:t xml:space="preserve">, která začíná běžet </w:t>
      </w:r>
      <w:r w:rsidRPr="005D1D28">
        <w:rPr>
          <w:rFonts w:ascii="Times New Roman" w:hAnsi="Times New Roman"/>
        </w:rPr>
        <w:t xml:space="preserve">Dnem </w:t>
      </w:r>
      <w:r w:rsidR="006D5537" w:rsidRPr="005D1D28">
        <w:rPr>
          <w:rFonts w:ascii="Times New Roman" w:hAnsi="Times New Roman"/>
        </w:rPr>
        <w:t>zahájení</w:t>
      </w:r>
      <w:r w:rsidR="00332AE7" w:rsidRPr="005D1D28">
        <w:rPr>
          <w:rFonts w:ascii="Times New Roman" w:hAnsi="Times New Roman"/>
        </w:rPr>
        <w:t>.</w:t>
      </w:r>
      <w:r w:rsidR="006D5537" w:rsidRPr="005D1D28">
        <w:rPr>
          <w:rFonts w:ascii="Times New Roman" w:hAnsi="Times New Roman"/>
        </w:rPr>
        <w:t xml:space="preserve"> </w:t>
      </w:r>
      <w:r w:rsidR="00332AE7" w:rsidRPr="005D1D28">
        <w:rPr>
          <w:rFonts w:ascii="Times New Roman" w:hAnsi="Times New Roman"/>
        </w:rPr>
        <w:t>T</w:t>
      </w:r>
      <w:r w:rsidR="00332AE7" w:rsidRPr="005A37DC">
        <w:rPr>
          <w:rFonts w:ascii="Times New Roman" w:hAnsi="Times New Roman"/>
        </w:rPr>
        <w:t>ímto není dotčena možnost prodloužení dle čl. 3</w:t>
      </w:r>
      <w:r w:rsidRPr="005A37DC">
        <w:rPr>
          <w:rFonts w:ascii="Times New Roman" w:hAnsi="Times New Roman"/>
        </w:rPr>
        <w:t>;</w:t>
      </w:r>
    </w:p>
    <w:p w:rsidR="00623C8B" w:rsidRPr="005878DD" w:rsidRDefault="004C4C5A" w:rsidP="005878DD">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Dokumentace</w:t>
      </w:r>
      <w:r w:rsidRPr="005878DD">
        <w:rPr>
          <w:rFonts w:ascii="Times New Roman" w:hAnsi="Times New Roman"/>
        </w:rPr>
        <w:t xml:space="preserve">" </w:t>
      </w:r>
      <w:r w:rsidRPr="005878DD">
        <w:rPr>
          <w:rFonts w:ascii="Times New Roman" w:hAnsi="Times New Roman"/>
        </w:rPr>
        <w:tab/>
        <w:t>znamená úplnou dokumentaci (tj., mj. např. výkresovou dokumentaci, vzorky materiálů atd.) jednotky Nájemce v Prostorách</w:t>
      </w:r>
      <w:r w:rsidR="005878DD" w:rsidRPr="005878DD">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Nájemné</w:t>
      </w:r>
      <w:r w:rsidRPr="005A37DC">
        <w:rPr>
          <w:rFonts w:ascii="Times New Roman" w:hAnsi="Times New Roman"/>
        </w:rPr>
        <w:t>"</w:t>
      </w:r>
      <w:r w:rsidRPr="005A37DC">
        <w:rPr>
          <w:rFonts w:ascii="Times New Roman" w:hAnsi="Times New Roman"/>
        </w:rPr>
        <w:tab/>
        <w:t xml:space="preserve">znamená úplatu za nájem </w:t>
      </w:r>
      <w:r w:rsidR="001B4D34" w:rsidRPr="005A37DC">
        <w:rPr>
          <w:rFonts w:ascii="Times New Roman" w:hAnsi="Times New Roman"/>
        </w:rPr>
        <w:t>P</w:t>
      </w:r>
      <w:r w:rsidR="008C389A">
        <w:rPr>
          <w:rFonts w:ascii="Times New Roman" w:hAnsi="Times New Roman"/>
        </w:rPr>
        <w:t>rostor</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Období prodloužení</w:t>
      </w:r>
      <w:r w:rsidRPr="005A37DC">
        <w:rPr>
          <w:rFonts w:ascii="Times New Roman" w:hAnsi="Times New Roman"/>
        </w:rPr>
        <w:t>"</w:t>
      </w:r>
      <w:r w:rsidRPr="005A37DC">
        <w:rPr>
          <w:rFonts w:ascii="Times New Roman" w:hAnsi="Times New Roman"/>
        </w:rPr>
        <w:tab/>
        <w:t xml:space="preserve">znamená každé z případných navazujících </w:t>
      </w:r>
      <w:r w:rsidR="008C389A">
        <w:rPr>
          <w:rFonts w:ascii="Times New Roman" w:hAnsi="Times New Roman"/>
        </w:rPr>
        <w:t>2</w:t>
      </w:r>
      <w:r w:rsidR="001D4A4A" w:rsidRPr="005A37DC">
        <w:rPr>
          <w:rFonts w:ascii="Times New Roman" w:hAnsi="Times New Roman"/>
        </w:rPr>
        <w:t xml:space="preserve"> </w:t>
      </w:r>
      <w:r w:rsidRPr="005A37DC">
        <w:rPr>
          <w:rFonts w:ascii="Times New Roman" w:hAnsi="Times New Roman"/>
        </w:rPr>
        <w:t>letých období prodloužení Doby nájmu;</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Oprávnění</w:t>
      </w:r>
      <w:r w:rsidRPr="005A37DC">
        <w:rPr>
          <w:rFonts w:ascii="Times New Roman" w:hAnsi="Times New Roman"/>
        </w:rPr>
        <w:t>"</w:t>
      </w:r>
      <w:r w:rsidRPr="005A37DC">
        <w:rPr>
          <w:rFonts w:ascii="Times New Roman" w:hAnsi="Times New Roman"/>
        </w:rPr>
        <w:tab/>
        <w:t>znamená oprávnění Nájemce, jež jsou blíže specifikována v </w:t>
      </w:r>
      <w:r w:rsidR="00CE4AA6" w:rsidRPr="005A37DC">
        <w:rPr>
          <w:rFonts w:ascii="Times New Roman" w:hAnsi="Times New Roman"/>
        </w:rPr>
        <w:t>čl.</w:t>
      </w:r>
      <w:r w:rsidRPr="005A37DC">
        <w:rPr>
          <w:rFonts w:ascii="Times New Roman" w:hAnsi="Times New Roman"/>
        </w:rPr>
        <w:t xml:space="preserve"> </w:t>
      </w:r>
      <w:proofErr w:type="gramStart"/>
      <w:r w:rsidR="007823B1" w:rsidRPr="005A37DC">
        <w:rPr>
          <w:rFonts w:ascii="Times New Roman" w:hAnsi="Times New Roman"/>
        </w:rPr>
        <w:fldChar w:fldCharType="begin"/>
      </w:r>
      <w:r w:rsidR="00C9154C" w:rsidRPr="005A37DC">
        <w:rPr>
          <w:rFonts w:ascii="Times New Roman" w:hAnsi="Times New Roman"/>
        </w:rPr>
        <w:instrText xml:space="preserve"> REF _Ref430336983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2.3</w:t>
      </w:r>
      <w:r w:rsidR="007823B1"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00D1A" w:rsidRPr="005A37DC" w:rsidRDefault="00723A0D"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Platba Nájemce</w:t>
      </w:r>
      <w:r w:rsidRPr="005A37DC">
        <w:rPr>
          <w:rFonts w:ascii="Times New Roman" w:hAnsi="Times New Roman"/>
        </w:rPr>
        <w:t>"</w:t>
      </w:r>
      <w:r w:rsidRPr="005A37DC">
        <w:rPr>
          <w:rFonts w:ascii="Times New Roman" w:hAnsi="Times New Roman"/>
        </w:rPr>
        <w:tab/>
        <w:t xml:space="preserve">znamená částku, kterou se Nájemce podílí na Společných provozních nákladech, vypočtenou podle Podílu Nájemce v souladu s čl. </w:t>
      </w:r>
      <w:proofErr w:type="gramStart"/>
      <w:r w:rsidR="007823B1" w:rsidRPr="005A37DC">
        <w:rPr>
          <w:rFonts w:ascii="Times New Roman" w:hAnsi="Times New Roman"/>
        </w:rPr>
        <w:fldChar w:fldCharType="begin"/>
      </w:r>
      <w:r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6.3</w:t>
      </w:r>
      <w:r w:rsidR="007823B1" w:rsidRPr="005A37DC">
        <w:rPr>
          <w:rFonts w:ascii="Times New Roman" w:hAnsi="Times New Roman"/>
        </w:rPr>
        <w:fldChar w:fldCharType="end"/>
      </w:r>
      <w:proofErr w:type="gramEnd"/>
      <w:r w:rsidRPr="005A37DC">
        <w:rPr>
          <w:rFonts w:ascii="Times New Roman" w:hAnsi="Times New Roman"/>
        </w:rPr>
        <w:t xml:space="preserve"> 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Podíl Nájemce</w:t>
      </w:r>
      <w:r w:rsidRPr="005A37DC">
        <w:rPr>
          <w:rFonts w:ascii="Times New Roman" w:hAnsi="Times New Roman"/>
        </w:rPr>
        <w:t xml:space="preserve">" </w:t>
      </w:r>
      <w:r w:rsidR="00195CE9" w:rsidRPr="005A37DC">
        <w:rPr>
          <w:rFonts w:ascii="Times New Roman" w:hAnsi="Times New Roman"/>
        </w:rPr>
        <w:tab/>
      </w:r>
      <w:r w:rsidRPr="005A37DC">
        <w:rPr>
          <w:rFonts w:ascii="Times New Roman" w:hAnsi="Times New Roman"/>
        </w:rPr>
        <w:t xml:space="preserve">znamená podíl Nájemce na </w:t>
      </w:r>
      <w:r w:rsidR="005878DD">
        <w:rPr>
          <w:rFonts w:ascii="Times New Roman" w:hAnsi="Times New Roman"/>
        </w:rPr>
        <w:t>Společných provozních nákladech</w:t>
      </w:r>
      <w:r w:rsidRPr="005A37DC">
        <w:rPr>
          <w:rFonts w:ascii="Times New Roman" w:hAnsi="Times New Roman"/>
        </w:rPr>
        <w:t xml:space="preserve"> </w:t>
      </w:r>
      <w:r w:rsidR="00D655CF" w:rsidRPr="005A37DC">
        <w:rPr>
          <w:rFonts w:ascii="Times New Roman" w:hAnsi="Times New Roman"/>
        </w:rPr>
        <w:t>stanovený</w:t>
      </w:r>
      <w:r w:rsidRPr="005A37DC">
        <w:rPr>
          <w:rFonts w:ascii="Times New Roman" w:hAnsi="Times New Roman"/>
        </w:rPr>
        <w:t xml:space="preserve"> </w:t>
      </w:r>
      <w:r w:rsidR="00D655CF" w:rsidRPr="005A37DC">
        <w:rPr>
          <w:rFonts w:ascii="Times New Roman" w:hAnsi="Times New Roman"/>
        </w:rPr>
        <w:t>ve</w:t>
      </w:r>
      <w:r w:rsidR="00215BCC" w:rsidRPr="005A37DC">
        <w:rPr>
          <w:rFonts w:ascii="Times New Roman" w:hAnsi="Times New Roman"/>
        </w:rPr>
        <w:t> </w:t>
      </w:r>
      <w:r w:rsidRPr="005A37DC">
        <w:rPr>
          <w:rFonts w:ascii="Times New Roman" w:hAnsi="Times New Roman"/>
        </w:rPr>
        <w:t>čl</w:t>
      </w:r>
      <w:r w:rsidR="00215BCC" w:rsidRPr="005A37DC">
        <w:rPr>
          <w:rFonts w:ascii="Times New Roman" w:hAnsi="Times New Roman"/>
        </w:rPr>
        <w:t>.</w:t>
      </w:r>
      <w:r w:rsidRPr="005A37DC">
        <w:rPr>
          <w:rFonts w:ascii="Times New Roman" w:hAnsi="Times New Roman"/>
        </w:rPr>
        <w:t xml:space="preserve"> </w:t>
      </w:r>
      <w:proofErr w:type="gramStart"/>
      <w:r w:rsidR="007823B1" w:rsidRPr="005A37DC">
        <w:rPr>
          <w:rFonts w:ascii="Times New Roman" w:hAnsi="Times New Roman"/>
        </w:rPr>
        <w:fldChar w:fldCharType="begin"/>
      </w:r>
      <w:r w:rsidR="00C9154C"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6.3</w:t>
      </w:r>
      <w:r w:rsidR="007823B1"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Povolené užívání</w:t>
      </w:r>
      <w:r w:rsidRPr="005A37DC">
        <w:rPr>
          <w:rFonts w:ascii="Times New Roman" w:hAnsi="Times New Roman"/>
        </w:rPr>
        <w:t>"</w:t>
      </w:r>
      <w:r w:rsidRPr="005A37DC">
        <w:rPr>
          <w:rFonts w:ascii="Times New Roman" w:hAnsi="Times New Roman"/>
        </w:rPr>
        <w:tab/>
        <w:t xml:space="preserve">znamená povolené užívání </w:t>
      </w:r>
      <w:r w:rsidR="007015A1" w:rsidRPr="005A37DC">
        <w:rPr>
          <w:rFonts w:ascii="Times New Roman" w:hAnsi="Times New Roman"/>
        </w:rPr>
        <w:t>P</w:t>
      </w:r>
      <w:r w:rsidRPr="005A37DC">
        <w:rPr>
          <w:rFonts w:ascii="Times New Roman" w:hAnsi="Times New Roman"/>
        </w:rPr>
        <w:t>rostor, jež je vymezeno v </w:t>
      </w:r>
      <w:r w:rsidR="00CE4AA6" w:rsidRPr="005A37DC">
        <w:rPr>
          <w:rFonts w:ascii="Times New Roman" w:hAnsi="Times New Roman"/>
        </w:rPr>
        <w:t>čl.</w:t>
      </w:r>
      <w:r w:rsidRPr="005A37DC">
        <w:rPr>
          <w:rFonts w:ascii="Times New Roman" w:hAnsi="Times New Roman"/>
        </w:rPr>
        <w:t xml:space="preserve"> </w:t>
      </w:r>
      <w:proofErr w:type="gramStart"/>
      <w:r w:rsidR="007823B1" w:rsidRPr="005A37DC">
        <w:rPr>
          <w:rFonts w:ascii="Times New Roman" w:hAnsi="Times New Roman"/>
        </w:rPr>
        <w:fldChar w:fldCharType="begin"/>
      </w:r>
      <w:r w:rsidR="00C9154C" w:rsidRPr="005A37DC">
        <w:rPr>
          <w:rFonts w:ascii="Times New Roman" w:hAnsi="Times New Roman"/>
        </w:rPr>
        <w:instrText xml:space="preserve"> REF _Ref430337023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2.1</w:t>
      </w:r>
      <w:r w:rsidR="007823B1"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557F8A" w:rsidRPr="005A37DC" w:rsidRDefault="00557F8A"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Práce Nájemce</w:t>
      </w:r>
      <w:r w:rsidRPr="005A37DC">
        <w:rPr>
          <w:rFonts w:ascii="Times New Roman" w:hAnsi="Times New Roman"/>
        </w:rPr>
        <w:t>"</w:t>
      </w:r>
      <w:r w:rsidRPr="005A37DC">
        <w:rPr>
          <w:rFonts w:ascii="Times New Roman" w:hAnsi="Times New Roman"/>
        </w:rPr>
        <w:tab/>
        <w:t xml:space="preserve">znamená počáteční úpravy, instalace, vylepšení, rekonstrukce, vestavby či jiné fyzické stavební změny (bez ohledu na to, jestli mohou být považovány za technické zhodnocení či nikoliv) v Prostorách odsouhlasené Pronajímatelem, které budou provedeny Nájemcem či jeho jménem a/nebo na jeho účet před Dnem otevření </w:t>
      </w:r>
      <w:r w:rsidR="008C5324" w:rsidRPr="005A37DC">
        <w:rPr>
          <w:rFonts w:ascii="Times New Roman" w:hAnsi="Times New Roman"/>
        </w:rPr>
        <w:t xml:space="preserve">za </w:t>
      </w:r>
      <w:r w:rsidRPr="005A37DC">
        <w:rPr>
          <w:rFonts w:ascii="Times New Roman" w:hAnsi="Times New Roman"/>
        </w:rPr>
        <w:t xml:space="preserve">podmínek čl. </w:t>
      </w:r>
      <w:proofErr w:type="gramStart"/>
      <w:r w:rsidR="007823B1" w:rsidRPr="005A37DC">
        <w:rPr>
          <w:rFonts w:ascii="Times New Roman" w:hAnsi="Times New Roman"/>
        </w:rPr>
        <w:fldChar w:fldCharType="begin"/>
      </w:r>
      <w:r w:rsidR="00E75071" w:rsidRPr="005A37DC">
        <w:rPr>
          <w:rFonts w:ascii="Times New Roman" w:hAnsi="Times New Roman"/>
        </w:rPr>
        <w:instrText xml:space="preserve"> REF _Ref27734734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8.3.8</w:t>
      </w:r>
      <w:r w:rsidR="007823B1" w:rsidRPr="005A37DC">
        <w:rPr>
          <w:rFonts w:ascii="Times New Roman" w:hAnsi="Times New Roman"/>
        </w:rPr>
        <w:fldChar w:fldCharType="end"/>
      </w:r>
      <w:proofErr w:type="gramEnd"/>
      <w:r w:rsidR="00AC29E1" w:rsidRPr="005A37DC">
        <w:rPr>
          <w:rFonts w:ascii="Times New Roman" w:hAnsi="Times New Roman"/>
        </w:rPr>
        <w:t xml:space="preserve"> </w:t>
      </w:r>
      <w:r w:rsidRPr="005A37DC">
        <w:rPr>
          <w:rFonts w:ascii="Times New Roman" w:hAnsi="Times New Roman"/>
        </w:rPr>
        <w:t>této Smlouvy;</w:t>
      </w:r>
    </w:p>
    <w:p w:rsidR="00623C8B" w:rsidRPr="00291157" w:rsidRDefault="00623C8B" w:rsidP="00291157">
      <w:pPr>
        <w:pStyle w:val="Definice-odstavec"/>
        <w:spacing w:line="276" w:lineRule="auto"/>
        <w:rPr>
          <w:rFonts w:ascii="Times New Roman" w:hAnsi="Times New Roman"/>
          <w:b/>
        </w:rPr>
      </w:pPr>
      <w:r w:rsidRPr="005878DD">
        <w:rPr>
          <w:rFonts w:ascii="Times New Roman" w:hAnsi="Times New Roman"/>
        </w:rPr>
        <w:t>"</w:t>
      </w:r>
      <w:r w:rsidRPr="005878DD">
        <w:rPr>
          <w:rStyle w:val="Definice-zkratka"/>
          <w:rFonts w:ascii="Times New Roman" w:hAnsi="Times New Roman" w:cs="Times New Roman"/>
        </w:rPr>
        <w:t xml:space="preserve">Pravidla provozu </w:t>
      </w:r>
      <w:r w:rsidRPr="005878DD">
        <w:rPr>
          <w:rFonts w:ascii="Times New Roman" w:hAnsi="Times New Roman"/>
        </w:rPr>
        <w:t>"</w:t>
      </w:r>
      <w:r w:rsidR="003A6924" w:rsidRPr="005A37DC">
        <w:rPr>
          <w:rFonts w:ascii="Times New Roman" w:hAnsi="Times New Roman"/>
        </w:rPr>
        <w:tab/>
      </w:r>
      <w:r w:rsidR="00915019">
        <w:rPr>
          <w:rFonts w:ascii="Times New Roman" w:hAnsi="Times New Roman"/>
        </w:rPr>
        <w:t>znamenají provozní pravidla případně vydaná Pronajímatelem, a to ve znění, které může být kdykoliv v budoucnu Pronajímatelem na základě jeho výlučného uvážení jednostranně doplňováno či měněno, přičemž v případě jakéhokoliv rozporu mezi touto Smlouvou a takovými pravidly, budou převažovat ustanovení této Smlouvy</w:t>
      </w:r>
      <w:r w:rsidRPr="005A37DC">
        <w:rPr>
          <w:rFonts w:ascii="Times New Roman" w:hAnsi="Times New Roman"/>
        </w:rPr>
        <w:t>;</w:t>
      </w:r>
    </w:p>
    <w:p w:rsidR="0020678B" w:rsidRPr="005A37DC" w:rsidRDefault="002067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Prostory</w:t>
      </w:r>
      <w:r w:rsidRPr="005A37DC">
        <w:rPr>
          <w:rFonts w:ascii="Times New Roman" w:hAnsi="Times New Roman"/>
        </w:rPr>
        <w:t>"</w:t>
      </w:r>
      <w:r w:rsidRPr="005A37DC">
        <w:rPr>
          <w:rFonts w:ascii="Times New Roman" w:hAnsi="Times New Roman"/>
        </w:rPr>
        <w:tab/>
        <w:t>znamen</w:t>
      </w:r>
      <w:r w:rsidR="009157BD" w:rsidRPr="005A37DC">
        <w:rPr>
          <w:rFonts w:ascii="Times New Roman" w:hAnsi="Times New Roman"/>
        </w:rPr>
        <w:t>ají</w:t>
      </w:r>
      <w:r w:rsidRPr="005A37DC">
        <w:rPr>
          <w:rFonts w:ascii="Times New Roman" w:hAnsi="Times New Roman"/>
        </w:rPr>
        <w:t xml:space="preserve"> </w:t>
      </w:r>
      <w:r w:rsidR="009157BD" w:rsidRPr="005A37DC">
        <w:rPr>
          <w:rFonts w:ascii="Times New Roman" w:hAnsi="Times New Roman"/>
        </w:rPr>
        <w:t xml:space="preserve">nebytové </w:t>
      </w:r>
      <w:r w:rsidR="00291157">
        <w:rPr>
          <w:rFonts w:ascii="Times New Roman" w:hAnsi="Times New Roman"/>
        </w:rPr>
        <w:t>prostory umístěné v Budově</w:t>
      </w:r>
      <w:r w:rsidRPr="005A37DC">
        <w:rPr>
          <w:rFonts w:ascii="Times New Roman" w:hAnsi="Times New Roman"/>
        </w:rPr>
        <w:t xml:space="preserve"> a blíže vyznačeny na plánu tvořícím </w:t>
      </w:r>
      <w:r w:rsidRPr="005A37DC">
        <w:rPr>
          <w:rFonts w:ascii="Times New Roman" w:hAnsi="Times New Roman"/>
          <w:b/>
          <w:bCs/>
        </w:rPr>
        <w:t xml:space="preserve">Přílohu </w:t>
      </w:r>
      <w:r w:rsidR="003E0372" w:rsidRPr="005A37DC">
        <w:rPr>
          <w:rFonts w:ascii="Times New Roman" w:hAnsi="Times New Roman"/>
          <w:b/>
          <w:bCs/>
        </w:rPr>
        <w:t>1</w:t>
      </w:r>
      <w:r w:rsidRPr="005A37DC">
        <w:rPr>
          <w:rFonts w:ascii="Times New Roman" w:hAnsi="Times New Roman"/>
        </w:rPr>
        <w:t xml:space="preserve"> této Smlouvy, a jejichž nájem je předmětem této Smlouvy, které byly Nájemci předány ve stavu a standardu plně odpovídajícím ujednaní Stran;</w:t>
      </w:r>
    </w:p>
    <w:p w:rsidR="003A6924" w:rsidRPr="005878DD" w:rsidRDefault="00623C8B" w:rsidP="005A37DC">
      <w:pPr>
        <w:pStyle w:val="Definice-odstavec"/>
        <w:spacing w:line="276" w:lineRule="auto"/>
        <w:rPr>
          <w:rStyle w:val="Definice-zkratka"/>
          <w:rFonts w:ascii="Times New Roman" w:hAnsi="Times New Roman" w:cs="Times New Roman"/>
        </w:rPr>
      </w:pPr>
      <w:r w:rsidRPr="005878DD">
        <w:rPr>
          <w:rFonts w:ascii="Times New Roman" w:hAnsi="Times New Roman"/>
        </w:rPr>
        <w:t>"</w:t>
      </w:r>
      <w:r w:rsidRPr="005878DD">
        <w:rPr>
          <w:rStyle w:val="Definice-zkratka"/>
          <w:rFonts w:ascii="Times New Roman" w:hAnsi="Times New Roman" w:cs="Times New Roman"/>
        </w:rPr>
        <w:t xml:space="preserve">Přímé provozní </w:t>
      </w:r>
    </w:p>
    <w:p w:rsidR="00623C8B" w:rsidRPr="005A37DC" w:rsidRDefault="00623C8B" w:rsidP="005A37DC">
      <w:pPr>
        <w:pStyle w:val="Definice-odstavec"/>
        <w:spacing w:line="276" w:lineRule="auto"/>
        <w:rPr>
          <w:rFonts w:ascii="Times New Roman" w:hAnsi="Times New Roman"/>
        </w:rPr>
      </w:pPr>
      <w:r w:rsidRPr="005878DD">
        <w:rPr>
          <w:rStyle w:val="Definice-zkratka"/>
          <w:rFonts w:ascii="Times New Roman" w:hAnsi="Times New Roman" w:cs="Times New Roman"/>
        </w:rPr>
        <w:t>náklady</w:t>
      </w:r>
      <w:r w:rsidRPr="005878DD">
        <w:rPr>
          <w:rFonts w:ascii="Times New Roman" w:hAnsi="Times New Roman"/>
        </w:rPr>
        <w:t>"</w:t>
      </w:r>
      <w:r w:rsidR="003A6924" w:rsidRPr="005A37DC">
        <w:rPr>
          <w:rFonts w:ascii="Times New Roman" w:hAnsi="Times New Roman"/>
        </w:rPr>
        <w:tab/>
      </w:r>
      <w:r w:rsidR="009157BD" w:rsidRPr="005A37DC">
        <w:rPr>
          <w:rFonts w:ascii="Times New Roman" w:hAnsi="Times New Roman"/>
        </w:rPr>
        <w:t>znamenají</w:t>
      </w:r>
      <w:r w:rsidR="00600D1A" w:rsidRPr="005A37DC">
        <w:rPr>
          <w:rFonts w:ascii="Times New Roman" w:hAnsi="Times New Roman"/>
        </w:rPr>
        <w:t xml:space="preserve"> </w:t>
      </w:r>
      <w:r w:rsidRPr="005A37DC">
        <w:rPr>
          <w:rFonts w:ascii="Times New Roman" w:hAnsi="Times New Roman"/>
        </w:rPr>
        <w:t xml:space="preserve">všechny náklady vzniklé nebo měřené v </w:t>
      </w:r>
      <w:r w:rsidR="007015A1" w:rsidRPr="005A37DC">
        <w:rPr>
          <w:rFonts w:ascii="Times New Roman" w:hAnsi="Times New Roman"/>
        </w:rPr>
        <w:t>P</w:t>
      </w:r>
      <w:r w:rsidRPr="005A37DC">
        <w:rPr>
          <w:rFonts w:ascii="Times New Roman" w:hAnsi="Times New Roman"/>
        </w:rPr>
        <w:t xml:space="preserve">rostorách, a to zejména </w:t>
      </w:r>
      <w:r w:rsidR="001B4D34" w:rsidRPr="005A37DC">
        <w:rPr>
          <w:rFonts w:ascii="Times New Roman" w:hAnsi="Times New Roman"/>
        </w:rPr>
        <w:t xml:space="preserve">platby </w:t>
      </w:r>
      <w:r w:rsidRPr="005A37DC">
        <w:rPr>
          <w:rFonts w:ascii="Times New Roman" w:hAnsi="Times New Roman"/>
        </w:rPr>
        <w:t>za dodávku elektrické energie, plynu, vody, případně jiných energií, médií, plnění, zboží a služeb, které nejsou zahrnuty ve Společných provozních nákladech;</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Případ porušení</w:t>
      </w:r>
      <w:r w:rsidRPr="005A37DC">
        <w:rPr>
          <w:rFonts w:ascii="Times New Roman" w:hAnsi="Times New Roman"/>
        </w:rPr>
        <w:t>"</w:t>
      </w:r>
      <w:r w:rsidRPr="005A37DC">
        <w:rPr>
          <w:rFonts w:ascii="Times New Roman" w:hAnsi="Times New Roman"/>
        </w:rPr>
        <w:tab/>
        <w:t xml:space="preserve">znamená každý jednotlivý případ porušení práv a povinností </w:t>
      </w:r>
      <w:r w:rsidR="00FA2F11" w:rsidRPr="005A37DC">
        <w:rPr>
          <w:rFonts w:ascii="Times New Roman" w:hAnsi="Times New Roman"/>
        </w:rPr>
        <w:t>S</w:t>
      </w:r>
      <w:r w:rsidRPr="005A37DC">
        <w:rPr>
          <w:rFonts w:ascii="Times New Roman" w:hAnsi="Times New Roman"/>
        </w:rPr>
        <w:t xml:space="preserve">tran vyplývajících z této Smlouvy, který je dále specifikován v </w:t>
      </w:r>
      <w:r w:rsidR="00CE4AA6" w:rsidRPr="005A37DC">
        <w:rPr>
          <w:rFonts w:ascii="Times New Roman" w:hAnsi="Times New Roman"/>
        </w:rPr>
        <w:t>čl.</w:t>
      </w:r>
      <w:r w:rsidR="00D2149F" w:rsidRPr="005A37DC">
        <w:rPr>
          <w:rFonts w:ascii="Times New Roman" w:hAnsi="Times New Roman"/>
        </w:rPr>
        <w:t xml:space="preserve"> </w:t>
      </w:r>
      <w:proofErr w:type="gramStart"/>
      <w:r w:rsidR="007823B1" w:rsidRPr="005A37DC">
        <w:rPr>
          <w:rFonts w:ascii="Times New Roman" w:hAnsi="Times New Roman"/>
        </w:rPr>
        <w:fldChar w:fldCharType="begin"/>
      </w:r>
      <w:r w:rsidR="00E75071" w:rsidRPr="005A37DC">
        <w:rPr>
          <w:rFonts w:ascii="Times New Roman" w:hAnsi="Times New Roman"/>
        </w:rPr>
        <w:instrText xml:space="preserve"> REF _Ref27734985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9.2</w:t>
      </w:r>
      <w:r w:rsidR="007823B1"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D1D28" w:rsidRDefault="00623C8B" w:rsidP="005D1D28">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Provozní náklady</w:t>
      </w:r>
      <w:r w:rsidRPr="005A37DC">
        <w:rPr>
          <w:rFonts w:ascii="Times New Roman" w:hAnsi="Times New Roman"/>
        </w:rPr>
        <w:t xml:space="preserve">" </w:t>
      </w:r>
      <w:r w:rsidRPr="005A37DC">
        <w:rPr>
          <w:rFonts w:ascii="Times New Roman" w:hAnsi="Times New Roman"/>
        </w:rPr>
        <w:tab/>
        <w:t xml:space="preserve">znamená náklady vynaložené v souvislosti s provozem a správou </w:t>
      </w:r>
      <w:r w:rsidR="00291157">
        <w:rPr>
          <w:rFonts w:ascii="Times New Roman" w:hAnsi="Times New Roman"/>
        </w:rPr>
        <w:t>Prostor</w:t>
      </w:r>
      <w:r w:rsidRPr="005A37DC">
        <w:rPr>
          <w:rFonts w:ascii="Times New Roman" w:hAnsi="Times New Roman"/>
        </w:rPr>
        <w:t>, blíže specifikované v </w:t>
      </w:r>
      <w:r w:rsidR="00CE4AA6" w:rsidRPr="005A37DC">
        <w:rPr>
          <w:rFonts w:ascii="Times New Roman" w:hAnsi="Times New Roman"/>
        </w:rPr>
        <w:t>čl.</w:t>
      </w:r>
      <w:r w:rsidRPr="005A37DC">
        <w:rPr>
          <w:rFonts w:ascii="Times New Roman" w:hAnsi="Times New Roman"/>
        </w:rPr>
        <w:t xml:space="preserve"> </w:t>
      </w:r>
      <w:proofErr w:type="gramStart"/>
      <w:r w:rsidR="007823B1" w:rsidRPr="005A37DC">
        <w:rPr>
          <w:rFonts w:ascii="Times New Roman" w:hAnsi="Times New Roman"/>
        </w:rPr>
        <w:fldChar w:fldCharType="begin"/>
      </w:r>
      <w:r w:rsidR="00C9154C" w:rsidRPr="005A37DC">
        <w:rPr>
          <w:rFonts w:ascii="Times New Roman" w:hAnsi="Times New Roman"/>
        </w:rPr>
        <w:instrText xml:space="preserve"> REF _Ref430337124 \r \h </w:instrText>
      </w:r>
      <w:r w:rsidR="00C5761E" w:rsidRPr="005A37DC">
        <w:rPr>
          <w:rFonts w:ascii="Times New Roman" w:hAnsi="Times New Roman"/>
        </w:rPr>
        <w:instrText xml:space="preserve"> \* MERGEFORMAT </w:instrText>
      </w:r>
      <w:r w:rsidR="007823B1" w:rsidRPr="005A37DC">
        <w:rPr>
          <w:rFonts w:ascii="Times New Roman" w:hAnsi="Times New Roman"/>
        </w:rPr>
      </w:r>
      <w:r w:rsidR="007823B1" w:rsidRPr="005A37DC">
        <w:rPr>
          <w:rFonts w:ascii="Times New Roman" w:hAnsi="Times New Roman"/>
        </w:rPr>
        <w:fldChar w:fldCharType="separate"/>
      </w:r>
      <w:r w:rsidR="00A07607" w:rsidRPr="005A37DC">
        <w:rPr>
          <w:rFonts w:ascii="Times New Roman" w:hAnsi="Times New Roman"/>
        </w:rPr>
        <w:t>6.1</w:t>
      </w:r>
      <w:r w:rsidR="007823B1"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 xml:space="preserve">a </w:t>
      </w:r>
      <w:fldSimple w:instr=" REF _Ref430337131 \r \h  \* MERGEFORMAT ">
        <w:r w:rsidR="00A07607" w:rsidRPr="005A37DC">
          <w:rPr>
            <w:rFonts w:ascii="Times New Roman" w:hAnsi="Times New Roman"/>
          </w:rPr>
          <w:t>6.2</w:t>
        </w:r>
      </w:fldSimple>
      <w:r w:rsidR="00C9154C" w:rsidRPr="005A37DC">
        <w:rPr>
          <w:rFonts w:ascii="Times New Roman" w:hAnsi="Times New Roman"/>
        </w:rPr>
        <w:t xml:space="preserve"> </w:t>
      </w:r>
      <w:r w:rsidRPr="005A37DC">
        <w:rPr>
          <w:rFonts w:ascii="Times New Roman" w:hAnsi="Times New Roman"/>
        </w:rPr>
        <w:t xml:space="preserve">této Smlouvy; </w:t>
      </w:r>
    </w:p>
    <w:p w:rsidR="00724621"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Smlouva</w:t>
      </w:r>
      <w:r w:rsidRPr="005A37DC">
        <w:rPr>
          <w:rFonts w:ascii="Times New Roman" w:hAnsi="Times New Roman"/>
        </w:rPr>
        <w:t xml:space="preserve">" </w:t>
      </w:r>
      <w:r w:rsidRPr="005A37DC">
        <w:rPr>
          <w:rFonts w:ascii="Times New Roman" w:hAnsi="Times New Roman"/>
        </w:rPr>
        <w:tab/>
        <w:t xml:space="preserve">znamená tuto smlouvu o nájmu </w:t>
      </w:r>
      <w:r w:rsidR="007015A1" w:rsidRPr="005A37DC">
        <w:rPr>
          <w:rFonts w:ascii="Times New Roman" w:hAnsi="Times New Roman"/>
        </w:rPr>
        <w:t>P</w:t>
      </w:r>
      <w:r w:rsidRPr="005A37DC">
        <w:rPr>
          <w:rFonts w:ascii="Times New Roman" w:hAnsi="Times New Roman"/>
        </w:rPr>
        <w:t>rostor uzavřenou mezi Pronajímatelem a Nájemcem, ve znění případných pozdějších změn;</w:t>
      </w:r>
    </w:p>
    <w:p w:rsidR="00724621" w:rsidRPr="002650A0" w:rsidRDefault="00623C8B" w:rsidP="005A37DC">
      <w:pPr>
        <w:pStyle w:val="Definice-odstavec"/>
        <w:spacing w:line="276" w:lineRule="auto"/>
        <w:rPr>
          <w:rStyle w:val="Definice-zkratka"/>
          <w:rFonts w:ascii="Times New Roman" w:hAnsi="Times New Roman" w:cs="Times New Roman"/>
        </w:rPr>
      </w:pPr>
      <w:r w:rsidRPr="002650A0">
        <w:rPr>
          <w:rFonts w:ascii="Times New Roman" w:hAnsi="Times New Roman"/>
        </w:rPr>
        <w:t>"</w:t>
      </w:r>
      <w:r w:rsidRPr="002650A0">
        <w:rPr>
          <w:rStyle w:val="Definice-zkratka"/>
          <w:rFonts w:ascii="Times New Roman" w:hAnsi="Times New Roman" w:cs="Times New Roman"/>
        </w:rPr>
        <w:t xml:space="preserve">Společné provozní </w:t>
      </w:r>
    </w:p>
    <w:p w:rsidR="00623C8B" w:rsidRPr="005A37DC" w:rsidRDefault="00623C8B" w:rsidP="005A37DC">
      <w:pPr>
        <w:pStyle w:val="Definice-odstavec"/>
        <w:spacing w:line="276" w:lineRule="auto"/>
        <w:rPr>
          <w:rFonts w:ascii="Times New Roman" w:hAnsi="Times New Roman"/>
        </w:rPr>
      </w:pPr>
      <w:r w:rsidRPr="002650A0">
        <w:rPr>
          <w:rStyle w:val="Definice-zkratka"/>
          <w:rFonts w:ascii="Times New Roman" w:hAnsi="Times New Roman" w:cs="Times New Roman"/>
        </w:rPr>
        <w:t>náklady</w:t>
      </w:r>
      <w:r w:rsidRPr="002650A0">
        <w:rPr>
          <w:rFonts w:ascii="Times New Roman" w:hAnsi="Times New Roman"/>
        </w:rPr>
        <w:t xml:space="preserve">" </w:t>
      </w:r>
      <w:r w:rsidR="00724621" w:rsidRPr="002650A0">
        <w:rPr>
          <w:rFonts w:ascii="Times New Roman" w:hAnsi="Times New Roman"/>
        </w:rPr>
        <w:tab/>
      </w:r>
      <w:r w:rsidRPr="002650A0">
        <w:rPr>
          <w:rFonts w:ascii="Times New Roman" w:hAnsi="Times New Roman"/>
        </w:rPr>
        <w:t xml:space="preserve">znamená veškeré náklady uvedené v </w:t>
      </w:r>
      <w:r w:rsidRPr="002650A0">
        <w:rPr>
          <w:rFonts w:ascii="Times New Roman" w:hAnsi="Times New Roman"/>
          <w:b/>
          <w:bCs/>
        </w:rPr>
        <w:t xml:space="preserve">Příloze </w:t>
      </w:r>
      <w:r w:rsidR="00633A33" w:rsidRPr="002650A0">
        <w:rPr>
          <w:rFonts w:ascii="Times New Roman" w:hAnsi="Times New Roman"/>
          <w:b/>
          <w:bCs/>
        </w:rPr>
        <w:t>2</w:t>
      </w:r>
      <w:r w:rsidR="00633A33" w:rsidRPr="002650A0">
        <w:rPr>
          <w:rFonts w:ascii="Times New Roman" w:hAnsi="Times New Roman"/>
        </w:rPr>
        <w:t xml:space="preserve"> </w:t>
      </w:r>
      <w:r w:rsidRPr="002650A0">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Úrok z prodlení</w:t>
      </w:r>
      <w:r w:rsidRPr="005A37DC">
        <w:rPr>
          <w:rFonts w:ascii="Times New Roman" w:hAnsi="Times New Roman"/>
        </w:rPr>
        <w:t xml:space="preserve">" </w:t>
      </w:r>
      <w:r w:rsidRPr="005A37DC">
        <w:rPr>
          <w:rFonts w:ascii="Times New Roman" w:hAnsi="Times New Roman"/>
        </w:rPr>
        <w:tab/>
        <w:t>znamená úrok z prodlení v Zákonem stanovené výši</w:t>
      </w:r>
      <w:r w:rsidR="00532AD0"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Úpravy</w:t>
      </w:r>
      <w:r w:rsidRPr="005A37DC">
        <w:rPr>
          <w:rFonts w:ascii="Times New Roman" w:hAnsi="Times New Roman"/>
        </w:rPr>
        <w:t>"</w:t>
      </w:r>
      <w:r w:rsidRPr="005A37DC">
        <w:rPr>
          <w:rFonts w:ascii="Times New Roman" w:hAnsi="Times New Roman"/>
        </w:rPr>
        <w:tab/>
        <w:t>znamená veškeré úpravy, instalace, vylepšení, rekonstrukce, vestavby či jiné fyzické stavební změny (bez ohledu na to, jestli mohou být považovány za technické zhodnocení či nikoliv) v </w:t>
      </w:r>
      <w:r w:rsidR="007015A1" w:rsidRPr="005A37DC">
        <w:rPr>
          <w:rFonts w:ascii="Times New Roman" w:hAnsi="Times New Roman"/>
        </w:rPr>
        <w:t>P</w:t>
      </w:r>
      <w:r w:rsidRPr="005A37DC">
        <w:rPr>
          <w:rFonts w:ascii="Times New Roman" w:hAnsi="Times New Roman"/>
        </w:rPr>
        <w:t xml:space="preserve">rostorách či ohledně </w:t>
      </w:r>
      <w:r w:rsidR="007015A1" w:rsidRPr="005A37DC">
        <w:rPr>
          <w:rFonts w:ascii="Times New Roman" w:hAnsi="Times New Roman"/>
        </w:rPr>
        <w:t>P</w:t>
      </w:r>
      <w:r w:rsidRPr="005A37DC">
        <w:rPr>
          <w:rFonts w:ascii="Times New Roman" w:hAnsi="Times New Roman"/>
        </w:rPr>
        <w:t>rostor provedené Nájemcem či jeho jménem a/nebo na jeho účet</w:t>
      </w:r>
      <w:r w:rsidR="005461FA" w:rsidRPr="005A37DC">
        <w:rPr>
          <w:rFonts w:ascii="Times New Roman" w:hAnsi="Times New Roman"/>
        </w:rPr>
        <w:t xml:space="preserve"> (včetně Prací Nájemce)</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Zajištění</w:t>
      </w:r>
      <w:r w:rsidRPr="005A37DC">
        <w:rPr>
          <w:rFonts w:ascii="Times New Roman" w:hAnsi="Times New Roman"/>
        </w:rPr>
        <w:t xml:space="preserve">" </w:t>
      </w:r>
      <w:r w:rsidRPr="005A37DC">
        <w:rPr>
          <w:rFonts w:ascii="Times New Roman" w:hAnsi="Times New Roman"/>
        </w:rPr>
        <w:tab/>
        <w:t xml:space="preserve">znamená způsob zajištění závazků Nájemce vyplývajících z této Smlouvy, jenž je blíže specifikován v </w:t>
      </w:r>
      <w:fldSimple w:instr=" REF _Ref430337211 \r \h  \* MERGEFORMAT ">
        <w:r w:rsidR="00A07607" w:rsidRPr="005A37DC">
          <w:rPr>
            <w:rFonts w:ascii="Times New Roman" w:hAnsi="Times New Roman"/>
          </w:rPr>
          <w:t>Čl. 5</w:t>
        </w:r>
      </w:fldSimple>
      <w:r w:rsidR="00C9154C" w:rsidRPr="005A37DC" w:rsidDel="00C9154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Zákon</w:t>
      </w:r>
      <w:r w:rsidRPr="005A37DC">
        <w:rPr>
          <w:rFonts w:ascii="Times New Roman" w:hAnsi="Times New Roman"/>
        </w:rPr>
        <w:t>"</w:t>
      </w:r>
      <w:r w:rsidRPr="005A37DC">
        <w:rPr>
          <w:rFonts w:ascii="Times New Roman" w:hAnsi="Times New Roman"/>
        </w:rPr>
        <w:tab/>
        <w:t>znamená zákon č. 89/2012 Sb., občanský zákoník</w:t>
      </w:r>
      <w:r w:rsidR="009157BD" w:rsidRPr="005A37DC">
        <w:rPr>
          <w:rFonts w:ascii="Times New Roman" w:hAnsi="Times New Roman"/>
        </w:rPr>
        <w:t>,</w:t>
      </w:r>
      <w:r w:rsidRPr="005A37DC">
        <w:rPr>
          <w:rFonts w:ascii="Times New Roman" w:hAnsi="Times New Roman"/>
        </w:rPr>
        <w:t xml:space="preserve"> ve znění pozdějších předpisů;</w:t>
      </w:r>
    </w:p>
    <w:p w:rsidR="002650A0" w:rsidRDefault="000705E3" w:rsidP="005878DD">
      <w:pPr>
        <w:pStyle w:val="Definice-odstavec"/>
        <w:spacing w:line="276" w:lineRule="auto"/>
        <w:rPr>
          <w:rFonts w:ascii="Times New Roman" w:hAnsi="Times New Roman"/>
        </w:rPr>
      </w:pPr>
      <w:r w:rsidRPr="005A37DC">
        <w:rPr>
          <w:rStyle w:val="Definice-zkratka"/>
          <w:rFonts w:ascii="Times New Roman" w:hAnsi="Times New Roman" w:cs="Times New Roman"/>
        </w:rPr>
        <w:t>„Zákon o dani“</w:t>
      </w:r>
      <w:r w:rsidRPr="005A37DC">
        <w:rPr>
          <w:rFonts w:ascii="Times New Roman" w:hAnsi="Times New Roman"/>
        </w:rPr>
        <w:tab/>
        <w:t xml:space="preserve">znamená zákon č. </w:t>
      </w:r>
      <w:r w:rsidRPr="005A37DC">
        <w:rPr>
          <w:rFonts w:ascii="Times New Roman" w:hAnsi="Times New Roman"/>
          <w:bCs/>
          <w:lang w:eastAsia="en-US"/>
        </w:rPr>
        <w:t>235/2004 Sb., o dani z přidané hodnoty</w:t>
      </w:r>
      <w:r w:rsidR="009157BD" w:rsidRPr="005A37DC">
        <w:rPr>
          <w:rFonts w:ascii="Times New Roman" w:hAnsi="Times New Roman"/>
          <w:bCs/>
          <w:lang w:eastAsia="en-US"/>
        </w:rPr>
        <w:t>,</w:t>
      </w:r>
      <w:r w:rsidRPr="005A37DC">
        <w:rPr>
          <w:rFonts w:ascii="Times New Roman" w:hAnsi="Times New Roman"/>
          <w:bCs/>
          <w:lang w:eastAsia="en-US"/>
        </w:rPr>
        <w:t xml:space="preserve"> </w:t>
      </w:r>
      <w:r w:rsidRPr="005A37DC">
        <w:rPr>
          <w:rFonts w:ascii="Times New Roman" w:hAnsi="Times New Roman"/>
        </w:rPr>
        <w:t>ve znění pozdějších předpisů;</w:t>
      </w:r>
      <w:r w:rsidR="00623C8B" w:rsidRPr="005A37DC">
        <w:rPr>
          <w:rFonts w:ascii="Times New Roman" w:hAnsi="Times New Roman"/>
        </w:rPr>
        <w:t>Následující přílohy připojené k této Smlouvě tvoří její nedílnou součást:</w:t>
      </w:r>
    </w:p>
    <w:p w:rsidR="00623C8B" w:rsidRPr="005878DD" w:rsidRDefault="002650A0" w:rsidP="005878DD">
      <w:pPr>
        <w:pStyle w:val="Definice-odstavec"/>
        <w:spacing w:line="276" w:lineRule="auto"/>
        <w:rPr>
          <w:rFonts w:ascii="Times New Roman" w:hAnsi="Times New Roman"/>
        </w:rPr>
      </w:pPr>
      <w:r>
        <w:rPr>
          <w:rFonts w:ascii="Times New Roman" w:hAnsi="Times New Roman"/>
        </w:rPr>
        <w:br w:type="page"/>
      </w:r>
    </w:p>
    <w:p w:rsidR="00623C8B" w:rsidRPr="00E81921" w:rsidRDefault="00EC68E5" w:rsidP="00E81921">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3E0372" w:rsidRPr="005A37DC">
        <w:rPr>
          <w:rFonts w:ascii="Times New Roman" w:hAnsi="Times New Roman"/>
          <w:szCs w:val="22"/>
        </w:rPr>
        <w:t>1</w:t>
      </w:r>
      <w:r w:rsidRPr="005A37DC">
        <w:rPr>
          <w:rFonts w:ascii="Times New Roman" w:hAnsi="Times New Roman"/>
          <w:szCs w:val="22"/>
        </w:rPr>
        <w:t>:</w:t>
      </w:r>
      <w:r w:rsidRPr="005A37DC">
        <w:rPr>
          <w:rFonts w:ascii="Times New Roman" w:hAnsi="Times New Roman"/>
          <w:szCs w:val="22"/>
        </w:rPr>
        <w:tab/>
        <w:t>Plán</w:t>
      </w:r>
      <w:r w:rsidR="000A1215">
        <w:rPr>
          <w:rFonts w:ascii="Times New Roman" w:hAnsi="Times New Roman"/>
          <w:szCs w:val="22"/>
        </w:rPr>
        <w:t xml:space="preserve"> Budovy a</w:t>
      </w:r>
      <w:r w:rsidRPr="005A37DC">
        <w:rPr>
          <w:rFonts w:ascii="Times New Roman" w:hAnsi="Times New Roman"/>
          <w:szCs w:val="22"/>
        </w:rPr>
        <w:t xml:space="preserve"> </w:t>
      </w:r>
      <w:r w:rsidR="007015A1" w:rsidRPr="005A37DC">
        <w:rPr>
          <w:rFonts w:ascii="Times New Roman" w:hAnsi="Times New Roman"/>
          <w:szCs w:val="22"/>
        </w:rPr>
        <w:t>P</w:t>
      </w:r>
      <w:r w:rsidR="00623C8B" w:rsidRPr="005A37DC">
        <w:rPr>
          <w:rFonts w:ascii="Times New Roman" w:hAnsi="Times New Roman"/>
          <w:szCs w:val="22"/>
        </w:rPr>
        <w:t>rostor</w:t>
      </w:r>
    </w:p>
    <w:p w:rsidR="00623C8B" w:rsidRPr="005A37DC" w:rsidRDefault="00623C8B"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633A33" w:rsidRPr="005A37DC">
        <w:rPr>
          <w:rFonts w:ascii="Times New Roman" w:hAnsi="Times New Roman"/>
          <w:szCs w:val="22"/>
        </w:rPr>
        <w:t>2</w:t>
      </w:r>
      <w:r w:rsidRPr="005A37DC">
        <w:rPr>
          <w:rFonts w:ascii="Times New Roman" w:hAnsi="Times New Roman"/>
          <w:szCs w:val="22"/>
        </w:rPr>
        <w:t>:</w:t>
      </w:r>
      <w:r w:rsidRPr="005A37DC">
        <w:rPr>
          <w:rFonts w:ascii="Times New Roman" w:hAnsi="Times New Roman"/>
          <w:szCs w:val="22"/>
        </w:rPr>
        <w:tab/>
        <w:t>Společné provozní náklady</w:t>
      </w:r>
    </w:p>
    <w:p w:rsidR="00623C8B" w:rsidRPr="002D2BF5" w:rsidRDefault="002819E8"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291157">
        <w:rPr>
          <w:rFonts w:ascii="Times New Roman" w:hAnsi="Times New Roman"/>
          <w:szCs w:val="22"/>
        </w:rPr>
        <w:t>3</w:t>
      </w:r>
      <w:r w:rsidRPr="005A37DC">
        <w:rPr>
          <w:rFonts w:ascii="Times New Roman" w:hAnsi="Times New Roman"/>
          <w:szCs w:val="22"/>
        </w:rPr>
        <w:t>:</w:t>
      </w:r>
      <w:r w:rsidRPr="005A37DC">
        <w:rPr>
          <w:rFonts w:ascii="Times New Roman" w:hAnsi="Times New Roman"/>
          <w:szCs w:val="22"/>
        </w:rPr>
        <w:tab/>
      </w:r>
      <w:r w:rsidR="00110DD8" w:rsidRPr="005A37DC">
        <w:rPr>
          <w:rFonts w:ascii="Times New Roman" w:hAnsi="Times New Roman"/>
          <w:szCs w:val="22"/>
        </w:rPr>
        <w:t>Seznam smluvních pokut</w:t>
      </w:r>
    </w:p>
    <w:p w:rsidR="00BC449B" w:rsidRPr="005A37DC" w:rsidRDefault="00623C8B" w:rsidP="005A37DC">
      <w:pPr>
        <w:pStyle w:val="Nadpis1"/>
        <w:numPr>
          <w:ilvl w:val="0"/>
          <w:numId w:val="13"/>
        </w:numPr>
        <w:spacing w:line="276" w:lineRule="auto"/>
        <w:rPr>
          <w:rFonts w:ascii="Times New Roman" w:hAnsi="Times New Roman" w:cs="Times New Roman"/>
          <w:sz w:val="22"/>
          <w:szCs w:val="22"/>
        </w:rPr>
      </w:pPr>
      <w:bookmarkStart w:id="10" w:name="_Toc430353651"/>
      <w:bookmarkEnd w:id="10"/>
      <w:r w:rsidRPr="005A37DC">
        <w:rPr>
          <w:rFonts w:ascii="Times New Roman" w:hAnsi="Times New Roman" w:cs="Times New Roman"/>
          <w:sz w:val="22"/>
          <w:szCs w:val="22"/>
        </w:rPr>
        <w:br w:type="page"/>
      </w:r>
      <w:bookmarkStart w:id="11" w:name="_Toc430353652"/>
      <w:bookmarkStart w:id="12" w:name="_Toc432516239"/>
      <w:bookmarkStart w:id="13" w:name="_Toc274038665"/>
      <w:bookmarkStart w:id="14" w:name="_Toc413057719"/>
      <w:r w:rsidR="00B81E3F" w:rsidRPr="005A37DC">
        <w:rPr>
          <w:rFonts w:ascii="Times New Roman" w:hAnsi="Times New Roman" w:cs="Times New Roman"/>
          <w:sz w:val="22"/>
          <w:szCs w:val="22"/>
        </w:rPr>
        <w:t xml:space="preserve">Předmět Smlouvy a nájmu, předání </w:t>
      </w:r>
      <w:r w:rsidR="007015A1" w:rsidRPr="005A37DC">
        <w:rPr>
          <w:rFonts w:ascii="Times New Roman" w:hAnsi="Times New Roman" w:cs="Times New Roman"/>
          <w:sz w:val="22"/>
          <w:szCs w:val="22"/>
        </w:rPr>
        <w:t>P</w:t>
      </w:r>
      <w:r w:rsidR="00B81E3F" w:rsidRPr="005A37DC">
        <w:rPr>
          <w:rFonts w:ascii="Times New Roman" w:hAnsi="Times New Roman" w:cs="Times New Roman"/>
          <w:sz w:val="22"/>
          <w:szCs w:val="22"/>
        </w:rPr>
        <w:t>rostor</w:t>
      </w:r>
      <w:bookmarkEnd w:id="11"/>
      <w:bookmarkEnd w:id="12"/>
    </w:p>
    <w:bookmarkEnd w:id="13"/>
    <w:bookmarkEnd w:id="14"/>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Předmět Smlouvy:</w:t>
      </w:r>
      <w:r w:rsidRPr="005A37DC">
        <w:rPr>
          <w:rFonts w:ascii="Times New Roman" w:hAnsi="Times New Roman"/>
          <w:sz w:val="22"/>
          <w:szCs w:val="22"/>
        </w:rPr>
        <w:t xml:space="preserve"> Pronajímatel přenechává touto Smlouvou Nájemci do nájmu </w:t>
      </w:r>
      <w:r w:rsidR="0020678B" w:rsidRPr="005A37DC">
        <w:rPr>
          <w:rFonts w:ascii="Times New Roman" w:hAnsi="Times New Roman"/>
          <w:sz w:val="22"/>
          <w:szCs w:val="22"/>
        </w:rPr>
        <w:t>P</w:t>
      </w:r>
      <w:r w:rsidRPr="005A37DC">
        <w:rPr>
          <w:rFonts w:ascii="Times New Roman" w:hAnsi="Times New Roman"/>
          <w:sz w:val="22"/>
          <w:szCs w:val="22"/>
        </w:rPr>
        <w:t xml:space="preserve">rostory v </w:t>
      </w:r>
      <w:r w:rsidR="00291157">
        <w:rPr>
          <w:rFonts w:ascii="Times New Roman" w:hAnsi="Times New Roman"/>
          <w:sz w:val="22"/>
          <w:szCs w:val="22"/>
        </w:rPr>
        <w:t>Budově</w:t>
      </w:r>
      <w:r w:rsidRPr="005A37DC">
        <w:rPr>
          <w:rFonts w:ascii="Times New Roman" w:hAnsi="Times New Roman"/>
          <w:sz w:val="22"/>
          <w:szCs w:val="22"/>
        </w:rPr>
        <w:t xml:space="preserve">. Nájemce pak tyto </w:t>
      </w:r>
      <w:r w:rsidR="0020678B" w:rsidRPr="005A37DC">
        <w:rPr>
          <w:rFonts w:ascii="Times New Roman" w:hAnsi="Times New Roman"/>
          <w:sz w:val="22"/>
          <w:szCs w:val="22"/>
        </w:rPr>
        <w:t>P</w:t>
      </w:r>
      <w:r w:rsidRPr="005A37DC">
        <w:rPr>
          <w:rFonts w:ascii="Times New Roman" w:hAnsi="Times New Roman"/>
          <w:sz w:val="22"/>
          <w:szCs w:val="22"/>
        </w:rPr>
        <w:t>rostory do svého nájmu za podmínek vym</w:t>
      </w:r>
      <w:r w:rsidR="0088664A">
        <w:rPr>
          <w:rFonts w:ascii="Times New Roman" w:hAnsi="Times New Roman"/>
          <w:sz w:val="22"/>
          <w:szCs w:val="22"/>
        </w:rPr>
        <w:t>ezených touto Smlouvou přijímá.</w:t>
      </w:r>
    </w:p>
    <w:p w:rsidR="00623C8B" w:rsidRPr="005A37DC" w:rsidRDefault="00623C8B" w:rsidP="005A37DC">
      <w:pPr>
        <w:pStyle w:val="Nadpis2"/>
        <w:spacing w:line="276" w:lineRule="auto"/>
        <w:rPr>
          <w:rFonts w:ascii="Times New Roman" w:hAnsi="Times New Roman"/>
          <w:sz w:val="22"/>
          <w:szCs w:val="22"/>
        </w:rPr>
      </w:pPr>
      <w:bookmarkStart w:id="15" w:name="_Ref430337284"/>
      <w:r w:rsidRPr="005A37DC">
        <w:rPr>
          <w:rStyle w:val="CharChar1"/>
          <w:rFonts w:ascii="Times New Roman" w:hAnsi="Times New Roman"/>
          <w:szCs w:val="22"/>
        </w:rPr>
        <w:t>Předmět nájmu:</w:t>
      </w:r>
      <w:r w:rsidRPr="005A37DC">
        <w:rPr>
          <w:rFonts w:ascii="Times New Roman" w:hAnsi="Times New Roman"/>
          <w:sz w:val="22"/>
          <w:szCs w:val="22"/>
        </w:rPr>
        <w:t xml:space="preserve"> Předmětem nájmu podle této Smlouvy jsou </w:t>
      </w:r>
      <w:r w:rsidR="00413473" w:rsidRPr="005A37DC">
        <w:rPr>
          <w:rFonts w:ascii="Times New Roman" w:hAnsi="Times New Roman"/>
          <w:sz w:val="22"/>
          <w:szCs w:val="22"/>
        </w:rPr>
        <w:t>P</w:t>
      </w:r>
      <w:r w:rsidRPr="005A37DC">
        <w:rPr>
          <w:rFonts w:ascii="Times New Roman" w:hAnsi="Times New Roman"/>
          <w:sz w:val="22"/>
          <w:szCs w:val="22"/>
        </w:rPr>
        <w:t xml:space="preserve">rostory. </w:t>
      </w:r>
      <w:r w:rsidR="00413473" w:rsidRPr="005A37DC">
        <w:rPr>
          <w:rFonts w:ascii="Times New Roman" w:hAnsi="Times New Roman"/>
          <w:sz w:val="22"/>
          <w:szCs w:val="22"/>
        </w:rPr>
        <w:t>P</w:t>
      </w:r>
      <w:r w:rsidRPr="005A37DC">
        <w:rPr>
          <w:rFonts w:ascii="Times New Roman" w:hAnsi="Times New Roman"/>
          <w:sz w:val="22"/>
          <w:szCs w:val="22"/>
        </w:rPr>
        <w:t xml:space="preserve">rostory jsou vyznačeny na půdorysu, který tvoří </w:t>
      </w:r>
      <w:r w:rsidRPr="005A37DC">
        <w:rPr>
          <w:rFonts w:ascii="Times New Roman" w:hAnsi="Times New Roman"/>
          <w:b/>
          <w:bCs w:val="0"/>
          <w:sz w:val="22"/>
          <w:szCs w:val="22"/>
        </w:rPr>
        <w:t xml:space="preserve">Přílohu </w:t>
      </w:r>
      <w:r w:rsidR="003E0372" w:rsidRPr="005A37DC">
        <w:rPr>
          <w:rFonts w:ascii="Times New Roman" w:hAnsi="Times New Roman"/>
          <w:b/>
          <w:bCs w:val="0"/>
          <w:sz w:val="22"/>
          <w:szCs w:val="22"/>
        </w:rPr>
        <w:t>1</w:t>
      </w:r>
      <w:r w:rsidRPr="005A37DC">
        <w:rPr>
          <w:rFonts w:ascii="Times New Roman" w:hAnsi="Times New Roman"/>
          <w:sz w:val="22"/>
          <w:szCs w:val="22"/>
        </w:rPr>
        <w:t xml:space="preserve"> této Smlouvy. Pronajímatel není nikterak omezen ve svém právu přenechat </w:t>
      </w:r>
      <w:r w:rsidR="00DC695F" w:rsidRPr="005A37DC">
        <w:rPr>
          <w:rFonts w:ascii="Times New Roman" w:hAnsi="Times New Roman"/>
          <w:sz w:val="22"/>
          <w:szCs w:val="22"/>
        </w:rPr>
        <w:t>P</w:t>
      </w:r>
      <w:r w:rsidRPr="005A37DC">
        <w:rPr>
          <w:rFonts w:ascii="Times New Roman" w:hAnsi="Times New Roman"/>
          <w:sz w:val="22"/>
          <w:szCs w:val="22"/>
        </w:rPr>
        <w:t>rostory do nájmu a uzavřít tuto Smlouvu.</w:t>
      </w:r>
      <w:bookmarkEnd w:id="1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Užívání společných prostor:</w:t>
      </w:r>
      <w:r w:rsidRPr="005A37DC">
        <w:rPr>
          <w:rFonts w:ascii="Times New Roman" w:hAnsi="Times New Roman"/>
          <w:sz w:val="22"/>
          <w:szCs w:val="22"/>
        </w:rPr>
        <w:t xml:space="preserve"> Bez omezení </w:t>
      </w:r>
      <w:r w:rsidR="003136ED" w:rsidRPr="005A37DC">
        <w:rPr>
          <w:rFonts w:ascii="Times New Roman" w:hAnsi="Times New Roman"/>
          <w:sz w:val="22"/>
          <w:szCs w:val="22"/>
        </w:rPr>
        <w:t xml:space="preserve">čl. </w:t>
      </w:r>
      <w:proofErr w:type="gramStart"/>
      <w:r w:rsidR="007823B1" w:rsidRPr="005A37DC">
        <w:rPr>
          <w:rFonts w:ascii="Times New Roman" w:hAnsi="Times New Roman"/>
          <w:sz w:val="22"/>
          <w:szCs w:val="22"/>
        </w:rPr>
        <w:fldChar w:fldCharType="begin"/>
      </w:r>
      <w:r w:rsidR="00C9154C" w:rsidRPr="005A37DC">
        <w:rPr>
          <w:rFonts w:ascii="Times New Roman" w:hAnsi="Times New Roman"/>
          <w:sz w:val="22"/>
          <w:szCs w:val="22"/>
        </w:rPr>
        <w:instrText xml:space="preserve"> REF _Ref430337284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1.2</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Smlouvy, je Nájemce (včetně jeho zaměstnanců, zákazníků, návštěvníků a dodavatelů) v souvislosti s výkonem Povoleného užívání oprávněn v přiměřeném rozsahu (čl</w:t>
      </w:r>
      <w:r w:rsidR="003136ED" w:rsidRPr="005A37DC">
        <w:rPr>
          <w:rFonts w:ascii="Times New Roman" w:hAnsi="Times New Roman"/>
          <w:sz w:val="22"/>
          <w:szCs w:val="22"/>
        </w:rPr>
        <w:t>.</w:t>
      </w:r>
      <w:r w:rsidRPr="005A37DC">
        <w:rPr>
          <w:rFonts w:ascii="Times New Roman" w:hAnsi="Times New Roman"/>
          <w:sz w:val="22"/>
          <w:szCs w:val="22"/>
        </w:rPr>
        <w:t xml:space="preserve"> </w:t>
      </w:r>
      <w:fldSimple w:instr=" REF _Ref430337545 \r \h  \* MERGEFORMAT ">
        <w:r w:rsidR="00A07607" w:rsidRPr="005A37DC">
          <w:rPr>
            <w:rFonts w:ascii="Times New Roman" w:hAnsi="Times New Roman"/>
            <w:sz w:val="22"/>
            <w:szCs w:val="22"/>
          </w:rPr>
          <w:t>8.8.1</w:t>
        </w:r>
      </w:fldSimple>
      <w:r w:rsidRPr="005A37DC">
        <w:rPr>
          <w:rFonts w:ascii="Times New Roman" w:hAnsi="Times New Roman"/>
          <w:sz w:val="22"/>
          <w:szCs w:val="22"/>
        </w:rPr>
        <w:t xml:space="preserve">, </w:t>
      </w:r>
      <w:fldSimple w:instr=" REF _Ref430337490 \r \h  \* MERGEFORMAT ">
        <w:r w:rsidR="00A07607" w:rsidRPr="005A37DC">
          <w:rPr>
            <w:rFonts w:ascii="Times New Roman" w:hAnsi="Times New Roman"/>
            <w:sz w:val="22"/>
            <w:szCs w:val="22"/>
          </w:rPr>
          <w:t>8.8.4</w:t>
        </w:r>
      </w:fldSimple>
      <w:r w:rsidRPr="005A37DC">
        <w:rPr>
          <w:rFonts w:ascii="Times New Roman" w:hAnsi="Times New Roman"/>
          <w:sz w:val="22"/>
          <w:szCs w:val="22"/>
        </w:rPr>
        <w:t xml:space="preserve"> a </w:t>
      </w:r>
      <w:fldSimple w:instr=" REF _Ref430337457 \r \h  \* MERGEFORMAT ">
        <w:r w:rsidR="00A07607" w:rsidRPr="005A37DC">
          <w:rPr>
            <w:rFonts w:ascii="Times New Roman" w:hAnsi="Times New Roman"/>
            <w:sz w:val="22"/>
            <w:szCs w:val="22"/>
          </w:rPr>
          <w:t>8.8.10</w:t>
        </w:r>
      </w:fldSimple>
      <w:r w:rsidRPr="005A37DC">
        <w:rPr>
          <w:rFonts w:ascii="Times New Roman" w:hAnsi="Times New Roman"/>
          <w:sz w:val="22"/>
          <w:szCs w:val="22"/>
        </w:rPr>
        <w:t xml:space="preserve"> Smlouvy)</w:t>
      </w:r>
      <w:r w:rsidR="00EC3EA7" w:rsidRPr="005A37DC">
        <w:rPr>
          <w:rFonts w:ascii="Times New Roman" w:hAnsi="Times New Roman"/>
          <w:sz w:val="22"/>
          <w:szCs w:val="22"/>
        </w:rPr>
        <w:t xml:space="preserve"> </w:t>
      </w:r>
      <w:r w:rsidRPr="005A37DC">
        <w:rPr>
          <w:rFonts w:ascii="Times New Roman" w:hAnsi="Times New Roman"/>
          <w:sz w:val="22"/>
          <w:szCs w:val="22"/>
        </w:rPr>
        <w:t xml:space="preserve">užívat (společně se všemi k tomu oprávněnými osobami, včetně, ale bez omezení jiných nájemců, návštěvníků, jiných uživatelů nebo Pronajímatele) společné plochy </w:t>
      </w:r>
      <w:r w:rsidR="00291157">
        <w:rPr>
          <w:rFonts w:ascii="Times New Roman" w:hAnsi="Times New Roman"/>
          <w:sz w:val="22"/>
          <w:szCs w:val="22"/>
        </w:rPr>
        <w:t>Budovy</w:t>
      </w:r>
      <w:r w:rsidRPr="005A37DC">
        <w:rPr>
          <w:rFonts w:ascii="Times New Roman" w:hAnsi="Times New Roman"/>
          <w:sz w:val="22"/>
          <w:szCs w:val="22"/>
        </w:rPr>
        <w:t xml:space="preserve">, včetně komunikací, parkovacích ploch, nakládacího a vykládacího příslušenství, toalet a jiného vybavení poskytovaného ke všeobecnému užitku všech nájemců v Budově; s tím, že Pronajímatel </w:t>
      </w:r>
      <w:r w:rsidR="00EC3EA7" w:rsidRPr="005A37DC">
        <w:rPr>
          <w:rFonts w:ascii="Times New Roman" w:hAnsi="Times New Roman"/>
          <w:sz w:val="22"/>
          <w:szCs w:val="22"/>
        </w:rPr>
        <w:t>je</w:t>
      </w:r>
      <w:r w:rsidRPr="005A37DC">
        <w:rPr>
          <w:rFonts w:ascii="Times New Roman" w:hAnsi="Times New Roman"/>
          <w:sz w:val="22"/>
          <w:szCs w:val="22"/>
        </w:rPr>
        <w:t xml:space="preserve"> oprávněn dle svého uvážení (i) užívat nebo pronajímat, popř. jinak umožňovat výlučné užití jak</w:t>
      </w:r>
      <w:r w:rsidR="00291157">
        <w:rPr>
          <w:rFonts w:ascii="Times New Roman" w:hAnsi="Times New Roman"/>
          <w:sz w:val="22"/>
          <w:szCs w:val="22"/>
        </w:rPr>
        <w:t>ékoliv části společných prostor,</w:t>
      </w:r>
      <w:r w:rsidRPr="005A37DC">
        <w:rPr>
          <w:rFonts w:ascii="Times New Roman" w:hAnsi="Times New Roman"/>
          <w:sz w:val="22"/>
          <w:szCs w:val="22"/>
        </w:rPr>
        <w:t xml:space="preserve"> (zejména, včetně užívání pro trvalé nebo dočasné stánky, informační pulty, reklamní a informační panely, zařízení pro odpočinek a relaxaci, atd.) a ostatní plochy (včetně parkovacích ploch); a</w:t>
      </w:r>
      <w:r w:rsidR="00C4261A" w:rsidRPr="005A37DC">
        <w:rPr>
          <w:rFonts w:ascii="Times New Roman" w:hAnsi="Times New Roman"/>
          <w:sz w:val="22"/>
          <w:szCs w:val="22"/>
        </w:rPr>
        <w:t> </w:t>
      </w:r>
      <w:r w:rsidRPr="005A37DC">
        <w:rPr>
          <w:rFonts w:ascii="Times New Roman" w:hAnsi="Times New Roman"/>
          <w:sz w:val="22"/>
          <w:szCs w:val="22"/>
        </w:rPr>
        <w:t>(</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pořádat v takových společných prostorách, popř. umožnit pořádání, jakékoliv mimořádné akce (např. společenské, sportovní, vzdělávací nebo kulturní).</w:t>
      </w:r>
    </w:p>
    <w:p w:rsidR="00623C8B" w:rsidRPr="005A37DC" w:rsidRDefault="00623C8B" w:rsidP="005A37DC">
      <w:pPr>
        <w:pStyle w:val="Nadpis2"/>
        <w:spacing w:line="276" w:lineRule="auto"/>
        <w:rPr>
          <w:rFonts w:ascii="Times New Roman" w:hAnsi="Times New Roman"/>
          <w:sz w:val="22"/>
          <w:szCs w:val="22"/>
        </w:rPr>
      </w:pPr>
      <w:r w:rsidRPr="00B67366">
        <w:rPr>
          <w:rStyle w:val="CharChar1"/>
          <w:rFonts w:ascii="Times New Roman" w:hAnsi="Times New Roman"/>
          <w:szCs w:val="22"/>
        </w:rPr>
        <w:t xml:space="preserve">Předání </w:t>
      </w:r>
      <w:r w:rsidR="00694539" w:rsidRPr="00B67366">
        <w:rPr>
          <w:rStyle w:val="CharChar1"/>
          <w:rFonts w:ascii="Times New Roman" w:hAnsi="Times New Roman"/>
          <w:szCs w:val="22"/>
        </w:rPr>
        <w:t>P</w:t>
      </w:r>
      <w:r w:rsidRPr="00B67366">
        <w:rPr>
          <w:rStyle w:val="CharChar1"/>
          <w:rFonts w:ascii="Times New Roman" w:hAnsi="Times New Roman"/>
          <w:szCs w:val="22"/>
        </w:rPr>
        <w:t>rostor:</w:t>
      </w:r>
      <w:r w:rsidRPr="005A37DC">
        <w:rPr>
          <w:rFonts w:ascii="Times New Roman" w:hAnsi="Times New Roman"/>
          <w:sz w:val="22"/>
          <w:szCs w:val="22"/>
        </w:rPr>
        <w:t xml:space="preserve"> </w:t>
      </w:r>
      <w:r w:rsidR="009319B6" w:rsidRPr="005A37DC">
        <w:rPr>
          <w:rFonts w:ascii="Times New Roman" w:hAnsi="Times New Roman"/>
          <w:sz w:val="22"/>
          <w:szCs w:val="22"/>
        </w:rPr>
        <w:t xml:space="preserve">Nájemce převezme Prostory </w:t>
      </w:r>
      <w:r w:rsidR="00536CEA" w:rsidRPr="005A37DC">
        <w:rPr>
          <w:rFonts w:ascii="Times New Roman" w:hAnsi="Times New Roman"/>
          <w:sz w:val="22"/>
          <w:szCs w:val="22"/>
        </w:rPr>
        <w:t xml:space="preserve">nejpozději </w:t>
      </w:r>
      <w:r w:rsidR="00181200" w:rsidRPr="005878DD">
        <w:rPr>
          <w:rFonts w:ascii="Times New Roman" w:hAnsi="Times New Roman"/>
          <w:sz w:val="22"/>
          <w:szCs w:val="22"/>
        </w:rPr>
        <w:t>v Den zahájení</w:t>
      </w:r>
      <w:r w:rsidR="009319B6" w:rsidRPr="005878DD">
        <w:rPr>
          <w:rFonts w:ascii="Times New Roman" w:hAnsi="Times New Roman"/>
          <w:sz w:val="22"/>
          <w:szCs w:val="22"/>
        </w:rPr>
        <w:t xml:space="preserve"> na</w:t>
      </w:r>
      <w:r w:rsidR="009319B6" w:rsidRPr="005A37DC">
        <w:rPr>
          <w:rFonts w:ascii="Times New Roman" w:hAnsi="Times New Roman"/>
          <w:sz w:val="22"/>
          <w:szCs w:val="22"/>
        </w:rPr>
        <w:t xml:space="preserve"> základě písemného předávacího protokolu (avšak za podmínky předchozí řádné úhrady Zajištění podle čl. 5.1 této Smlouvy). </w:t>
      </w:r>
      <w:r w:rsidRPr="005A37DC">
        <w:rPr>
          <w:rFonts w:ascii="Times New Roman" w:hAnsi="Times New Roman"/>
          <w:sz w:val="22"/>
          <w:szCs w:val="22"/>
        </w:rPr>
        <w:t>Podpisem předávacího protokolu Nájemce s konečnou platností potvrd</w:t>
      </w:r>
      <w:r w:rsidR="009319B6" w:rsidRPr="005A37DC">
        <w:rPr>
          <w:rFonts w:ascii="Times New Roman" w:hAnsi="Times New Roman"/>
          <w:sz w:val="22"/>
          <w:szCs w:val="22"/>
        </w:rPr>
        <w:t>í</w:t>
      </w:r>
      <w:r w:rsidRPr="005A37DC">
        <w:rPr>
          <w:rFonts w:ascii="Times New Roman" w:hAnsi="Times New Roman"/>
          <w:sz w:val="22"/>
          <w:szCs w:val="22"/>
        </w:rPr>
        <w:t>, že (i) se se stavem </w:t>
      </w:r>
      <w:r w:rsidR="00694539" w:rsidRPr="005A37DC">
        <w:rPr>
          <w:rFonts w:ascii="Times New Roman" w:hAnsi="Times New Roman"/>
          <w:sz w:val="22"/>
          <w:szCs w:val="22"/>
        </w:rPr>
        <w:t>P</w:t>
      </w:r>
      <w:r w:rsidRPr="005A37DC">
        <w:rPr>
          <w:rFonts w:ascii="Times New Roman" w:hAnsi="Times New Roman"/>
          <w:sz w:val="22"/>
          <w:szCs w:val="22"/>
        </w:rPr>
        <w:t>rostor řádně a plně seznámil a převzal je v takovém stavu, který plně odpovídá podmínkám této Smlouvy a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Pronajímatel přede dnem předání </w:t>
      </w:r>
      <w:r w:rsidR="00694539" w:rsidRPr="005A37DC">
        <w:rPr>
          <w:rFonts w:ascii="Times New Roman" w:hAnsi="Times New Roman"/>
          <w:sz w:val="22"/>
          <w:szCs w:val="22"/>
        </w:rPr>
        <w:t>P</w:t>
      </w:r>
      <w:r w:rsidRPr="005A37DC">
        <w:rPr>
          <w:rFonts w:ascii="Times New Roman" w:hAnsi="Times New Roman"/>
          <w:sz w:val="22"/>
          <w:szCs w:val="22"/>
        </w:rPr>
        <w:t>rostor ř</w:t>
      </w:r>
      <w:r w:rsidR="00C4261A" w:rsidRPr="005A37DC">
        <w:rPr>
          <w:rFonts w:ascii="Times New Roman" w:hAnsi="Times New Roman"/>
          <w:sz w:val="22"/>
          <w:szCs w:val="22"/>
        </w:rPr>
        <w:t>ádně dokončil všechny práce, je</w:t>
      </w:r>
      <w:r w:rsidRPr="005A37DC">
        <w:rPr>
          <w:rFonts w:ascii="Times New Roman" w:hAnsi="Times New Roman"/>
          <w:sz w:val="22"/>
          <w:szCs w:val="22"/>
        </w:rPr>
        <w:t>ž byly</w:t>
      </w:r>
      <w:r w:rsidR="00FA2F11" w:rsidRPr="005A37DC">
        <w:rPr>
          <w:rFonts w:ascii="Times New Roman" w:hAnsi="Times New Roman"/>
          <w:sz w:val="22"/>
          <w:szCs w:val="22"/>
        </w:rPr>
        <w:t xml:space="preserve"> Stranami</w:t>
      </w:r>
      <w:r w:rsidRPr="005A37DC">
        <w:rPr>
          <w:rFonts w:ascii="Times New Roman" w:hAnsi="Times New Roman"/>
          <w:sz w:val="22"/>
          <w:szCs w:val="22"/>
        </w:rPr>
        <w:t xml:space="preserve"> dohodnuty. Pronajímatel </w:t>
      </w:r>
      <w:r w:rsidR="00FA2F11" w:rsidRPr="005A37DC">
        <w:rPr>
          <w:rFonts w:ascii="Times New Roman" w:hAnsi="Times New Roman"/>
          <w:sz w:val="22"/>
          <w:szCs w:val="22"/>
        </w:rPr>
        <w:t xml:space="preserve">je </w:t>
      </w:r>
      <w:r w:rsidRPr="005A37DC">
        <w:rPr>
          <w:rFonts w:ascii="Times New Roman" w:hAnsi="Times New Roman"/>
          <w:sz w:val="22"/>
          <w:szCs w:val="22"/>
        </w:rPr>
        <w:t xml:space="preserve">oprávněn kdykoli dle potřeby uskutečnit v </w:t>
      </w:r>
      <w:r w:rsidR="00291157">
        <w:rPr>
          <w:rFonts w:ascii="Times New Roman" w:hAnsi="Times New Roman"/>
          <w:sz w:val="22"/>
          <w:szCs w:val="22"/>
        </w:rPr>
        <w:t>Budově</w:t>
      </w:r>
      <w:r w:rsidRPr="005A37DC">
        <w:rPr>
          <w:rFonts w:ascii="Times New Roman" w:hAnsi="Times New Roman"/>
          <w:sz w:val="22"/>
          <w:szCs w:val="22"/>
        </w:rPr>
        <w:t> anebo na</w:t>
      </w:r>
      <w:r w:rsidR="00AD4D58" w:rsidRPr="005A37DC">
        <w:rPr>
          <w:rFonts w:ascii="Times New Roman" w:hAnsi="Times New Roman"/>
          <w:sz w:val="22"/>
          <w:szCs w:val="22"/>
        </w:rPr>
        <w:t> </w:t>
      </w:r>
      <w:r w:rsidR="007B792D" w:rsidRPr="005A37DC">
        <w:rPr>
          <w:rFonts w:ascii="Times New Roman" w:hAnsi="Times New Roman"/>
          <w:sz w:val="22"/>
          <w:szCs w:val="22"/>
        </w:rPr>
        <w:t>Prostor</w:t>
      </w:r>
      <w:r w:rsidR="002F7257" w:rsidRPr="005A37DC">
        <w:rPr>
          <w:rFonts w:ascii="Times New Roman" w:hAnsi="Times New Roman"/>
          <w:sz w:val="22"/>
          <w:szCs w:val="22"/>
        </w:rPr>
        <w:t>ách</w:t>
      </w:r>
      <w:r w:rsidR="007B792D" w:rsidRPr="005A37DC">
        <w:rPr>
          <w:rFonts w:ascii="Times New Roman" w:hAnsi="Times New Roman"/>
          <w:sz w:val="22"/>
          <w:szCs w:val="22"/>
        </w:rPr>
        <w:t xml:space="preserve"> </w:t>
      </w:r>
      <w:r w:rsidRPr="005A37DC">
        <w:rPr>
          <w:rFonts w:ascii="Times New Roman" w:hAnsi="Times New Roman"/>
          <w:sz w:val="22"/>
          <w:szCs w:val="22"/>
        </w:rPr>
        <w:t>jakékoli práce nezbytné pro dokonč</w:t>
      </w:r>
      <w:r w:rsidR="00291157">
        <w:rPr>
          <w:rFonts w:ascii="Times New Roman" w:hAnsi="Times New Roman"/>
          <w:sz w:val="22"/>
          <w:szCs w:val="22"/>
        </w:rPr>
        <w:t>ení, údržbu, přestavbu a úpravy</w:t>
      </w:r>
      <w:r w:rsidRPr="005A37DC">
        <w:rPr>
          <w:rFonts w:ascii="Times New Roman" w:hAnsi="Times New Roman"/>
          <w:sz w:val="22"/>
          <w:szCs w:val="22"/>
        </w:rPr>
        <w:t xml:space="preserve"> a Nájemce je povinen p</w:t>
      </w:r>
      <w:r w:rsidR="00C4261A" w:rsidRPr="005A37DC">
        <w:rPr>
          <w:rFonts w:ascii="Times New Roman" w:hAnsi="Times New Roman"/>
          <w:sz w:val="22"/>
          <w:szCs w:val="22"/>
        </w:rPr>
        <w:t>rovedení takových prací strpět.</w:t>
      </w:r>
    </w:p>
    <w:p w:rsidR="0083077B" w:rsidRPr="005A37DC" w:rsidRDefault="0083077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Závazné termíny k převzetí Prostor Nájemcem a k zahájení obchodní činnosti Nájemce, které pro Nájemce vyplývají ze Dne zahájení a Dne otevření, se pro případ zpoždění Pronajímatele s řádným předáním Prostor z důvodu jejich stavební nepřipravenosti zaviněné výlučně Pronajímatelem, posouvají o přiměřenou dobu v délce trvání stejné, jako bylo zpoždění Pronajímatele s řádným dokončením všech prací Pronajímatele a předáním Prostor. </w:t>
      </w:r>
    </w:p>
    <w:p w:rsidR="009319B6" w:rsidRPr="005A37DC" w:rsidRDefault="009319B6"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Fikce převzetí Prostor</w:t>
      </w:r>
      <w:r w:rsidRPr="005A37DC">
        <w:rPr>
          <w:rFonts w:ascii="Times New Roman" w:hAnsi="Times New Roman"/>
          <w:sz w:val="22"/>
          <w:szCs w:val="22"/>
        </w:rPr>
        <w:t>: Prostory, které Nájemce nepřevezme v</w:t>
      </w:r>
      <w:r w:rsidR="001170F5" w:rsidRPr="005A37DC">
        <w:rPr>
          <w:rFonts w:ascii="Times New Roman" w:hAnsi="Times New Roman"/>
          <w:sz w:val="22"/>
          <w:szCs w:val="22"/>
        </w:rPr>
        <w:t> </w:t>
      </w:r>
      <w:r w:rsidR="00536CEA" w:rsidRPr="005A37DC">
        <w:rPr>
          <w:rFonts w:ascii="Times New Roman" w:hAnsi="Times New Roman"/>
          <w:sz w:val="22"/>
          <w:szCs w:val="22"/>
        </w:rPr>
        <w:t>datu</w:t>
      </w:r>
      <w:r w:rsidR="001170F5" w:rsidRPr="005A37DC">
        <w:rPr>
          <w:rFonts w:ascii="Times New Roman" w:hAnsi="Times New Roman"/>
          <w:sz w:val="22"/>
          <w:szCs w:val="22"/>
        </w:rPr>
        <w:t xml:space="preserve"> </w:t>
      </w:r>
      <w:r w:rsidR="00536CEA" w:rsidRPr="005A37DC">
        <w:rPr>
          <w:rFonts w:ascii="Times New Roman" w:hAnsi="Times New Roman"/>
          <w:sz w:val="22"/>
          <w:szCs w:val="22"/>
        </w:rPr>
        <w:t>dle odst. 1.4</w:t>
      </w:r>
      <w:r w:rsidRPr="005A37DC">
        <w:rPr>
          <w:rFonts w:ascii="Times New Roman" w:hAnsi="Times New Roman"/>
          <w:sz w:val="22"/>
          <w:szCs w:val="22"/>
        </w:rPr>
        <w:t xml:space="preserve">, se považují za převzaté a jejich stav za odsouhlasený v den následující po tomto </w:t>
      </w:r>
      <w:r w:rsidR="00536CEA" w:rsidRPr="005A37DC">
        <w:rPr>
          <w:rFonts w:ascii="Times New Roman" w:hAnsi="Times New Roman"/>
          <w:sz w:val="22"/>
          <w:szCs w:val="22"/>
        </w:rPr>
        <w:t>datu</w:t>
      </w:r>
      <w:r w:rsidRPr="005A37DC">
        <w:rPr>
          <w:rFonts w:ascii="Times New Roman" w:hAnsi="Times New Roman"/>
          <w:sz w:val="22"/>
          <w:szCs w:val="22"/>
        </w:rPr>
        <w:t>.</w:t>
      </w:r>
    </w:p>
    <w:p w:rsidR="00B02DB2" w:rsidRPr="005A37DC" w:rsidRDefault="00B02DB2" w:rsidP="005A37DC">
      <w:pPr>
        <w:spacing w:line="276" w:lineRule="auto"/>
        <w:ind w:left="720" w:firstLine="0"/>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16" w:name="_Toc430353653"/>
      <w:bookmarkStart w:id="17" w:name="_Toc274038667"/>
      <w:bookmarkStart w:id="18" w:name="_Toc413057720"/>
      <w:bookmarkStart w:id="19" w:name="_Toc430353654"/>
      <w:bookmarkStart w:id="20" w:name="_Toc432516240"/>
      <w:bookmarkEnd w:id="16"/>
      <w:r w:rsidRPr="005A37DC">
        <w:rPr>
          <w:rFonts w:ascii="Times New Roman" w:hAnsi="Times New Roman" w:cs="Times New Roman"/>
          <w:sz w:val="22"/>
          <w:szCs w:val="22"/>
        </w:rPr>
        <w:t xml:space="preserve">Účel nájmu a Povolené užívání </w:t>
      </w:r>
      <w:r w:rsidR="007015A1" w:rsidRPr="005A37DC">
        <w:rPr>
          <w:rFonts w:ascii="Times New Roman" w:hAnsi="Times New Roman" w:cs="Times New Roman"/>
          <w:sz w:val="22"/>
          <w:szCs w:val="22"/>
        </w:rPr>
        <w:t>P</w:t>
      </w:r>
      <w:r w:rsidRPr="005A37DC">
        <w:rPr>
          <w:rFonts w:ascii="Times New Roman" w:hAnsi="Times New Roman" w:cs="Times New Roman"/>
          <w:sz w:val="22"/>
          <w:szCs w:val="22"/>
        </w:rPr>
        <w:t>rostor</w:t>
      </w:r>
      <w:bookmarkEnd w:id="17"/>
      <w:bookmarkEnd w:id="18"/>
      <w:bookmarkEnd w:id="19"/>
      <w:bookmarkEnd w:id="20"/>
    </w:p>
    <w:p w:rsidR="00623C8B" w:rsidRPr="005A37DC" w:rsidRDefault="00623C8B" w:rsidP="005A37DC">
      <w:pPr>
        <w:pStyle w:val="Nadpis2"/>
        <w:spacing w:line="276" w:lineRule="auto"/>
        <w:rPr>
          <w:rFonts w:ascii="Times New Roman" w:hAnsi="Times New Roman"/>
          <w:sz w:val="22"/>
          <w:szCs w:val="22"/>
        </w:rPr>
      </w:pPr>
      <w:bookmarkStart w:id="21" w:name="_Ref430337023"/>
      <w:r w:rsidRPr="005A37DC">
        <w:rPr>
          <w:rFonts w:ascii="Times New Roman" w:hAnsi="Times New Roman"/>
          <w:sz w:val="22"/>
          <w:szCs w:val="22"/>
          <w:u w:val="single"/>
        </w:rPr>
        <w:t>Povolené užívání</w:t>
      </w:r>
      <w:r w:rsidRPr="005A37DC">
        <w:rPr>
          <w:rFonts w:ascii="Times New Roman" w:hAnsi="Times New Roman"/>
          <w:sz w:val="22"/>
          <w:szCs w:val="22"/>
        </w:rPr>
        <w:t xml:space="preserve">: </w:t>
      </w:r>
      <w:r w:rsidRPr="004337D3">
        <w:rPr>
          <w:rFonts w:ascii="Times New Roman" w:hAnsi="Times New Roman"/>
          <w:sz w:val="22"/>
          <w:szCs w:val="22"/>
          <w:u w:val="single"/>
        </w:rPr>
        <w:t xml:space="preserve">Nájemce bude užívat </w:t>
      </w:r>
      <w:r w:rsidR="00DC695F" w:rsidRPr="004337D3">
        <w:rPr>
          <w:rFonts w:ascii="Times New Roman" w:hAnsi="Times New Roman"/>
          <w:sz w:val="22"/>
          <w:szCs w:val="22"/>
          <w:u w:val="single"/>
        </w:rPr>
        <w:t>P</w:t>
      </w:r>
      <w:r w:rsidRPr="004337D3">
        <w:rPr>
          <w:rFonts w:ascii="Times New Roman" w:hAnsi="Times New Roman"/>
          <w:sz w:val="22"/>
          <w:szCs w:val="22"/>
          <w:u w:val="single"/>
        </w:rPr>
        <w:t xml:space="preserve">rostory pro účely své podnikatelské činnosti spočívající v </w:t>
      </w:r>
      <w:r w:rsidR="001A35AF" w:rsidRPr="004337D3">
        <w:rPr>
          <w:rFonts w:ascii="Times New Roman" w:hAnsi="Times New Roman"/>
          <w:sz w:val="22"/>
          <w:szCs w:val="22"/>
          <w:u w:val="single"/>
        </w:rPr>
        <w:t>provozování obchodní jednotky maloobchodního prodeje</w:t>
      </w:r>
      <w:r w:rsidR="007E33DF">
        <w:rPr>
          <w:rFonts w:ascii="Times New Roman" w:hAnsi="Times New Roman"/>
          <w:sz w:val="22"/>
          <w:szCs w:val="22"/>
          <w:u w:val="single"/>
        </w:rPr>
        <w:t xml:space="preserve"> nebo služeb</w:t>
      </w:r>
      <w:r w:rsidRPr="00774952">
        <w:rPr>
          <w:rFonts w:ascii="Times New Roman" w:hAnsi="Times New Roman"/>
          <w:sz w:val="22"/>
          <w:szCs w:val="22"/>
        </w:rPr>
        <w:t>.</w:t>
      </w:r>
      <w:bookmarkEnd w:id="21"/>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Způsob Povoleného užívání:</w:t>
      </w:r>
      <w:r w:rsidRPr="005A37DC">
        <w:rPr>
          <w:rFonts w:ascii="Times New Roman" w:hAnsi="Times New Roman"/>
          <w:sz w:val="22"/>
          <w:szCs w:val="22"/>
        </w:rPr>
        <w:t xml:space="preserve"> Nájemce </w:t>
      </w:r>
      <w:r w:rsidR="006D1215" w:rsidRPr="005A37DC">
        <w:rPr>
          <w:rFonts w:ascii="Times New Roman" w:hAnsi="Times New Roman"/>
          <w:sz w:val="22"/>
          <w:szCs w:val="22"/>
        </w:rPr>
        <w:t xml:space="preserve">nesmí </w:t>
      </w:r>
      <w:r w:rsidRPr="005A37DC">
        <w:rPr>
          <w:rFonts w:ascii="Times New Roman" w:hAnsi="Times New Roman"/>
          <w:sz w:val="22"/>
          <w:szCs w:val="22"/>
        </w:rPr>
        <w:t xml:space="preserve">užívat </w:t>
      </w:r>
      <w:r w:rsidR="00DC695F" w:rsidRPr="005A37DC">
        <w:rPr>
          <w:rFonts w:ascii="Times New Roman" w:hAnsi="Times New Roman"/>
          <w:sz w:val="22"/>
          <w:szCs w:val="22"/>
        </w:rPr>
        <w:t>P</w:t>
      </w:r>
      <w:r w:rsidRPr="005A37DC">
        <w:rPr>
          <w:rFonts w:ascii="Times New Roman" w:hAnsi="Times New Roman"/>
          <w:sz w:val="22"/>
          <w:szCs w:val="22"/>
        </w:rPr>
        <w:t>rostory způsobem, který by mohl dle odůvodněného názoru Pronajímatele nepříznivě ovlivnit (i) řádné poskytování jakýchkoli služeb, vyžadov</w:t>
      </w:r>
      <w:r w:rsidR="00693E57" w:rsidRPr="005A37DC">
        <w:rPr>
          <w:rFonts w:ascii="Times New Roman" w:hAnsi="Times New Roman"/>
          <w:sz w:val="22"/>
          <w:szCs w:val="22"/>
        </w:rPr>
        <w:t>aných</w:t>
      </w:r>
      <w:r w:rsidRPr="005A37DC">
        <w:rPr>
          <w:rFonts w:ascii="Times New Roman" w:hAnsi="Times New Roman"/>
          <w:sz w:val="22"/>
          <w:szCs w:val="22"/>
        </w:rPr>
        <w:t xml:space="preserve"> vůči jakémukoliv jinému nájemci (podnájemci) či uživateli Budovy,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užívání jakékoliv části Budovy</w:t>
      </w:r>
      <w:r w:rsidR="00B67366">
        <w:rPr>
          <w:rFonts w:ascii="Times New Roman" w:hAnsi="Times New Roman"/>
          <w:sz w:val="22"/>
          <w:szCs w:val="22"/>
        </w:rPr>
        <w:t xml:space="preserve"> </w:t>
      </w:r>
      <w:r w:rsidRPr="005A37DC">
        <w:rPr>
          <w:rFonts w:ascii="Times New Roman" w:hAnsi="Times New Roman"/>
          <w:sz w:val="22"/>
          <w:szCs w:val="22"/>
        </w:rPr>
        <w:t>jakýmkoliv jiným nájemcem či uživatelem,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vzhled, charakter </w:t>
      </w:r>
      <w:r w:rsidR="00B67366">
        <w:rPr>
          <w:rFonts w:ascii="Times New Roman" w:hAnsi="Times New Roman"/>
          <w:sz w:val="22"/>
          <w:szCs w:val="22"/>
        </w:rPr>
        <w:t>Budovy</w:t>
      </w:r>
      <w:r w:rsidRPr="005A37DC">
        <w:rPr>
          <w:rFonts w:ascii="Times New Roman" w:hAnsi="Times New Roman"/>
          <w:sz w:val="22"/>
          <w:szCs w:val="22"/>
        </w:rPr>
        <w:t xml:space="preserve">. V případě, že Nájemce vykonává svoji činnost definovanou jako Povolené užívání na základě speciální smlouvy, zejména </w:t>
      </w:r>
      <w:proofErr w:type="spellStart"/>
      <w:r w:rsidRPr="005A37DC">
        <w:rPr>
          <w:rFonts w:ascii="Times New Roman" w:hAnsi="Times New Roman"/>
          <w:sz w:val="22"/>
          <w:szCs w:val="22"/>
        </w:rPr>
        <w:t>franchisingové</w:t>
      </w:r>
      <w:proofErr w:type="spellEnd"/>
      <w:r w:rsidRPr="005A37DC">
        <w:rPr>
          <w:rFonts w:ascii="Times New Roman" w:hAnsi="Times New Roman"/>
          <w:sz w:val="22"/>
          <w:szCs w:val="22"/>
        </w:rPr>
        <w:t xml:space="preserve">, Nájemce </w:t>
      </w:r>
      <w:r w:rsidR="00F350FB" w:rsidRPr="005A37DC">
        <w:rPr>
          <w:rFonts w:ascii="Times New Roman" w:hAnsi="Times New Roman"/>
          <w:sz w:val="22"/>
          <w:szCs w:val="22"/>
        </w:rPr>
        <w:t xml:space="preserve">ji předloží </w:t>
      </w:r>
      <w:r w:rsidRPr="005A37DC">
        <w:rPr>
          <w:rFonts w:ascii="Times New Roman" w:hAnsi="Times New Roman"/>
          <w:sz w:val="22"/>
          <w:szCs w:val="22"/>
        </w:rPr>
        <w:t>kdykoli Pronajímateli, na jeho žádost. Platnost a případné ukončení platnosti smlouvy uvedené v předchozí větě nemá vliv na existenci a dobu trvání nájemního vztahu založeného touto Smlouvou a nezakládá Nájemci z tohoto důvodu právo Smlouvu vypovědět, resp. od ní odstoupit.</w:t>
      </w:r>
    </w:p>
    <w:p w:rsidR="00623C8B" w:rsidRPr="005A37DC" w:rsidRDefault="00623C8B" w:rsidP="005A37DC">
      <w:pPr>
        <w:pStyle w:val="Nadpis2"/>
        <w:spacing w:line="276" w:lineRule="auto"/>
        <w:rPr>
          <w:rFonts w:ascii="Times New Roman" w:hAnsi="Times New Roman"/>
          <w:sz w:val="22"/>
          <w:szCs w:val="22"/>
        </w:rPr>
      </w:pPr>
      <w:bookmarkStart w:id="22" w:name="_Ref430336983"/>
      <w:r w:rsidRPr="005A37DC">
        <w:rPr>
          <w:rStyle w:val="CharChar1"/>
          <w:rFonts w:ascii="Times New Roman" w:hAnsi="Times New Roman"/>
          <w:szCs w:val="22"/>
        </w:rPr>
        <w:t>Oprávnění:</w:t>
      </w:r>
      <w:r w:rsidRPr="005A37DC">
        <w:rPr>
          <w:rFonts w:ascii="Times New Roman" w:hAnsi="Times New Roman"/>
          <w:sz w:val="22"/>
          <w:szCs w:val="22"/>
        </w:rPr>
        <w:t xml:space="preserve"> Nájemce si na své náklady před zahájením v</w:t>
      </w:r>
      <w:r w:rsidR="00FB22E2" w:rsidRPr="005A37DC">
        <w:rPr>
          <w:rFonts w:ascii="Times New Roman" w:hAnsi="Times New Roman"/>
          <w:sz w:val="22"/>
          <w:szCs w:val="22"/>
        </w:rPr>
        <w:t>ýkonu</w:t>
      </w:r>
      <w:r w:rsidRPr="005A37DC">
        <w:rPr>
          <w:rFonts w:ascii="Times New Roman" w:hAnsi="Times New Roman"/>
          <w:sz w:val="22"/>
          <w:szCs w:val="22"/>
        </w:rPr>
        <w:t xml:space="preserve"> své činnosti v </w:t>
      </w:r>
      <w:r w:rsidR="007015A1" w:rsidRPr="005A37DC">
        <w:rPr>
          <w:rFonts w:ascii="Times New Roman" w:hAnsi="Times New Roman"/>
          <w:sz w:val="22"/>
          <w:szCs w:val="22"/>
        </w:rPr>
        <w:t>P</w:t>
      </w:r>
      <w:r w:rsidRPr="005A37DC">
        <w:rPr>
          <w:rFonts w:ascii="Times New Roman" w:hAnsi="Times New Roman"/>
          <w:sz w:val="22"/>
          <w:szCs w:val="22"/>
        </w:rPr>
        <w:t>rostorách řádně zajistí a bude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Pr="005A37DC">
        <w:rPr>
          <w:rFonts w:ascii="Times New Roman" w:hAnsi="Times New Roman"/>
          <w:sz w:val="22"/>
          <w:szCs w:val="22"/>
        </w:rPr>
        <w:t>Dobu nájmu v plné účinnosti udržovat a dodržovat podmínky veškerých živnostenských</w:t>
      </w:r>
      <w:r w:rsidR="00FB22E2" w:rsidRPr="005A37DC">
        <w:rPr>
          <w:rFonts w:ascii="Times New Roman" w:hAnsi="Times New Roman"/>
          <w:sz w:val="22"/>
          <w:szCs w:val="22"/>
        </w:rPr>
        <w:t xml:space="preserve"> či</w:t>
      </w:r>
      <w:r w:rsidRPr="005A37DC">
        <w:rPr>
          <w:rFonts w:ascii="Times New Roman" w:hAnsi="Times New Roman"/>
          <w:sz w:val="22"/>
          <w:szCs w:val="22"/>
        </w:rPr>
        <w:t xml:space="preserve"> stavebních oprávnění a jiných povolení/ licencí (včetně např. vyjádření hygienika) požadovaných pro zákonné provozování obchodních aktivit předpokládaných Povoleným užíváním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w:t>
      </w:r>
      <w:r w:rsidR="00213EE7" w:rsidRPr="005A37DC">
        <w:rPr>
          <w:rFonts w:ascii="Times New Roman" w:hAnsi="Times New Roman"/>
          <w:sz w:val="22"/>
          <w:szCs w:val="22"/>
        </w:rPr>
        <w:t>. Nájemce</w:t>
      </w:r>
      <w:r w:rsidRPr="005A37DC">
        <w:rPr>
          <w:rFonts w:ascii="Times New Roman" w:hAnsi="Times New Roman"/>
          <w:sz w:val="22"/>
          <w:szCs w:val="22"/>
        </w:rPr>
        <w:t xml:space="preserve"> předloží Pronajímateli neprodleně kopii každého Oprávnění, včetně jakékoliv jeho změny či doplnění vydaného příslušným orgánem či úřadem. Jestliže konkrétní ustanovení právních předpisů, od kterých se nelze odchýlit, nestanoví jinak, nezajištění či ztráta Oprávnění (byť částečná) požadovaného příslušnými právními předpisy či oprávněně požadovaného Pronajímatelem, neovlivní platnost, účinnost a vynutitelnost této Smlouvy, včetně jakýchkoli práv a povinností Nájemce z ní vyplývajících. Nájemce dále výslovně potvrzuje, že mu Pronajímatel neposkytl žádná ubezpečení nebo záruku ve vztahu k získání Oprávnění. Pronajímatel se zavazuje, na požádání Nájemce, poskytnout mu nezbytnou součinnost při získávání Oprávnění, to vše za předpokladu, že Pronajímateli v této souvislosti nevzniknou jakékoliv náklady. Získání kolaudačního souhlasu pro </w:t>
      </w:r>
      <w:r w:rsidR="00DC695F" w:rsidRPr="005A37DC">
        <w:rPr>
          <w:rFonts w:ascii="Times New Roman" w:hAnsi="Times New Roman"/>
          <w:sz w:val="22"/>
          <w:szCs w:val="22"/>
        </w:rPr>
        <w:t>P</w:t>
      </w:r>
      <w:r w:rsidRPr="005A37DC">
        <w:rPr>
          <w:rFonts w:ascii="Times New Roman" w:hAnsi="Times New Roman"/>
          <w:sz w:val="22"/>
          <w:szCs w:val="22"/>
        </w:rPr>
        <w:t xml:space="preserve">rostory bylo, popř. je povinností Nájemce, když Pronajímatel Nájemce podpisem této Smlouvy (neučinil-li tak již dříve) zplnomocňuje, aby jeho jménem jako stavebníka obstaral na vlastní náklady nezbytná Oprávnění vztahující se k provádění Úprav, včetně např. kolaudačního souhlasu pro </w:t>
      </w:r>
      <w:r w:rsidR="00DC695F" w:rsidRPr="005A37DC">
        <w:rPr>
          <w:rFonts w:ascii="Times New Roman" w:hAnsi="Times New Roman"/>
          <w:sz w:val="22"/>
          <w:szCs w:val="22"/>
        </w:rPr>
        <w:t>P</w:t>
      </w:r>
      <w:r w:rsidRPr="005A37DC">
        <w:rPr>
          <w:rFonts w:ascii="Times New Roman" w:hAnsi="Times New Roman"/>
          <w:sz w:val="22"/>
          <w:szCs w:val="22"/>
        </w:rPr>
        <w:t>rostory.</w:t>
      </w:r>
      <w:bookmarkEnd w:id="22"/>
    </w:p>
    <w:p w:rsidR="00001842"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jiného užívání</w:t>
      </w:r>
      <w:r w:rsidRPr="005A37DC">
        <w:rPr>
          <w:rFonts w:ascii="Times New Roman" w:hAnsi="Times New Roman"/>
          <w:sz w:val="22"/>
          <w:szCs w:val="22"/>
        </w:rPr>
        <w:t xml:space="preserve">: Není-li v této Smlouvě uvedeno jinak nebo neobdrží-li Nájemce od Pronajímatele předchozí písemný souhlas, Nájemce se zavazuje neužívat </w:t>
      </w:r>
      <w:r w:rsidR="00DC695F" w:rsidRPr="005A37DC">
        <w:rPr>
          <w:rFonts w:ascii="Times New Roman" w:hAnsi="Times New Roman"/>
          <w:sz w:val="22"/>
          <w:szCs w:val="22"/>
        </w:rPr>
        <w:t>P</w:t>
      </w:r>
      <w:r w:rsidRPr="005A37DC">
        <w:rPr>
          <w:rFonts w:ascii="Times New Roman" w:hAnsi="Times New Roman"/>
          <w:sz w:val="22"/>
          <w:szCs w:val="22"/>
        </w:rPr>
        <w:t xml:space="preserve">rostory, či jakoukoliv jejich část, a ani nepovolit užívání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 pro</w:t>
      </w:r>
      <w:r w:rsidR="00001842" w:rsidRPr="005A37DC">
        <w:rPr>
          <w:rFonts w:ascii="Times New Roman" w:hAnsi="Times New Roman"/>
          <w:sz w:val="22"/>
          <w:szCs w:val="22"/>
        </w:rPr>
        <w:t>:</w:t>
      </w:r>
    </w:p>
    <w:p w:rsidR="00774952" w:rsidRDefault="00774952" w:rsidP="005A37DC">
      <w:pPr>
        <w:pStyle w:val="Nadpis3"/>
        <w:spacing w:line="276" w:lineRule="auto"/>
        <w:ind w:left="1418"/>
        <w:rPr>
          <w:rFonts w:ascii="Times New Roman" w:hAnsi="Times New Roman"/>
          <w:sz w:val="22"/>
          <w:szCs w:val="22"/>
        </w:rPr>
      </w:pPr>
      <w:r>
        <w:rPr>
          <w:rFonts w:ascii="Times New Roman" w:hAnsi="Times New Roman"/>
          <w:sz w:val="22"/>
          <w:szCs w:val="22"/>
        </w:rPr>
        <w:t>prodej jízdenek mimoměstské autobusové dopravy</w:t>
      </w:r>
      <w:r w:rsidR="00623C8B" w:rsidRPr="005A37DC">
        <w:rPr>
          <w:rFonts w:ascii="Times New Roman" w:hAnsi="Times New Roman"/>
          <w:sz w:val="22"/>
          <w:szCs w:val="22"/>
        </w:rPr>
        <w:t>,</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 </w:t>
      </w:r>
      <w:r w:rsidR="00774952" w:rsidRPr="005A37DC">
        <w:rPr>
          <w:rFonts w:ascii="Times New Roman" w:hAnsi="Times New Roman"/>
          <w:sz w:val="22"/>
          <w:szCs w:val="22"/>
        </w:rPr>
        <w:t>nemravný a sexuálně založený druh zábavy či podnikání nebo jakékoliv jiné typy doplňkových druhů zábavy a podnikání</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doplňkový prodej nápojů a/nebo jídel určených ke konzumaci v </w:t>
      </w:r>
      <w:r w:rsidR="007015A1" w:rsidRPr="005A37DC">
        <w:rPr>
          <w:rFonts w:ascii="Times New Roman" w:hAnsi="Times New Roman"/>
          <w:sz w:val="22"/>
          <w:szCs w:val="22"/>
        </w:rPr>
        <w:t>P</w:t>
      </w:r>
      <w:r w:rsidRPr="005A37DC">
        <w:rPr>
          <w:rFonts w:ascii="Times New Roman" w:hAnsi="Times New Roman"/>
          <w:sz w:val="22"/>
          <w:szCs w:val="22"/>
        </w:rPr>
        <w:t xml:space="preserve">rostorách či mimo ně, </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skladování zboží nebo věcí jakéhokoliv druhu s výjimkou skladování zboží vztahujícího se k Povolenému užívání, a</w:t>
      </w:r>
      <w:r w:rsidR="00E24DA1" w:rsidRPr="005A37DC">
        <w:rPr>
          <w:rFonts w:ascii="Times New Roman" w:hAnsi="Times New Roman"/>
          <w:sz w:val="22"/>
          <w:szCs w:val="22"/>
        </w:rPr>
        <w:t> </w:t>
      </w:r>
      <w:r w:rsidRPr="005A37DC">
        <w:rPr>
          <w:rFonts w:ascii="Times New Roman" w:hAnsi="Times New Roman"/>
          <w:sz w:val="22"/>
          <w:szCs w:val="22"/>
        </w:rPr>
        <w:t>to</w:t>
      </w:r>
      <w:r w:rsidR="00E24DA1" w:rsidRPr="005A37DC">
        <w:rPr>
          <w:rFonts w:ascii="Times New Roman" w:hAnsi="Times New Roman"/>
          <w:sz w:val="22"/>
          <w:szCs w:val="22"/>
        </w:rPr>
        <w:t> </w:t>
      </w:r>
      <w:r w:rsidRPr="005A37DC">
        <w:rPr>
          <w:rFonts w:ascii="Times New Roman" w:hAnsi="Times New Roman"/>
          <w:sz w:val="22"/>
          <w:szCs w:val="22"/>
        </w:rPr>
        <w:t>v</w:t>
      </w:r>
      <w:r w:rsidR="00E24DA1" w:rsidRPr="005A37DC">
        <w:rPr>
          <w:rFonts w:ascii="Times New Roman" w:hAnsi="Times New Roman"/>
          <w:sz w:val="22"/>
          <w:szCs w:val="22"/>
        </w:rPr>
        <w:t> </w:t>
      </w:r>
      <w:r w:rsidRPr="005A37DC">
        <w:rPr>
          <w:rFonts w:ascii="Times New Roman" w:hAnsi="Times New Roman"/>
          <w:sz w:val="22"/>
          <w:szCs w:val="22"/>
        </w:rPr>
        <w:t xml:space="preserve">odpovídajícím rozsahu, a/nebo </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jakoukoliv jinou činnost, která může mít k Povolenému užívání doplňkový charakter.</w:t>
      </w:r>
    </w:p>
    <w:p w:rsidR="00623C8B" w:rsidRPr="005A37DC" w:rsidRDefault="00623C8B" w:rsidP="005A37DC">
      <w:pPr>
        <w:pStyle w:val="Nadpis1"/>
        <w:spacing w:line="276" w:lineRule="auto"/>
        <w:rPr>
          <w:rFonts w:ascii="Times New Roman" w:hAnsi="Times New Roman" w:cs="Times New Roman"/>
          <w:sz w:val="22"/>
          <w:szCs w:val="22"/>
        </w:rPr>
      </w:pPr>
      <w:bookmarkStart w:id="23" w:name="_Toc274038669"/>
      <w:bookmarkStart w:id="24" w:name="_Toc413057721"/>
      <w:bookmarkStart w:id="25" w:name="_Toc430353655"/>
      <w:bookmarkStart w:id="26" w:name="_Toc432516241"/>
      <w:r w:rsidRPr="005A37DC">
        <w:rPr>
          <w:rFonts w:ascii="Times New Roman" w:hAnsi="Times New Roman" w:cs="Times New Roman"/>
          <w:sz w:val="22"/>
          <w:szCs w:val="22"/>
        </w:rPr>
        <w:t>Doba nájmu a právo na její prodloužení</w:t>
      </w:r>
      <w:bookmarkEnd w:id="23"/>
      <w:bookmarkEnd w:id="24"/>
      <w:bookmarkEnd w:id="25"/>
      <w:bookmarkEnd w:id="26"/>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Doba nájmu:</w:t>
      </w:r>
      <w:r w:rsidRPr="005A37DC">
        <w:rPr>
          <w:rFonts w:ascii="Times New Roman" w:hAnsi="Times New Roman"/>
          <w:sz w:val="22"/>
          <w:szCs w:val="22"/>
        </w:rPr>
        <w:t xml:space="preserve"> Nájemce si od</w:t>
      </w:r>
      <w:r w:rsidR="00EE73F4" w:rsidRPr="005A37DC">
        <w:rPr>
          <w:rFonts w:ascii="Times New Roman" w:hAnsi="Times New Roman"/>
          <w:sz w:val="22"/>
          <w:szCs w:val="22"/>
        </w:rPr>
        <w:t> </w:t>
      </w:r>
      <w:r w:rsidRPr="005A37DC">
        <w:rPr>
          <w:rFonts w:ascii="Times New Roman" w:hAnsi="Times New Roman"/>
          <w:sz w:val="22"/>
          <w:szCs w:val="22"/>
        </w:rPr>
        <w:t xml:space="preserve">Pronajímatele </w:t>
      </w:r>
      <w:r w:rsidR="00FB22E2" w:rsidRPr="005A37DC">
        <w:rPr>
          <w:rFonts w:ascii="Times New Roman" w:hAnsi="Times New Roman"/>
          <w:sz w:val="22"/>
          <w:szCs w:val="22"/>
        </w:rPr>
        <w:t>pro</w:t>
      </w:r>
      <w:r w:rsidRPr="005A37DC">
        <w:rPr>
          <w:rFonts w:ascii="Times New Roman" w:hAnsi="Times New Roman"/>
          <w:sz w:val="22"/>
          <w:szCs w:val="22"/>
        </w:rPr>
        <w:t xml:space="preserve">najímá </w:t>
      </w:r>
      <w:r w:rsidR="00DC695F" w:rsidRPr="005A37DC">
        <w:rPr>
          <w:rFonts w:ascii="Times New Roman" w:hAnsi="Times New Roman"/>
          <w:sz w:val="22"/>
          <w:szCs w:val="22"/>
        </w:rPr>
        <w:t>P</w:t>
      </w:r>
      <w:r w:rsidRPr="005A37DC">
        <w:rPr>
          <w:rFonts w:ascii="Times New Roman" w:hAnsi="Times New Roman"/>
          <w:sz w:val="22"/>
          <w:szCs w:val="22"/>
        </w:rPr>
        <w:t>rostory na Dobu nájmu, a to za podmínek dále uvedených v</w:t>
      </w:r>
      <w:r w:rsidR="00EE73F4" w:rsidRPr="005A37DC">
        <w:rPr>
          <w:rFonts w:ascii="Times New Roman" w:hAnsi="Times New Roman"/>
          <w:sz w:val="22"/>
          <w:szCs w:val="22"/>
        </w:rPr>
        <w:t> </w:t>
      </w:r>
      <w:r w:rsidRPr="005A37DC">
        <w:rPr>
          <w:rFonts w:ascii="Times New Roman" w:hAnsi="Times New Roman"/>
          <w:sz w:val="22"/>
          <w:szCs w:val="22"/>
        </w:rPr>
        <w:t>této Smlouvě.</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Právo na prodloužení:</w:t>
      </w:r>
      <w:r w:rsidRPr="005A37DC">
        <w:rPr>
          <w:rFonts w:ascii="Times New Roman" w:hAnsi="Times New Roman"/>
          <w:sz w:val="22"/>
          <w:szCs w:val="22"/>
        </w:rPr>
        <w:t xml:space="preserve"> Pokud </w:t>
      </w:r>
      <w:r w:rsidR="00F96F0A" w:rsidRPr="005A37DC">
        <w:rPr>
          <w:rFonts w:ascii="Times New Roman" w:hAnsi="Times New Roman"/>
          <w:sz w:val="22"/>
          <w:szCs w:val="22"/>
        </w:rPr>
        <w:t xml:space="preserve">během </w:t>
      </w:r>
      <w:r w:rsidRPr="005A37DC">
        <w:rPr>
          <w:rFonts w:ascii="Times New Roman" w:hAnsi="Times New Roman"/>
          <w:sz w:val="22"/>
          <w:szCs w:val="22"/>
        </w:rPr>
        <w:t>Dob</w:t>
      </w:r>
      <w:r w:rsidR="00F96F0A" w:rsidRPr="005A37DC">
        <w:rPr>
          <w:rFonts w:ascii="Times New Roman" w:hAnsi="Times New Roman"/>
          <w:sz w:val="22"/>
          <w:szCs w:val="22"/>
        </w:rPr>
        <w:t>y</w:t>
      </w:r>
      <w:r w:rsidRPr="005A37DC">
        <w:rPr>
          <w:rFonts w:ascii="Times New Roman" w:hAnsi="Times New Roman"/>
          <w:sz w:val="22"/>
          <w:szCs w:val="22"/>
        </w:rPr>
        <w:t xml:space="preserve"> nájmu nenastane</w:t>
      </w:r>
      <w:r w:rsidR="00785376" w:rsidRPr="005A37DC">
        <w:rPr>
          <w:rFonts w:ascii="Times New Roman" w:hAnsi="Times New Roman"/>
          <w:sz w:val="22"/>
          <w:szCs w:val="22"/>
        </w:rPr>
        <w:t xml:space="preserve"> ani jeden</w:t>
      </w:r>
      <w:r w:rsidRPr="005A37DC">
        <w:rPr>
          <w:rFonts w:ascii="Times New Roman" w:hAnsi="Times New Roman"/>
          <w:sz w:val="22"/>
          <w:szCs w:val="22"/>
        </w:rPr>
        <w:t xml:space="preserve"> Případ porušení, Nájemce bude mít právo písemným oznámením do</w:t>
      </w:r>
      <w:r w:rsidR="00774952">
        <w:rPr>
          <w:rFonts w:ascii="Times New Roman" w:hAnsi="Times New Roman"/>
          <w:sz w:val="22"/>
          <w:szCs w:val="22"/>
        </w:rPr>
        <w:t>ručeným Pronajímateli nejméně 12</w:t>
      </w:r>
      <w:r w:rsidRPr="005A37DC">
        <w:rPr>
          <w:rFonts w:ascii="Times New Roman" w:hAnsi="Times New Roman"/>
          <w:sz w:val="22"/>
          <w:szCs w:val="22"/>
        </w:rPr>
        <w:t xml:space="preserve"> měsíců před relevantním Dnem uplynutí, vyzvat Pronajímatele k prodloužení příslušné Doby nájmu. V případě využití takového práva shora uvedený postup nezakládá právo Nájemce na prodloužení o původní počet Období prodloužení a částka Nájemného za případný následný nájem </w:t>
      </w:r>
      <w:r w:rsidR="007015A1" w:rsidRPr="005A37DC">
        <w:rPr>
          <w:rFonts w:ascii="Times New Roman" w:hAnsi="Times New Roman"/>
          <w:sz w:val="22"/>
          <w:szCs w:val="22"/>
        </w:rPr>
        <w:t>P</w:t>
      </w:r>
      <w:r w:rsidRPr="005A37DC">
        <w:rPr>
          <w:rFonts w:ascii="Times New Roman" w:hAnsi="Times New Roman"/>
          <w:sz w:val="22"/>
          <w:szCs w:val="22"/>
        </w:rPr>
        <w:t xml:space="preserve">rostor během každého jednotlivého následného Období prodloužení bude dohodnuta písemným dodatkem k této Smlouvě, a to nejpozději během 30 dnů poté, co Pronajímatel doručil Nájemci písemný návrh dodatku popsaného výše, popř. struktury plateb Nájemného na takové následné období nájmu </w:t>
      </w:r>
      <w:r w:rsidR="007015A1" w:rsidRPr="005A37DC">
        <w:rPr>
          <w:rFonts w:ascii="Times New Roman" w:hAnsi="Times New Roman"/>
          <w:sz w:val="22"/>
          <w:szCs w:val="22"/>
        </w:rPr>
        <w:t>P</w:t>
      </w:r>
      <w:r w:rsidRPr="005A37DC">
        <w:rPr>
          <w:rFonts w:ascii="Times New Roman" w:hAnsi="Times New Roman"/>
          <w:sz w:val="22"/>
          <w:szCs w:val="22"/>
        </w:rPr>
        <w:t xml:space="preserve">rostor (návrh </w:t>
      </w:r>
      <w:r w:rsidR="00F350FB" w:rsidRPr="005A37DC">
        <w:rPr>
          <w:rFonts w:ascii="Times New Roman" w:hAnsi="Times New Roman"/>
          <w:sz w:val="22"/>
          <w:szCs w:val="22"/>
        </w:rPr>
        <w:t xml:space="preserve">výše </w:t>
      </w:r>
      <w:r w:rsidRPr="005A37DC">
        <w:rPr>
          <w:rFonts w:ascii="Times New Roman" w:hAnsi="Times New Roman"/>
          <w:sz w:val="22"/>
          <w:szCs w:val="22"/>
        </w:rPr>
        <w:t>nového Nájemného doručí Pronajímatel Nájemci bezodkladně poté, kdy Nájemce písemně uplatnil své právo na prodloužení Doby náj</w:t>
      </w:r>
      <w:r w:rsidR="001465C9" w:rsidRPr="005A37DC">
        <w:rPr>
          <w:rFonts w:ascii="Times New Roman" w:hAnsi="Times New Roman"/>
          <w:sz w:val="22"/>
          <w:szCs w:val="22"/>
        </w:rPr>
        <w:t xml:space="preserve">mu). </w:t>
      </w:r>
      <w:r w:rsidR="00F350FB" w:rsidRPr="005A37DC">
        <w:rPr>
          <w:rFonts w:ascii="Times New Roman" w:hAnsi="Times New Roman"/>
          <w:sz w:val="22"/>
          <w:szCs w:val="22"/>
        </w:rPr>
        <w:t>Pokud</w:t>
      </w:r>
      <w:r w:rsidR="001465C9" w:rsidRPr="005A37DC">
        <w:rPr>
          <w:rFonts w:ascii="Times New Roman" w:hAnsi="Times New Roman"/>
          <w:sz w:val="22"/>
          <w:szCs w:val="22"/>
        </w:rPr>
        <w:t xml:space="preserve"> v uvedené 30</w:t>
      </w:r>
      <w:r w:rsidRPr="005A37DC">
        <w:rPr>
          <w:rFonts w:ascii="Times New Roman" w:hAnsi="Times New Roman"/>
          <w:sz w:val="22"/>
          <w:szCs w:val="22"/>
        </w:rPr>
        <w:t xml:space="preserve">denní lhůtě </w:t>
      </w:r>
      <w:r w:rsidR="00EF0B2E" w:rsidRPr="005A37DC">
        <w:rPr>
          <w:rFonts w:ascii="Times New Roman" w:hAnsi="Times New Roman"/>
          <w:sz w:val="22"/>
          <w:szCs w:val="22"/>
        </w:rPr>
        <w:t>S</w:t>
      </w:r>
      <w:r w:rsidRPr="005A37DC">
        <w:rPr>
          <w:rFonts w:ascii="Times New Roman" w:hAnsi="Times New Roman"/>
          <w:sz w:val="22"/>
          <w:szCs w:val="22"/>
        </w:rPr>
        <w:t>trany dodatek k této Smlouvě neuzavřou, nebude na předchozí písemné uplatnění práva Nájemce na prodloužení Doby nájmu brán ohled.</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Zahájení Povoleného užívání:</w:t>
      </w:r>
      <w:r w:rsidRPr="005A37DC">
        <w:rPr>
          <w:rFonts w:ascii="Times New Roman" w:hAnsi="Times New Roman"/>
          <w:sz w:val="22"/>
          <w:szCs w:val="22"/>
        </w:rPr>
        <w:t xml:space="preserve"> Nájemce zah</w:t>
      </w:r>
      <w:r w:rsidR="00F350FB" w:rsidRPr="005A37DC">
        <w:rPr>
          <w:rFonts w:ascii="Times New Roman" w:hAnsi="Times New Roman"/>
          <w:sz w:val="22"/>
          <w:szCs w:val="22"/>
        </w:rPr>
        <w:t>ájí</w:t>
      </w:r>
      <w:r w:rsidRPr="005A37DC">
        <w:rPr>
          <w:rFonts w:ascii="Times New Roman" w:hAnsi="Times New Roman"/>
          <w:sz w:val="22"/>
          <w:szCs w:val="22"/>
        </w:rPr>
        <w:t xml:space="preserve"> svou činnost v </w:t>
      </w:r>
      <w:r w:rsidR="007015A1" w:rsidRPr="005A37DC">
        <w:rPr>
          <w:rFonts w:ascii="Times New Roman" w:hAnsi="Times New Roman"/>
          <w:sz w:val="22"/>
          <w:szCs w:val="22"/>
        </w:rPr>
        <w:t>P</w:t>
      </w:r>
      <w:r w:rsidRPr="005A37DC">
        <w:rPr>
          <w:rFonts w:ascii="Times New Roman" w:hAnsi="Times New Roman"/>
          <w:sz w:val="22"/>
          <w:szCs w:val="22"/>
        </w:rPr>
        <w:t xml:space="preserve">rostorách </w:t>
      </w:r>
      <w:r w:rsidR="005A188B" w:rsidRPr="005A37DC">
        <w:rPr>
          <w:rFonts w:ascii="Times New Roman" w:hAnsi="Times New Roman"/>
          <w:sz w:val="22"/>
          <w:szCs w:val="22"/>
        </w:rPr>
        <w:t xml:space="preserve">nejpozději </w:t>
      </w:r>
      <w:r w:rsidRPr="005A37DC">
        <w:rPr>
          <w:rFonts w:ascii="Times New Roman" w:hAnsi="Times New Roman"/>
          <w:sz w:val="22"/>
          <w:szCs w:val="22"/>
        </w:rPr>
        <w:t>Den otevření.</w:t>
      </w:r>
    </w:p>
    <w:p w:rsidR="00623C8B" w:rsidRPr="005A37DC" w:rsidRDefault="00623C8B" w:rsidP="005A37DC">
      <w:pPr>
        <w:pStyle w:val="Nadpis1"/>
        <w:spacing w:line="276" w:lineRule="auto"/>
        <w:rPr>
          <w:rFonts w:ascii="Times New Roman" w:hAnsi="Times New Roman" w:cs="Times New Roman"/>
          <w:sz w:val="22"/>
          <w:szCs w:val="22"/>
        </w:rPr>
      </w:pPr>
      <w:bookmarkStart w:id="27" w:name="_Toc274038671"/>
      <w:bookmarkStart w:id="28" w:name="_Toc413057722"/>
      <w:bookmarkStart w:id="29" w:name="_Ref430338060"/>
      <w:bookmarkStart w:id="30" w:name="_Ref430338072"/>
      <w:bookmarkStart w:id="31" w:name="_Ref430338790"/>
      <w:bookmarkStart w:id="32" w:name="_Toc430353656"/>
      <w:bookmarkStart w:id="33" w:name="_Toc432516242"/>
      <w:bookmarkStart w:id="34" w:name="_Ref27668208"/>
      <w:bookmarkStart w:id="35" w:name="_Ref27668303"/>
      <w:r w:rsidRPr="005A37DC">
        <w:rPr>
          <w:rFonts w:ascii="Times New Roman" w:hAnsi="Times New Roman" w:cs="Times New Roman"/>
          <w:sz w:val="22"/>
          <w:szCs w:val="22"/>
        </w:rPr>
        <w:t>Nájemné a další peněžité závazky Nájemce</w:t>
      </w:r>
      <w:bookmarkEnd w:id="27"/>
      <w:bookmarkEnd w:id="28"/>
      <w:bookmarkEnd w:id="29"/>
      <w:bookmarkEnd w:id="30"/>
      <w:bookmarkEnd w:id="31"/>
      <w:bookmarkEnd w:id="32"/>
      <w:bookmarkEnd w:id="33"/>
      <w:bookmarkEnd w:id="34"/>
      <w:bookmarkEnd w:id="3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Pravidelné platby Nájemce:</w:t>
      </w:r>
      <w:r w:rsidRPr="005A37DC">
        <w:rPr>
          <w:rFonts w:ascii="Times New Roman" w:hAnsi="Times New Roman"/>
          <w:sz w:val="22"/>
          <w:szCs w:val="22"/>
        </w:rPr>
        <w:t xml:space="preserve"> Nájemce se touto Smlouvou zavazuje pravidelně platit Pronajímateli: </w:t>
      </w:r>
    </w:p>
    <w:p w:rsidR="00623C8B" w:rsidRPr="005A37DC"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5A37DC">
        <w:rPr>
          <w:rFonts w:ascii="Times New Roman" w:hAnsi="Times New Roman"/>
          <w:sz w:val="22"/>
          <w:szCs w:val="22"/>
        </w:rPr>
        <w:t>Nájemné</w:t>
      </w:r>
      <w:r w:rsidR="008D1F88" w:rsidRPr="005A37DC">
        <w:rPr>
          <w:rFonts w:ascii="Times New Roman" w:hAnsi="Times New Roman"/>
          <w:sz w:val="22"/>
          <w:szCs w:val="22"/>
        </w:rPr>
        <w:t>;</w:t>
      </w:r>
    </w:p>
    <w:p w:rsidR="00623C8B" w:rsidRPr="00A11373"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A11373">
        <w:rPr>
          <w:rFonts w:ascii="Times New Roman" w:hAnsi="Times New Roman"/>
          <w:sz w:val="22"/>
          <w:szCs w:val="22"/>
        </w:rPr>
        <w:t>Provozní náklady (ať již Přímé provozní náklady nebo Společné provozní náklady)</w:t>
      </w:r>
      <w:r w:rsidR="008D1F88" w:rsidRPr="00A11373">
        <w:rPr>
          <w:rFonts w:ascii="Times New Roman" w:hAnsi="Times New Roman"/>
          <w:sz w:val="22"/>
          <w:szCs w:val="22"/>
        </w:rPr>
        <w:t>.</w:t>
      </w:r>
    </w:p>
    <w:p w:rsidR="00623C8B" w:rsidRPr="005A37DC" w:rsidRDefault="00623C8B" w:rsidP="005A37DC">
      <w:pPr>
        <w:pStyle w:val="Samostatnodstavec"/>
        <w:spacing w:line="276" w:lineRule="auto"/>
        <w:rPr>
          <w:rFonts w:ascii="Times New Roman" w:hAnsi="Times New Roman"/>
        </w:rPr>
      </w:pPr>
      <w:r w:rsidRPr="005A37DC">
        <w:rPr>
          <w:rFonts w:ascii="Times New Roman" w:hAnsi="Times New Roman"/>
        </w:rPr>
        <w:t>Vešker</w:t>
      </w:r>
      <w:r w:rsidR="009157BD" w:rsidRPr="005A37DC">
        <w:rPr>
          <w:rFonts w:ascii="Times New Roman" w:hAnsi="Times New Roman"/>
        </w:rPr>
        <w:t>á</w:t>
      </w:r>
      <w:r w:rsidRPr="005A37DC">
        <w:rPr>
          <w:rFonts w:ascii="Times New Roman" w:hAnsi="Times New Roman"/>
        </w:rPr>
        <w:t xml:space="preserve"> peněžit</w:t>
      </w:r>
      <w:r w:rsidR="009157BD" w:rsidRPr="005A37DC">
        <w:rPr>
          <w:rFonts w:ascii="Times New Roman" w:hAnsi="Times New Roman"/>
        </w:rPr>
        <w:t>á</w:t>
      </w:r>
      <w:r w:rsidRPr="005A37DC">
        <w:rPr>
          <w:rFonts w:ascii="Times New Roman" w:hAnsi="Times New Roman"/>
        </w:rPr>
        <w:t xml:space="preserve"> </w:t>
      </w:r>
      <w:r w:rsidR="00CC20A6" w:rsidRPr="005A37DC">
        <w:rPr>
          <w:rFonts w:ascii="Times New Roman" w:hAnsi="Times New Roman"/>
        </w:rPr>
        <w:t xml:space="preserve">plnění </w:t>
      </w:r>
      <w:r w:rsidRPr="005A37DC">
        <w:rPr>
          <w:rFonts w:ascii="Times New Roman" w:hAnsi="Times New Roman"/>
        </w:rPr>
        <w:t xml:space="preserve">Nájemce podle této Smlouvy </w:t>
      </w:r>
      <w:r w:rsidR="009157BD" w:rsidRPr="005A37DC">
        <w:rPr>
          <w:rFonts w:ascii="Times New Roman" w:hAnsi="Times New Roman"/>
        </w:rPr>
        <w:t xml:space="preserve">jsou </w:t>
      </w:r>
      <w:r w:rsidRPr="005A37DC">
        <w:rPr>
          <w:rFonts w:ascii="Times New Roman" w:hAnsi="Times New Roman"/>
        </w:rPr>
        <w:t>splatn</w:t>
      </w:r>
      <w:r w:rsidR="009157BD" w:rsidRPr="005A37DC">
        <w:rPr>
          <w:rFonts w:ascii="Times New Roman" w:hAnsi="Times New Roman"/>
        </w:rPr>
        <w:t>á</w:t>
      </w:r>
      <w:r w:rsidRPr="005A37DC">
        <w:rPr>
          <w:rFonts w:ascii="Times New Roman" w:hAnsi="Times New Roman"/>
        </w:rPr>
        <w:t xml:space="preserve"> v CZK</w:t>
      </w:r>
      <w:r w:rsidR="00405E44" w:rsidRPr="005A37DC">
        <w:rPr>
          <w:rFonts w:ascii="Times New Roman" w:hAnsi="Times New Roman"/>
        </w:rPr>
        <w:t>.</w:t>
      </w:r>
      <w:r w:rsidRPr="005A37DC">
        <w:rPr>
          <w:rFonts w:ascii="Times New Roman" w:hAnsi="Times New Roman"/>
        </w:rPr>
        <w:t xml:space="preserve"> K fakturovaným sumám podle této Smlouvy se připočítá daň z přidané hodnoty (DPH) podle příslušných aktuálně platných právních předpisů.</w:t>
      </w:r>
    </w:p>
    <w:p w:rsidR="00623C8B" w:rsidRPr="005A37DC" w:rsidRDefault="00623C8B" w:rsidP="005A37DC">
      <w:pPr>
        <w:pStyle w:val="Nadpis2"/>
        <w:spacing w:line="276" w:lineRule="auto"/>
        <w:rPr>
          <w:rFonts w:ascii="Times New Roman" w:hAnsi="Times New Roman"/>
          <w:sz w:val="22"/>
          <w:szCs w:val="22"/>
        </w:rPr>
      </w:pPr>
      <w:bookmarkStart w:id="36" w:name="_Ref430336952"/>
      <w:r w:rsidRPr="005A37DC">
        <w:rPr>
          <w:rStyle w:val="CharChar1"/>
          <w:rFonts w:ascii="Times New Roman" w:hAnsi="Times New Roman"/>
          <w:szCs w:val="22"/>
        </w:rPr>
        <w:t>Nájemné:</w:t>
      </w:r>
      <w:r w:rsidRPr="005A37DC">
        <w:rPr>
          <w:rFonts w:ascii="Times New Roman" w:hAnsi="Times New Roman"/>
          <w:sz w:val="22"/>
          <w:szCs w:val="22"/>
        </w:rPr>
        <w:t xml:space="preserve"> Počínaje Dnem </w:t>
      </w:r>
      <w:r w:rsidR="00A73083" w:rsidRPr="005A37DC">
        <w:rPr>
          <w:rFonts w:ascii="Times New Roman" w:hAnsi="Times New Roman"/>
          <w:sz w:val="22"/>
          <w:szCs w:val="22"/>
        </w:rPr>
        <w:t xml:space="preserve">zahájení </w:t>
      </w:r>
      <w:r w:rsidRPr="005A37DC">
        <w:rPr>
          <w:rFonts w:ascii="Times New Roman" w:hAnsi="Times New Roman"/>
          <w:sz w:val="22"/>
          <w:szCs w:val="22"/>
        </w:rPr>
        <w:t xml:space="preserve">Nájemce </w:t>
      </w:r>
      <w:r w:rsidR="00943401" w:rsidRPr="005A37DC">
        <w:rPr>
          <w:rFonts w:ascii="Times New Roman" w:hAnsi="Times New Roman"/>
          <w:sz w:val="22"/>
          <w:szCs w:val="22"/>
        </w:rPr>
        <w:t xml:space="preserve">hradí </w:t>
      </w:r>
      <w:r w:rsidRPr="005A37DC">
        <w:rPr>
          <w:rFonts w:ascii="Times New Roman" w:hAnsi="Times New Roman"/>
          <w:sz w:val="22"/>
          <w:szCs w:val="22"/>
        </w:rPr>
        <w:t xml:space="preserve">Nájemné za užívání </w:t>
      </w:r>
      <w:r w:rsidR="007015A1" w:rsidRPr="005A37DC">
        <w:rPr>
          <w:rFonts w:ascii="Times New Roman" w:hAnsi="Times New Roman"/>
          <w:sz w:val="22"/>
          <w:szCs w:val="22"/>
        </w:rPr>
        <w:t>P</w:t>
      </w:r>
      <w:r w:rsidRPr="005A37DC">
        <w:rPr>
          <w:rFonts w:ascii="Times New Roman" w:hAnsi="Times New Roman"/>
          <w:sz w:val="22"/>
          <w:szCs w:val="22"/>
        </w:rPr>
        <w:t>rostor Pronajímateli ve výši, která se bude bez jakýchkoliv relevantních daní (zejména DPH), plateb nebo poplatků, jimiž může být dle souvisejících právních předpisů Nájemné zatíženo, rovnat:</w:t>
      </w:r>
      <w:bookmarkEnd w:id="36"/>
    </w:p>
    <w:p w:rsidR="00623C8B" w:rsidRPr="005A37DC" w:rsidRDefault="00623C8B" w:rsidP="005A37DC">
      <w:pPr>
        <w:spacing w:line="276" w:lineRule="auto"/>
        <w:ind w:left="720" w:hanging="11"/>
        <w:rPr>
          <w:rFonts w:ascii="Times New Roman" w:hAnsi="Times New Roman"/>
          <w:sz w:val="22"/>
          <w:szCs w:val="22"/>
        </w:rPr>
      </w:pPr>
      <w:r w:rsidRPr="005A37DC">
        <w:rPr>
          <w:rFonts w:ascii="Times New Roman" w:hAnsi="Times New Roman"/>
          <w:sz w:val="22"/>
          <w:szCs w:val="22"/>
        </w:rPr>
        <w:t>(a)</w:t>
      </w:r>
      <w:r w:rsidRPr="005A37DC">
        <w:rPr>
          <w:rFonts w:ascii="Times New Roman" w:hAnsi="Times New Roman"/>
          <w:sz w:val="22"/>
          <w:szCs w:val="22"/>
        </w:rPr>
        <w:tab/>
      </w:r>
      <w:r w:rsidR="00E47BD1">
        <w:rPr>
          <w:rFonts w:ascii="Times New Roman" w:hAnsi="Times New Roman"/>
          <w:sz w:val="22"/>
          <w:szCs w:val="22"/>
        </w:rPr>
        <w:t>N</w:t>
      </w:r>
      <w:r w:rsidR="004B02D5" w:rsidRPr="005A37DC">
        <w:rPr>
          <w:rFonts w:ascii="Times New Roman" w:hAnsi="Times New Roman"/>
          <w:sz w:val="22"/>
          <w:szCs w:val="22"/>
        </w:rPr>
        <w:t>ájemnému</w:t>
      </w:r>
      <w:r w:rsidRPr="005A37DC">
        <w:rPr>
          <w:rFonts w:ascii="Times New Roman" w:hAnsi="Times New Roman"/>
          <w:sz w:val="22"/>
          <w:szCs w:val="22"/>
        </w:rPr>
        <w:t>, kte</w:t>
      </w:r>
      <w:r w:rsidR="00C4261A" w:rsidRPr="005A37DC">
        <w:rPr>
          <w:rFonts w:ascii="Times New Roman" w:hAnsi="Times New Roman"/>
          <w:sz w:val="22"/>
          <w:szCs w:val="22"/>
        </w:rPr>
        <w:t>ré je splatné za období:</w:t>
      </w:r>
    </w:p>
    <w:p w:rsidR="00623C8B" w:rsidRPr="005A37DC" w:rsidRDefault="00623C8B" w:rsidP="005A37DC">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konce prvního kalendářního </w:t>
      </w:r>
      <w:r w:rsidR="00752247" w:rsidRPr="005A37DC">
        <w:rPr>
          <w:rFonts w:ascii="Times New Roman" w:hAnsi="Times New Roman"/>
          <w:sz w:val="22"/>
          <w:szCs w:val="22"/>
        </w:rPr>
        <w:t>měsíce</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bude vypočteno alikvotně</w:t>
      </w:r>
      <w:r w:rsidR="00A73083" w:rsidRPr="005A37DC">
        <w:rPr>
          <w:rFonts w:ascii="Times New Roman" w:hAnsi="Times New Roman"/>
          <w:sz w:val="22"/>
          <w:szCs w:val="22"/>
        </w:rPr>
        <w:t xml:space="preserve"> a </w:t>
      </w:r>
      <w:r w:rsidRPr="005A37DC">
        <w:rPr>
          <w:rFonts w:ascii="Times New Roman" w:hAnsi="Times New Roman"/>
          <w:sz w:val="22"/>
          <w:szCs w:val="22"/>
        </w:rPr>
        <w:t>bude uhrazeno na účet Pronajímatele do</w:t>
      </w:r>
      <w:r w:rsidR="00E75071" w:rsidRPr="005A37DC">
        <w:rPr>
          <w:rFonts w:ascii="Times New Roman" w:hAnsi="Times New Roman"/>
          <w:sz w:val="22"/>
          <w:szCs w:val="22"/>
        </w:rPr>
        <w:t xml:space="preserve"> </w:t>
      </w:r>
      <w:r w:rsidRPr="005A37DC">
        <w:rPr>
          <w:rFonts w:ascii="Times New Roman" w:hAnsi="Times New Roman"/>
          <w:sz w:val="22"/>
          <w:szCs w:val="22"/>
        </w:rPr>
        <w:t>15 dn</w:t>
      </w:r>
      <w:r w:rsidR="00E75071" w:rsidRPr="005A37DC">
        <w:rPr>
          <w:rFonts w:ascii="Times New Roman" w:hAnsi="Times New Roman"/>
          <w:sz w:val="22"/>
          <w:szCs w:val="22"/>
        </w:rPr>
        <w:t>ů</w:t>
      </w:r>
      <w:r w:rsidRPr="005A37DC">
        <w:rPr>
          <w:rFonts w:ascii="Times New Roman" w:hAnsi="Times New Roman"/>
          <w:sz w:val="22"/>
          <w:szCs w:val="22"/>
        </w:rPr>
        <w:t xml:space="preserve">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na základě daňového a účetního dokladu (faktury) Pronajímate</w:t>
      </w:r>
      <w:r w:rsidR="00DC23C1" w:rsidRPr="005A37DC">
        <w:rPr>
          <w:rFonts w:ascii="Times New Roman" w:hAnsi="Times New Roman"/>
          <w:sz w:val="22"/>
          <w:szCs w:val="22"/>
        </w:rPr>
        <w:t>le doručeného</w:t>
      </w:r>
      <w:r w:rsidRPr="005A37DC">
        <w:rPr>
          <w:rFonts w:ascii="Times New Roman" w:hAnsi="Times New Roman"/>
          <w:sz w:val="22"/>
          <w:szCs w:val="22"/>
        </w:rPr>
        <w:t xml:space="preserve"> do sedmého (7.) dne následujícího po Dni </w:t>
      </w:r>
      <w:r w:rsidR="005A188B" w:rsidRPr="005A37DC">
        <w:rPr>
          <w:rFonts w:ascii="Times New Roman" w:hAnsi="Times New Roman"/>
          <w:sz w:val="22"/>
          <w:szCs w:val="22"/>
        </w:rPr>
        <w:t>otevření</w:t>
      </w:r>
      <w:r w:rsidR="00DC23C1" w:rsidRPr="005A37DC">
        <w:rPr>
          <w:rFonts w:ascii="Times New Roman" w:hAnsi="Times New Roman"/>
          <w:sz w:val="22"/>
          <w:szCs w:val="22"/>
        </w:rPr>
        <w:t>;</w:t>
      </w:r>
    </w:p>
    <w:p w:rsidR="00623C8B" w:rsidRPr="002E328F" w:rsidRDefault="00623C8B" w:rsidP="002E328F">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 prvního dne kalendářního </w:t>
      </w:r>
      <w:r w:rsidR="00752247" w:rsidRPr="005A37DC">
        <w:rPr>
          <w:rFonts w:ascii="Times New Roman" w:hAnsi="Times New Roman"/>
          <w:sz w:val="22"/>
          <w:szCs w:val="22"/>
        </w:rPr>
        <w:t xml:space="preserve">měsíce </w:t>
      </w:r>
      <w:r w:rsidRPr="005A37DC">
        <w:rPr>
          <w:rFonts w:ascii="Times New Roman" w:hAnsi="Times New Roman"/>
          <w:sz w:val="22"/>
          <w:szCs w:val="22"/>
        </w:rPr>
        <w:t xml:space="preserve">následujícího po kalendářním </w:t>
      </w:r>
      <w:r w:rsidR="00752247" w:rsidRPr="005A37DC">
        <w:rPr>
          <w:rFonts w:ascii="Times New Roman" w:hAnsi="Times New Roman"/>
          <w:sz w:val="22"/>
          <w:szCs w:val="22"/>
        </w:rPr>
        <w:t>měsíci</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do Dne uplynutí bude Nájemce platit na účet Pronajímatele</w:t>
      </w:r>
      <w:r w:rsidRPr="002E328F">
        <w:rPr>
          <w:rFonts w:ascii="Times New Roman" w:hAnsi="Times New Roman"/>
          <w:sz w:val="22"/>
          <w:szCs w:val="22"/>
        </w:rPr>
        <w:t xml:space="preserve">, a to vždy do </w:t>
      </w:r>
      <w:r w:rsidR="00A11373">
        <w:rPr>
          <w:rFonts w:ascii="Times New Roman" w:hAnsi="Times New Roman"/>
          <w:sz w:val="22"/>
          <w:szCs w:val="22"/>
        </w:rPr>
        <w:t>desátého</w:t>
      </w:r>
      <w:r w:rsidR="004F5165" w:rsidRPr="002E328F">
        <w:rPr>
          <w:rFonts w:ascii="Times New Roman" w:hAnsi="Times New Roman"/>
          <w:sz w:val="22"/>
          <w:szCs w:val="22"/>
        </w:rPr>
        <w:t xml:space="preserve"> </w:t>
      </w:r>
      <w:r w:rsidRPr="002E328F">
        <w:rPr>
          <w:rFonts w:ascii="Times New Roman" w:hAnsi="Times New Roman"/>
          <w:sz w:val="22"/>
          <w:szCs w:val="22"/>
        </w:rPr>
        <w:t>(</w:t>
      </w:r>
      <w:r w:rsidR="00A11373">
        <w:rPr>
          <w:rFonts w:ascii="Times New Roman" w:hAnsi="Times New Roman"/>
          <w:sz w:val="22"/>
          <w:szCs w:val="22"/>
        </w:rPr>
        <w:t>10</w:t>
      </w:r>
      <w:r w:rsidRPr="002E328F">
        <w:rPr>
          <w:rFonts w:ascii="Times New Roman" w:hAnsi="Times New Roman"/>
          <w:sz w:val="22"/>
          <w:szCs w:val="22"/>
        </w:rPr>
        <w:t>.) dne kalendářního měsíce</w:t>
      </w:r>
      <w:r w:rsidRPr="005A37DC">
        <w:rPr>
          <w:rFonts w:ascii="Times New Roman" w:hAnsi="Times New Roman"/>
          <w:sz w:val="22"/>
          <w:szCs w:val="22"/>
        </w:rPr>
        <w:t xml:space="preserve">, za </w:t>
      </w:r>
      <w:r w:rsidR="00B67737" w:rsidRPr="005A37DC">
        <w:rPr>
          <w:rFonts w:ascii="Times New Roman" w:hAnsi="Times New Roman"/>
          <w:sz w:val="22"/>
          <w:szCs w:val="22"/>
        </w:rPr>
        <w:t xml:space="preserve">který </w:t>
      </w:r>
      <w:r w:rsidRPr="005A37DC">
        <w:rPr>
          <w:rFonts w:ascii="Times New Roman" w:hAnsi="Times New Roman"/>
          <w:sz w:val="22"/>
          <w:szCs w:val="22"/>
        </w:rPr>
        <w:t xml:space="preserve">se </w:t>
      </w:r>
      <w:r w:rsidR="00E47BD1">
        <w:rPr>
          <w:rFonts w:ascii="Times New Roman" w:hAnsi="Times New Roman"/>
          <w:sz w:val="22"/>
          <w:szCs w:val="22"/>
        </w:rPr>
        <w:t>N</w:t>
      </w:r>
      <w:r w:rsidRPr="005A37DC">
        <w:rPr>
          <w:rFonts w:ascii="Times New Roman" w:hAnsi="Times New Roman"/>
          <w:sz w:val="22"/>
          <w:szCs w:val="22"/>
        </w:rPr>
        <w:t xml:space="preserve">ájemné hradí. </w:t>
      </w:r>
      <w:r w:rsidR="00E47BD1">
        <w:rPr>
          <w:rFonts w:ascii="Times New Roman" w:hAnsi="Times New Roman"/>
          <w:sz w:val="22"/>
          <w:szCs w:val="22"/>
        </w:rPr>
        <w:t>N</w:t>
      </w:r>
      <w:r w:rsidRPr="005A37DC">
        <w:rPr>
          <w:rFonts w:ascii="Times New Roman" w:hAnsi="Times New Roman"/>
          <w:sz w:val="22"/>
          <w:szCs w:val="22"/>
        </w:rPr>
        <w:t xml:space="preserve">ájemné bude hrazeno na základě daňového dokladu Pronajímatele doručeného Nájemci vždy </w:t>
      </w:r>
      <w:r w:rsidR="00B67737" w:rsidRPr="005A37DC">
        <w:rPr>
          <w:rFonts w:ascii="Times New Roman" w:hAnsi="Times New Roman"/>
          <w:sz w:val="22"/>
          <w:szCs w:val="22"/>
        </w:rPr>
        <w:t xml:space="preserve">do </w:t>
      </w:r>
      <w:r w:rsidR="00A11373">
        <w:rPr>
          <w:rFonts w:ascii="Times New Roman" w:hAnsi="Times New Roman"/>
          <w:sz w:val="22"/>
          <w:szCs w:val="22"/>
        </w:rPr>
        <w:t>pátého (5.)</w:t>
      </w:r>
      <w:r w:rsidR="00B67737" w:rsidRPr="005A37DC">
        <w:rPr>
          <w:rFonts w:ascii="Times New Roman" w:hAnsi="Times New Roman"/>
          <w:sz w:val="22"/>
          <w:szCs w:val="22"/>
        </w:rPr>
        <w:t xml:space="preserve"> dne</w:t>
      </w:r>
      <w:r w:rsidRPr="005A37DC">
        <w:rPr>
          <w:rFonts w:ascii="Times New Roman" w:hAnsi="Times New Roman"/>
          <w:sz w:val="22"/>
          <w:szCs w:val="22"/>
        </w:rPr>
        <w:t xml:space="preserve"> měsíce</w:t>
      </w:r>
      <w:r w:rsidR="00B67737" w:rsidRPr="005A37DC">
        <w:rPr>
          <w:rFonts w:ascii="Times New Roman" w:hAnsi="Times New Roman"/>
          <w:sz w:val="22"/>
          <w:szCs w:val="22"/>
        </w:rPr>
        <w:t xml:space="preserve">, za který bude </w:t>
      </w:r>
      <w:r w:rsidR="00E47BD1">
        <w:rPr>
          <w:rFonts w:ascii="Times New Roman" w:hAnsi="Times New Roman"/>
          <w:sz w:val="22"/>
          <w:szCs w:val="22"/>
        </w:rPr>
        <w:t>N</w:t>
      </w:r>
      <w:r w:rsidR="00B67737" w:rsidRPr="005A37DC">
        <w:rPr>
          <w:rFonts w:ascii="Times New Roman" w:hAnsi="Times New Roman"/>
          <w:sz w:val="22"/>
          <w:szCs w:val="22"/>
        </w:rPr>
        <w:t>ájemné hrazeno.</w:t>
      </w:r>
    </w:p>
    <w:p w:rsidR="00A73083" w:rsidRPr="005A37DC" w:rsidRDefault="009157BD" w:rsidP="005A37DC">
      <w:pPr>
        <w:spacing w:line="276" w:lineRule="auto"/>
        <w:ind w:left="720" w:hanging="11"/>
        <w:rPr>
          <w:rFonts w:ascii="Times New Roman" w:hAnsi="Times New Roman"/>
          <w:sz w:val="22"/>
          <w:szCs w:val="22"/>
        </w:rPr>
      </w:pPr>
      <w:r w:rsidRPr="005A37DC">
        <w:rPr>
          <w:rFonts w:ascii="Times New Roman" w:hAnsi="Times New Roman"/>
          <w:sz w:val="22"/>
          <w:szCs w:val="22"/>
          <w:u w:val="single"/>
        </w:rPr>
        <w:t>Nájemné za období před Dnem otevření</w:t>
      </w:r>
      <w:r w:rsidRPr="005A37DC">
        <w:rPr>
          <w:rFonts w:ascii="Times New Roman" w:hAnsi="Times New Roman"/>
          <w:sz w:val="22"/>
          <w:szCs w:val="22"/>
        </w:rPr>
        <w:t xml:space="preserve">: </w:t>
      </w:r>
      <w:r w:rsidR="00A73083" w:rsidRPr="005A37DC">
        <w:rPr>
          <w:rFonts w:ascii="Times New Roman" w:hAnsi="Times New Roman"/>
          <w:sz w:val="22"/>
          <w:szCs w:val="22"/>
        </w:rPr>
        <w:t xml:space="preserve">Bez ohledu na výše uvedené, částka Nájemného za období Doby nájmu počínající Dnem zahájení a končící dnem bezprostředně předcházející Dni otevření se bude rovnat částce ve výši </w:t>
      </w:r>
      <w:r w:rsidR="00287EB6" w:rsidRPr="005A37DC">
        <w:rPr>
          <w:rFonts w:ascii="Times New Roman" w:hAnsi="Times New Roman"/>
          <w:sz w:val="22"/>
          <w:szCs w:val="22"/>
        </w:rPr>
        <w:t>CZK</w:t>
      </w:r>
      <w:r w:rsidR="00A73083" w:rsidRPr="005A37DC">
        <w:rPr>
          <w:rFonts w:ascii="Times New Roman" w:hAnsi="Times New Roman"/>
          <w:sz w:val="22"/>
          <w:szCs w:val="22"/>
        </w:rPr>
        <w:t xml:space="preserve"> </w:t>
      </w:r>
      <w:r w:rsidR="00760C85" w:rsidRPr="005A37DC">
        <w:rPr>
          <w:rFonts w:ascii="Times New Roman" w:hAnsi="Times New Roman"/>
          <w:sz w:val="22"/>
          <w:szCs w:val="22"/>
        </w:rPr>
        <w:t>200</w:t>
      </w:r>
      <w:r w:rsidR="00A73083" w:rsidRPr="005A37DC">
        <w:rPr>
          <w:rFonts w:ascii="Times New Roman" w:hAnsi="Times New Roman"/>
          <w:sz w:val="22"/>
          <w:szCs w:val="22"/>
        </w:rPr>
        <w:t>,- za celé Prostory za celé takové období.</w:t>
      </w:r>
    </w:p>
    <w:p w:rsidR="00623C8B" w:rsidRPr="005A37DC" w:rsidRDefault="00623C8B" w:rsidP="00B6531B">
      <w:pPr>
        <w:pStyle w:val="Nadpis2"/>
        <w:numPr>
          <w:ilvl w:val="0"/>
          <w:numId w:val="0"/>
        </w:numPr>
        <w:spacing w:line="276" w:lineRule="auto"/>
        <w:ind w:left="709"/>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37" w:name="_Toc274038673"/>
      <w:bookmarkStart w:id="38" w:name="_Toc413057723"/>
      <w:bookmarkStart w:id="39" w:name="_Ref430337197"/>
      <w:bookmarkStart w:id="40" w:name="_Ref430337211"/>
      <w:bookmarkStart w:id="41" w:name="_Toc430353657"/>
      <w:bookmarkStart w:id="42" w:name="_Toc432516243"/>
      <w:bookmarkStart w:id="43" w:name="_Ref27669509"/>
      <w:r w:rsidRPr="005A37DC">
        <w:rPr>
          <w:rFonts w:ascii="Times New Roman" w:hAnsi="Times New Roman" w:cs="Times New Roman"/>
          <w:sz w:val="22"/>
          <w:szCs w:val="22"/>
        </w:rPr>
        <w:t>Zajištění</w:t>
      </w:r>
      <w:bookmarkEnd w:id="37"/>
      <w:bookmarkEnd w:id="38"/>
      <w:bookmarkEnd w:id="39"/>
      <w:bookmarkEnd w:id="40"/>
      <w:bookmarkEnd w:id="41"/>
      <w:bookmarkEnd w:id="42"/>
      <w:bookmarkEnd w:id="43"/>
    </w:p>
    <w:p w:rsidR="00A15032" w:rsidRPr="005A37DC" w:rsidRDefault="00623C8B" w:rsidP="005A37DC">
      <w:pPr>
        <w:pStyle w:val="Nadpis2"/>
        <w:spacing w:line="276" w:lineRule="auto"/>
        <w:rPr>
          <w:rFonts w:ascii="Times New Roman" w:hAnsi="Times New Roman"/>
          <w:sz w:val="22"/>
          <w:szCs w:val="22"/>
        </w:rPr>
      </w:pPr>
      <w:bookmarkStart w:id="44" w:name="_Ref430276140"/>
      <w:r w:rsidRPr="005A37DC">
        <w:rPr>
          <w:rStyle w:val="CharChar1"/>
          <w:rFonts w:ascii="Times New Roman" w:hAnsi="Times New Roman"/>
          <w:szCs w:val="22"/>
        </w:rPr>
        <w:t>Zajištění:</w:t>
      </w:r>
      <w:r w:rsidRPr="005A37DC">
        <w:rPr>
          <w:rFonts w:ascii="Times New Roman" w:hAnsi="Times New Roman"/>
          <w:sz w:val="22"/>
          <w:szCs w:val="22"/>
        </w:rPr>
        <w:t xml:space="preserve"> </w:t>
      </w:r>
      <w:r w:rsidR="00615552" w:rsidRPr="005A37DC">
        <w:rPr>
          <w:rFonts w:ascii="Times New Roman" w:hAnsi="Times New Roman"/>
          <w:sz w:val="22"/>
          <w:szCs w:val="22"/>
        </w:rPr>
        <w:t>Nejpozději do 5</w:t>
      </w:r>
      <w:r w:rsidR="00E75071" w:rsidRPr="005A37DC">
        <w:rPr>
          <w:rFonts w:ascii="Times New Roman" w:hAnsi="Times New Roman"/>
          <w:sz w:val="22"/>
          <w:szCs w:val="22"/>
        </w:rPr>
        <w:t xml:space="preserve"> Pracovních</w:t>
      </w:r>
      <w:r w:rsidR="00615552" w:rsidRPr="005A37DC">
        <w:rPr>
          <w:rFonts w:ascii="Times New Roman" w:hAnsi="Times New Roman"/>
          <w:sz w:val="22"/>
          <w:szCs w:val="22"/>
        </w:rPr>
        <w:t xml:space="preserve"> dnů po dni podpisu této Smlouvy Nájemce převede </w:t>
      </w:r>
      <w:r w:rsidRPr="005A37DC">
        <w:rPr>
          <w:rFonts w:ascii="Times New Roman" w:hAnsi="Times New Roman"/>
          <w:sz w:val="22"/>
          <w:szCs w:val="22"/>
        </w:rPr>
        <w:t xml:space="preserve">na </w:t>
      </w:r>
      <w:r w:rsidR="00A93317" w:rsidRPr="005A37DC">
        <w:rPr>
          <w:rFonts w:ascii="Times New Roman" w:hAnsi="Times New Roman"/>
          <w:sz w:val="22"/>
          <w:szCs w:val="22"/>
        </w:rPr>
        <w:t xml:space="preserve">určený </w:t>
      </w:r>
      <w:r w:rsidRPr="005A37DC">
        <w:rPr>
          <w:rFonts w:ascii="Times New Roman" w:hAnsi="Times New Roman"/>
          <w:sz w:val="22"/>
          <w:szCs w:val="22"/>
        </w:rPr>
        <w:t xml:space="preserve">bankovní účet </w:t>
      </w:r>
      <w:r w:rsidR="00526F67" w:rsidRPr="005A37DC">
        <w:rPr>
          <w:rFonts w:ascii="Times New Roman" w:hAnsi="Times New Roman"/>
          <w:sz w:val="22"/>
          <w:szCs w:val="22"/>
        </w:rPr>
        <w:t xml:space="preserve">č.: </w:t>
      </w:r>
      <w:r w:rsidR="00C47E9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C47E9B" w:rsidRPr="005A37DC">
        <w:rPr>
          <w:rFonts w:ascii="Times New Roman" w:hAnsi="Times New Roman"/>
          <w:sz w:val="22"/>
          <w:szCs w:val="22"/>
        </w:rPr>
        <w:t>]</w:t>
      </w:r>
      <w:r w:rsidR="006E2F6B" w:rsidRPr="005A37DC">
        <w:rPr>
          <w:rFonts w:ascii="Times New Roman" w:hAnsi="Times New Roman"/>
          <w:sz w:val="22"/>
          <w:szCs w:val="22"/>
        </w:rPr>
        <w:t xml:space="preserve"> (</w:t>
      </w:r>
      <w:r w:rsidR="00650934" w:rsidRPr="005A37DC">
        <w:rPr>
          <w:rFonts w:ascii="Times New Roman" w:hAnsi="Times New Roman"/>
          <w:sz w:val="22"/>
          <w:szCs w:val="22"/>
        </w:rPr>
        <w:t xml:space="preserve">variabilní symbol </w:t>
      </w:r>
      <w:r w:rsidR="005A44C2" w:rsidRPr="005A37DC">
        <w:rPr>
          <w:rFonts w:ascii="Times New Roman" w:hAnsi="Times New Roman"/>
          <w:sz w:val="22"/>
          <w:szCs w:val="22"/>
        </w:rPr>
        <w:t xml:space="preserve">je </w:t>
      </w:r>
      <w:r w:rsidR="00650934" w:rsidRPr="005A37DC">
        <w:rPr>
          <w:rFonts w:ascii="Times New Roman" w:hAnsi="Times New Roman"/>
          <w:sz w:val="22"/>
          <w:szCs w:val="22"/>
        </w:rPr>
        <w:t>IČ Nájemce</w:t>
      </w:r>
      <w:r w:rsidR="006E2F6B" w:rsidRPr="005A37DC">
        <w:rPr>
          <w:rFonts w:ascii="Times New Roman" w:hAnsi="Times New Roman"/>
          <w:sz w:val="22"/>
          <w:szCs w:val="22"/>
        </w:rPr>
        <w:t>)</w:t>
      </w:r>
      <w:r w:rsidRPr="005A37DC">
        <w:rPr>
          <w:rFonts w:ascii="Times New Roman" w:hAnsi="Times New Roman"/>
          <w:sz w:val="22"/>
          <w:szCs w:val="22"/>
        </w:rPr>
        <w:t xml:space="preserve"> Zajištění </w:t>
      </w:r>
      <w:r w:rsidR="005D0E3C" w:rsidRPr="005A37DC">
        <w:rPr>
          <w:rFonts w:ascii="Times New Roman" w:hAnsi="Times New Roman"/>
          <w:sz w:val="22"/>
          <w:szCs w:val="22"/>
        </w:rPr>
        <w:t xml:space="preserve">(tj. vratnou peněžitou kauci) </w:t>
      </w:r>
      <w:r w:rsidR="006E2F6B" w:rsidRPr="005A37DC">
        <w:rPr>
          <w:rFonts w:ascii="Times New Roman" w:hAnsi="Times New Roman"/>
          <w:sz w:val="22"/>
          <w:szCs w:val="22"/>
        </w:rPr>
        <w:t xml:space="preserve">ve výši </w:t>
      </w:r>
      <w:r w:rsidR="00283BD6" w:rsidRPr="005A37DC">
        <w:rPr>
          <w:rFonts w:ascii="Times New Roman" w:hAnsi="Times New Roman"/>
          <w:sz w:val="22"/>
          <w:szCs w:val="22"/>
        </w:rPr>
        <w:t xml:space="preserve">CZK </w:t>
      </w:r>
      <w:r w:rsidR="006E2F6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6E2F6B" w:rsidRPr="005A37DC">
        <w:rPr>
          <w:rFonts w:ascii="Times New Roman" w:hAnsi="Times New Roman"/>
          <w:sz w:val="22"/>
          <w:szCs w:val="22"/>
        </w:rPr>
        <w:t xml:space="preserve">] </w:t>
      </w:r>
      <w:r w:rsidRPr="005A37DC">
        <w:rPr>
          <w:rFonts w:ascii="Times New Roman" w:hAnsi="Times New Roman"/>
          <w:sz w:val="22"/>
          <w:szCs w:val="22"/>
        </w:rPr>
        <w:t xml:space="preserve">odpovídající svou výší součtu částek čtvrtletního </w:t>
      </w:r>
      <w:r w:rsidR="00E47BD1">
        <w:rPr>
          <w:rFonts w:ascii="Times New Roman" w:hAnsi="Times New Roman"/>
          <w:sz w:val="22"/>
          <w:szCs w:val="22"/>
        </w:rPr>
        <w:t>N</w:t>
      </w:r>
      <w:r w:rsidRPr="005A37DC">
        <w:rPr>
          <w:rFonts w:ascii="Times New Roman" w:hAnsi="Times New Roman"/>
          <w:sz w:val="22"/>
          <w:szCs w:val="22"/>
        </w:rPr>
        <w:t>ájemného a</w:t>
      </w:r>
      <w:r w:rsidR="001F417F" w:rsidRPr="005A37DC">
        <w:rPr>
          <w:rFonts w:ascii="Times New Roman" w:hAnsi="Times New Roman"/>
          <w:sz w:val="22"/>
          <w:szCs w:val="22"/>
        </w:rPr>
        <w:t> </w:t>
      </w:r>
      <w:r w:rsidRPr="005A37DC">
        <w:rPr>
          <w:rFonts w:ascii="Times New Roman" w:hAnsi="Times New Roman"/>
          <w:sz w:val="22"/>
          <w:szCs w:val="22"/>
        </w:rPr>
        <w:t xml:space="preserve">čtvrtletních </w:t>
      </w:r>
      <w:r w:rsidR="00195CE9" w:rsidRPr="005A37DC">
        <w:rPr>
          <w:rFonts w:ascii="Times New Roman" w:hAnsi="Times New Roman"/>
          <w:sz w:val="22"/>
          <w:szCs w:val="22"/>
        </w:rPr>
        <w:t>Plateb</w:t>
      </w:r>
      <w:r w:rsidRPr="005A37DC">
        <w:rPr>
          <w:rFonts w:ascii="Times New Roman" w:hAnsi="Times New Roman"/>
          <w:sz w:val="22"/>
          <w:szCs w:val="22"/>
        </w:rPr>
        <w:t xml:space="preserve"> Nájemce</w:t>
      </w:r>
      <w:r w:rsidR="00A93317" w:rsidRPr="005A37DC">
        <w:rPr>
          <w:rFonts w:ascii="Times New Roman" w:hAnsi="Times New Roman"/>
          <w:sz w:val="22"/>
          <w:szCs w:val="22"/>
        </w:rPr>
        <w:t xml:space="preserve"> (</w:t>
      </w:r>
      <w:r w:rsidR="00771A4C" w:rsidRPr="005A37DC">
        <w:rPr>
          <w:rFonts w:ascii="Times New Roman" w:hAnsi="Times New Roman"/>
          <w:sz w:val="22"/>
          <w:szCs w:val="22"/>
        </w:rPr>
        <w:t xml:space="preserve">včetně </w:t>
      </w:r>
      <w:r w:rsidR="00A93317" w:rsidRPr="005A37DC">
        <w:rPr>
          <w:rFonts w:ascii="Times New Roman" w:hAnsi="Times New Roman"/>
          <w:sz w:val="22"/>
          <w:szCs w:val="22"/>
        </w:rPr>
        <w:t>DPH</w:t>
      </w:r>
      <w:r w:rsidR="00121C43" w:rsidRPr="005A37DC">
        <w:rPr>
          <w:rFonts w:ascii="Times New Roman" w:hAnsi="Times New Roman"/>
          <w:sz w:val="22"/>
          <w:szCs w:val="22"/>
        </w:rPr>
        <w:t xml:space="preserve"> v zákonné výši</w:t>
      </w:r>
      <w:r w:rsidR="005A44C2" w:rsidRPr="005A37DC">
        <w:rPr>
          <w:rFonts w:ascii="Times New Roman" w:hAnsi="Times New Roman"/>
          <w:sz w:val="22"/>
          <w:szCs w:val="22"/>
        </w:rPr>
        <w:t>)</w:t>
      </w:r>
      <w:r w:rsidRPr="005A37DC">
        <w:rPr>
          <w:rFonts w:ascii="Times New Roman" w:hAnsi="Times New Roman"/>
          <w:sz w:val="22"/>
          <w:szCs w:val="22"/>
        </w:rPr>
        <w:t>.</w:t>
      </w:r>
      <w:r w:rsidR="006E2F6B" w:rsidRPr="005A37DC">
        <w:rPr>
          <w:rFonts w:ascii="Times New Roman" w:hAnsi="Times New Roman"/>
          <w:sz w:val="22"/>
          <w:szCs w:val="22"/>
        </w:rPr>
        <w:t xml:space="preserve"> </w:t>
      </w:r>
      <w:r w:rsidR="00A93317" w:rsidRPr="005A37DC">
        <w:rPr>
          <w:rFonts w:ascii="Times New Roman" w:hAnsi="Times New Roman"/>
          <w:sz w:val="22"/>
          <w:szCs w:val="22"/>
        </w:rPr>
        <w:t>Č</w:t>
      </w:r>
      <w:r w:rsidRPr="005A37DC">
        <w:rPr>
          <w:rFonts w:ascii="Times New Roman" w:hAnsi="Times New Roman"/>
          <w:sz w:val="22"/>
          <w:szCs w:val="22"/>
        </w:rPr>
        <w:t>ástka Zajištění bude vždy upraven</w:t>
      </w:r>
      <w:r w:rsidR="006E2F6B" w:rsidRPr="005A37DC">
        <w:rPr>
          <w:rFonts w:ascii="Times New Roman" w:hAnsi="Times New Roman"/>
          <w:sz w:val="22"/>
          <w:szCs w:val="22"/>
        </w:rPr>
        <w:t>a</w:t>
      </w:r>
      <w:r w:rsidRPr="005A37DC">
        <w:rPr>
          <w:rFonts w:ascii="Times New Roman" w:hAnsi="Times New Roman"/>
          <w:sz w:val="22"/>
          <w:szCs w:val="22"/>
        </w:rPr>
        <w:t xml:space="preserve"> při </w:t>
      </w:r>
      <w:r w:rsidR="00A93317" w:rsidRPr="005A37DC">
        <w:rPr>
          <w:rFonts w:ascii="Times New Roman" w:hAnsi="Times New Roman"/>
          <w:sz w:val="22"/>
          <w:szCs w:val="22"/>
        </w:rPr>
        <w:t xml:space="preserve">indexaci </w:t>
      </w:r>
      <w:r w:rsidR="00E47BD1">
        <w:rPr>
          <w:rFonts w:ascii="Times New Roman" w:hAnsi="Times New Roman"/>
          <w:sz w:val="22"/>
          <w:szCs w:val="22"/>
        </w:rPr>
        <w:t>N</w:t>
      </w:r>
      <w:r w:rsidRPr="005A37DC">
        <w:rPr>
          <w:rFonts w:ascii="Times New Roman" w:hAnsi="Times New Roman"/>
          <w:sz w:val="22"/>
          <w:szCs w:val="22"/>
        </w:rPr>
        <w:t xml:space="preserve">ájemného anebo </w:t>
      </w:r>
      <w:r w:rsidR="00195CE9" w:rsidRPr="005A37DC">
        <w:rPr>
          <w:rFonts w:ascii="Times New Roman" w:hAnsi="Times New Roman"/>
          <w:sz w:val="22"/>
          <w:szCs w:val="22"/>
        </w:rPr>
        <w:t>Platby</w:t>
      </w:r>
      <w:r w:rsidRPr="005A37DC">
        <w:rPr>
          <w:rFonts w:ascii="Times New Roman" w:hAnsi="Times New Roman"/>
          <w:sz w:val="22"/>
          <w:szCs w:val="22"/>
        </w:rPr>
        <w:t xml:space="preserve"> Nájemce, a to</w:t>
      </w:r>
      <w:r w:rsidR="00A15032" w:rsidRPr="005A37DC">
        <w:rPr>
          <w:rFonts w:ascii="Times New Roman" w:hAnsi="Times New Roman"/>
          <w:sz w:val="22"/>
          <w:szCs w:val="22"/>
        </w:rPr>
        <w:t>:</w:t>
      </w:r>
    </w:p>
    <w:p w:rsidR="00A1503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na základě výzvy doručené Nájemci a</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v</w:t>
      </w:r>
      <w:r w:rsidR="00B81E3F" w:rsidRPr="005A37DC">
        <w:rPr>
          <w:rFonts w:ascii="Times New Roman" w:hAnsi="Times New Roman"/>
          <w:sz w:val="22"/>
          <w:szCs w:val="22"/>
        </w:rPr>
        <w:t> </w:t>
      </w:r>
      <w:r w:rsidRPr="005A37DC">
        <w:rPr>
          <w:rFonts w:ascii="Times New Roman" w:hAnsi="Times New Roman"/>
          <w:sz w:val="22"/>
          <w:szCs w:val="22"/>
        </w:rPr>
        <w:t>termínu v</w:t>
      </w:r>
      <w:r w:rsidR="001F417F" w:rsidRPr="005A37DC">
        <w:rPr>
          <w:rFonts w:ascii="Times New Roman" w:hAnsi="Times New Roman"/>
          <w:sz w:val="22"/>
          <w:szCs w:val="22"/>
        </w:rPr>
        <w:t> </w:t>
      </w:r>
      <w:r w:rsidRPr="005A37DC">
        <w:rPr>
          <w:rFonts w:ascii="Times New Roman" w:hAnsi="Times New Roman"/>
          <w:sz w:val="22"/>
          <w:szCs w:val="22"/>
        </w:rPr>
        <w:t xml:space="preserve">takové výzvě uvedeném. </w:t>
      </w:r>
      <w:r w:rsidR="00A93317" w:rsidRPr="005A37DC">
        <w:rPr>
          <w:rFonts w:ascii="Times New Roman" w:hAnsi="Times New Roman"/>
          <w:sz w:val="22"/>
          <w:szCs w:val="22"/>
        </w:rPr>
        <w:t>Nájemce bude udržovat c</w:t>
      </w:r>
      <w:r w:rsidRPr="005A37DC">
        <w:rPr>
          <w:rFonts w:ascii="Times New Roman" w:hAnsi="Times New Roman"/>
          <w:sz w:val="22"/>
          <w:szCs w:val="22"/>
        </w:rPr>
        <w:t>elkov</w:t>
      </w:r>
      <w:r w:rsidR="00785376" w:rsidRPr="005A37DC">
        <w:rPr>
          <w:rFonts w:ascii="Times New Roman" w:hAnsi="Times New Roman"/>
          <w:sz w:val="22"/>
          <w:szCs w:val="22"/>
        </w:rPr>
        <w:t>ou</w:t>
      </w:r>
      <w:r w:rsidRPr="005A37DC">
        <w:rPr>
          <w:rFonts w:ascii="Times New Roman" w:hAnsi="Times New Roman"/>
          <w:sz w:val="22"/>
          <w:szCs w:val="22"/>
        </w:rPr>
        <w:t xml:space="preserve"> částk</w:t>
      </w:r>
      <w:r w:rsidR="00A93317" w:rsidRPr="005A37DC">
        <w:rPr>
          <w:rFonts w:ascii="Times New Roman" w:hAnsi="Times New Roman"/>
          <w:sz w:val="22"/>
          <w:szCs w:val="22"/>
        </w:rPr>
        <w:t>u</w:t>
      </w:r>
      <w:r w:rsidRPr="005A37DC">
        <w:rPr>
          <w:rFonts w:ascii="Times New Roman" w:hAnsi="Times New Roman"/>
          <w:sz w:val="22"/>
          <w:szCs w:val="22"/>
        </w:rPr>
        <w:t xml:space="preserve"> Zajištění po celou Dobu nájmu v takové výši, která bude odpovídat minimálně počáteční výši součtu částek čtvrtletních plateb výše vymezených (včetně</w:t>
      </w:r>
      <w:r w:rsidR="00A93317" w:rsidRPr="005A37DC">
        <w:rPr>
          <w:rFonts w:ascii="Times New Roman" w:hAnsi="Times New Roman"/>
          <w:sz w:val="22"/>
          <w:szCs w:val="22"/>
        </w:rPr>
        <w:t xml:space="preserve"> </w:t>
      </w:r>
      <w:r w:rsidRPr="005A37DC">
        <w:rPr>
          <w:rFonts w:ascii="Times New Roman" w:hAnsi="Times New Roman"/>
          <w:sz w:val="22"/>
          <w:szCs w:val="22"/>
        </w:rPr>
        <w:t xml:space="preserve">DPH </w:t>
      </w:r>
      <w:bookmarkStart w:id="45" w:name="_Hlk24367304"/>
      <w:r w:rsidRPr="005A37DC">
        <w:rPr>
          <w:rFonts w:ascii="Times New Roman" w:hAnsi="Times New Roman"/>
          <w:sz w:val="22"/>
          <w:szCs w:val="22"/>
        </w:rPr>
        <w:t>v zákonné výši</w:t>
      </w:r>
      <w:bookmarkEnd w:id="45"/>
      <w:r w:rsidRPr="005A37DC">
        <w:rPr>
          <w:rFonts w:ascii="Times New Roman" w:hAnsi="Times New Roman"/>
          <w:sz w:val="22"/>
          <w:szCs w:val="22"/>
        </w:rPr>
        <w:t xml:space="preserve">) plus </w:t>
      </w:r>
      <w:r w:rsidR="00A93317" w:rsidRPr="005A37DC">
        <w:rPr>
          <w:rFonts w:ascii="Times New Roman" w:hAnsi="Times New Roman"/>
          <w:sz w:val="22"/>
          <w:szCs w:val="22"/>
        </w:rPr>
        <w:t>veškeré indexac</w:t>
      </w:r>
      <w:r w:rsidR="00785376" w:rsidRPr="005A37DC">
        <w:rPr>
          <w:rFonts w:ascii="Times New Roman" w:hAnsi="Times New Roman"/>
          <w:sz w:val="22"/>
          <w:szCs w:val="22"/>
        </w:rPr>
        <w:t>i</w:t>
      </w:r>
      <w:r w:rsidRPr="005A37DC">
        <w:rPr>
          <w:rFonts w:ascii="Times New Roman" w:hAnsi="Times New Roman"/>
          <w:sz w:val="22"/>
          <w:szCs w:val="22"/>
        </w:rPr>
        <w:t>, tak aby navýšené Zajištění odpovídalo výši upravených plateb shora vymezených pro následující Roční období.</w:t>
      </w:r>
      <w:bookmarkEnd w:id="44"/>
      <w:r w:rsidR="006F6F54" w:rsidRPr="005A37DC">
        <w:rPr>
          <w:rFonts w:ascii="Times New Roman" w:hAnsi="Times New Roman"/>
          <w:sz w:val="22"/>
          <w:szCs w:val="22"/>
        </w:rPr>
        <w:t xml:space="preserve"> Částka Zajištění obdržená Pronajímatelem od Nájemce v souvislosti s touto Smlouvou neponese žádný úrok.</w:t>
      </w:r>
    </w:p>
    <w:p w:rsidR="00623C8B" w:rsidRPr="005A37DC" w:rsidRDefault="00623C8B" w:rsidP="005A37DC">
      <w:pPr>
        <w:pStyle w:val="Nadpis2"/>
        <w:spacing w:line="276" w:lineRule="auto"/>
        <w:rPr>
          <w:rFonts w:ascii="Times New Roman" w:hAnsi="Times New Roman"/>
          <w:sz w:val="22"/>
          <w:szCs w:val="22"/>
        </w:rPr>
      </w:pPr>
      <w:bookmarkStart w:id="46" w:name="_Ref430276128"/>
      <w:r w:rsidRPr="005A37DC">
        <w:rPr>
          <w:rStyle w:val="CharChar1"/>
          <w:rFonts w:ascii="Times New Roman" w:hAnsi="Times New Roman"/>
          <w:szCs w:val="22"/>
        </w:rPr>
        <w:t>Použití:</w:t>
      </w:r>
      <w:r w:rsidRPr="005A37DC">
        <w:rPr>
          <w:rFonts w:ascii="Times New Roman" w:hAnsi="Times New Roman"/>
          <w:sz w:val="22"/>
          <w:szCs w:val="22"/>
        </w:rPr>
        <w:t xml:space="preserve"> Zajištění bude sloužit k zajištění všech peněžních pohledávek Pronajímatele vůči Nájemci. Zajištění je vratná kauce pro případ řádného plnění všech závazků Nájemce po Dobu nájmu.</w:t>
      </w:r>
      <w:bookmarkEnd w:id="46"/>
    </w:p>
    <w:p w:rsidR="00623C8B" w:rsidRPr="005A37DC" w:rsidRDefault="00623C8B" w:rsidP="005A37DC">
      <w:pPr>
        <w:pStyle w:val="Nadpis2"/>
        <w:spacing w:line="276" w:lineRule="auto"/>
        <w:rPr>
          <w:rFonts w:ascii="Times New Roman" w:hAnsi="Times New Roman"/>
          <w:sz w:val="22"/>
          <w:szCs w:val="22"/>
        </w:rPr>
      </w:pPr>
      <w:bookmarkStart w:id="47" w:name="_Ref430338561"/>
      <w:r w:rsidRPr="005A37DC">
        <w:rPr>
          <w:rStyle w:val="CharChar1"/>
          <w:rFonts w:ascii="Times New Roman" w:hAnsi="Times New Roman"/>
          <w:szCs w:val="22"/>
        </w:rPr>
        <w:t>Další způsoby použití:</w:t>
      </w:r>
      <w:r w:rsidRPr="005A37DC">
        <w:rPr>
          <w:rFonts w:ascii="Times New Roman" w:hAnsi="Times New Roman"/>
          <w:sz w:val="22"/>
          <w:szCs w:val="22"/>
        </w:rPr>
        <w:t xml:space="preserve"> </w:t>
      </w:r>
      <w:r w:rsidR="00205F2A" w:rsidRPr="005A37DC">
        <w:rPr>
          <w:rFonts w:ascii="Times New Roman" w:hAnsi="Times New Roman"/>
          <w:sz w:val="22"/>
          <w:szCs w:val="22"/>
        </w:rPr>
        <w:t>Pokud</w:t>
      </w:r>
      <w:r w:rsidRPr="005A37DC">
        <w:rPr>
          <w:rFonts w:ascii="Times New Roman" w:hAnsi="Times New Roman"/>
          <w:sz w:val="22"/>
          <w:szCs w:val="22"/>
        </w:rPr>
        <w:t xml:space="preserve"> Nájemce nesplní včas a v plné výši své </w:t>
      </w:r>
      <w:r w:rsidR="00205F2A" w:rsidRPr="005A37DC">
        <w:rPr>
          <w:rFonts w:ascii="Times New Roman" w:hAnsi="Times New Roman"/>
          <w:sz w:val="22"/>
          <w:szCs w:val="22"/>
        </w:rPr>
        <w:t>povinnosti ze</w:t>
      </w:r>
      <w:r w:rsidR="00407E5B" w:rsidRPr="005A37DC">
        <w:rPr>
          <w:rFonts w:ascii="Times New Roman" w:hAnsi="Times New Roman"/>
          <w:sz w:val="22"/>
          <w:szCs w:val="22"/>
        </w:rPr>
        <w:t> </w:t>
      </w:r>
      <w:r w:rsidR="00205F2A" w:rsidRPr="005A37DC">
        <w:rPr>
          <w:rFonts w:ascii="Times New Roman" w:hAnsi="Times New Roman"/>
          <w:sz w:val="22"/>
          <w:szCs w:val="22"/>
        </w:rPr>
        <w:t>Smlouvy</w:t>
      </w:r>
      <w:r w:rsidRPr="005A37DC">
        <w:rPr>
          <w:rFonts w:ascii="Times New Roman" w:hAnsi="Times New Roman"/>
          <w:sz w:val="22"/>
          <w:szCs w:val="22"/>
        </w:rPr>
        <w:t xml:space="preserve">, </w:t>
      </w:r>
      <w:r w:rsidR="00A93317" w:rsidRPr="005A37DC">
        <w:rPr>
          <w:rFonts w:ascii="Times New Roman" w:hAnsi="Times New Roman"/>
          <w:sz w:val="22"/>
          <w:szCs w:val="22"/>
        </w:rPr>
        <w:t xml:space="preserve">může </w:t>
      </w:r>
      <w:r w:rsidRPr="005A37DC">
        <w:rPr>
          <w:rFonts w:ascii="Times New Roman" w:hAnsi="Times New Roman"/>
          <w:sz w:val="22"/>
          <w:szCs w:val="22"/>
        </w:rPr>
        <w:t>Pronajímatel uspokojit jakoukoli svou</w:t>
      </w:r>
      <w:r w:rsidR="00261CE9" w:rsidRPr="005A37DC">
        <w:rPr>
          <w:rFonts w:ascii="Times New Roman" w:hAnsi="Times New Roman"/>
          <w:sz w:val="22"/>
          <w:szCs w:val="22"/>
        </w:rPr>
        <w:t xml:space="preserve"> peněžitou</w:t>
      </w:r>
      <w:r w:rsidRPr="005A37DC">
        <w:rPr>
          <w:rFonts w:ascii="Times New Roman" w:hAnsi="Times New Roman"/>
          <w:sz w:val="22"/>
          <w:szCs w:val="22"/>
        </w:rPr>
        <w:t xml:space="preserve"> pohledávku jednostranným započtením ze Zajištění, a to do výše </w:t>
      </w:r>
      <w:r w:rsidR="00205F2A" w:rsidRPr="005A37DC">
        <w:rPr>
          <w:rFonts w:ascii="Times New Roman" w:hAnsi="Times New Roman"/>
          <w:sz w:val="22"/>
          <w:szCs w:val="22"/>
        </w:rPr>
        <w:t xml:space="preserve">dluhu </w:t>
      </w:r>
      <w:r w:rsidRPr="005A37DC">
        <w:rPr>
          <w:rFonts w:ascii="Times New Roman" w:hAnsi="Times New Roman"/>
          <w:sz w:val="22"/>
          <w:szCs w:val="22"/>
        </w:rPr>
        <w:t>Nájemce (včetně případného příslušenství</w:t>
      </w:r>
      <w:r w:rsidR="00205F2A" w:rsidRPr="005A37DC">
        <w:rPr>
          <w:rFonts w:ascii="Times New Roman" w:hAnsi="Times New Roman"/>
          <w:sz w:val="22"/>
          <w:szCs w:val="22"/>
        </w:rPr>
        <w:t xml:space="preserve"> a</w:t>
      </w:r>
      <w:r w:rsidR="00261CE9" w:rsidRPr="005A37DC">
        <w:rPr>
          <w:rFonts w:ascii="Times New Roman" w:hAnsi="Times New Roman"/>
          <w:sz w:val="22"/>
          <w:szCs w:val="22"/>
        </w:rPr>
        <w:t> </w:t>
      </w:r>
      <w:r w:rsidR="00205F2A" w:rsidRPr="005A37DC">
        <w:rPr>
          <w:rFonts w:ascii="Times New Roman" w:hAnsi="Times New Roman"/>
          <w:sz w:val="22"/>
          <w:szCs w:val="22"/>
        </w:rPr>
        <w:t>smluvní pokuty</w:t>
      </w:r>
      <w:r w:rsidRPr="005A37DC">
        <w:rPr>
          <w:rFonts w:ascii="Times New Roman" w:hAnsi="Times New Roman"/>
          <w:sz w:val="22"/>
          <w:szCs w:val="22"/>
        </w:rPr>
        <w:t>). Použití Zajištění (nebo jeho části) pro uspokojení jakékoli pohledávky Pronajímatele oznámí Nájemci písemně.</w:t>
      </w:r>
      <w:bookmarkEnd w:id="4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 xml:space="preserve">Povinnost </w:t>
      </w:r>
      <w:r w:rsidR="00407E5B" w:rsidRPr="005A37DC">
        <w:rPr>
          <w:rStyle w:val="CharChar1"/>
          <w:rFonts w:ascii="Times New Roman" w:hAnsi="Times New Roman"/>
          <w:szCs w:val="22"/>
        </w:rPr>
        <w:t>doplnění</w:t>
      </w:r>
      <w:r w:rsidRPr="005A37DC">
        <w:rPr>
          <w:rStyle w:val="CharChar1"/>
          <w:rFonts w:ascii="Times New Roman" w:hAnsi="Times New Roman"/>
          <w:szCs w:val="22"/>
        </w:rPr>
        <w:t>:</w:t>
      </w:r>
      <w:r w:rsidRPr="005A37DC">
        <w:rPr>
          <w:rFonts w:ascii="Times New Roman" w:hAnsi="Times New Roman"/>
          <w:sz w:val="22"/>
          <w:szCs w:val="22"/>
        </w:rPr>
        <w:t xml:space="preserve"> </w:t>
      </w:r>
      <w:r w:rsidR="00627A52" w:rsidRPr="005A37DC">
        <w:rPr>
          <w:rFonts w:ascii="Times New Roman" w:hAnsi="Times New Roman"/>
          <w:sz w:val="22"/>
          <w:szCs w:val="22"/>
        </w:rPr>
        <w:t>Bude-li</w:t>
      </w:r>
      <w:r w:rsidRPr="005A37DC">
        <w:rPr>
          <w:rFonts w:ascii="Times New Roman" w:hAnsi="Times New Roman"/>
          <w:sz w:val="22"/>
          <w:szCs w:val="22"/>
        </w:rPr>
        <w:t xml:space="preserve"> Zajištění (byť částečně)</w:t>
      </w:r>
      <w:r w:rsidR="00407E5B" w:rsidRPr="005A37DC">
        <w:rPr>
          <w:rFonts w:ascii="Times New Roman" w:hAnsi="Times New Roman"/>
          <w:sz w:val="22"/>
          <w:szCs w:val="22"/>
        </w:rPr>
        <w:t xml:space="preserve"> </w:t>
      </w:r>
      <w:r w:rsidRPr="005A37DC">
        <w:rPr>
          <w:rFonts w:ascii="Times New Roman" w:hAnsi="Times New Roman"/>
          <w:sz w:val="22"/>
          <w:szCs w:val="22"/>
        </w:rPr>
        <w:t>použito Pronajímatelem na</w:t>
      </w:r>
      <w:r w:rsidR="00627A52" w:rsidRPr="005A37DC">
        <w:rPr>
          <w:rFonts w:ascii="Times New Roman" w:hAnsi="Times New Roman"/>
          <w:sz w:val="22"/>
          <w:szCs w:val="22"/>
        </w:rPr>
        <w:t> </w:t>
      </w:r>
      <w:r w:rsidRPr="005A37DC">
        <w:rPr>
          <w:rFonts w:ascii="Times New Roman" w:hAnsi="Times New Roman"/>
          <w:sz w:val="22"/>
          <w:szCs w:val="22"/>
        </w:rPr>
        <w:t xml:space="preserve">uspokojení jeho pohledávky </w:t>
      </w:r>
      <w:r w:rsidR="00AE3F59" w:rsidRPr="005A37DC">
        <w:rPr>
          <w:rFonts w:ascii="Times New Roman" w:hAnsi="Times New Roman"/>
          <w:sz w:val="22"/>
          <w:szCs w:val="22"/>
        </w:rPr>
        <w:t>dle 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3801C5" w:rsidRPr="005A37DC">
        <w:rPr>
          <w:rFonts w:ascii="Times New Roman" w:hAnsi="Times New Roman"/>
          <w:sz w:val="22"/>
          <w:szCs w:val="22"/>
        </w:rPr>
        <w:instrText xml:space="preserve"> REF _Ref430338561 \r \h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5.3</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Nájemce dopln</w:t>
      </w:r>
      <w:r w:rsidR="00627A52" w:rsidRPr="005A37DC">
        <w:rPr>
          <w:rFonts w:ascii="Times New Roman" w:hAnsi="Times New Roman"/>
          <w:sz w:val="22"/>
          <w:szCs w:val="22"/>
        </w:rPr>
        <w:t>í Zajištění</w:t>
      </w:r>
      <w:r w:rsidRPr="005A37DC">
        <w:rPr>
          <w:rFonts w:ascii="Times New Roman" w:hAnsi="Times New Roman"/>
          <w:sz w:val="22"/>
          <w:szCs w:val="22"/>
        </w:rPr>
        <w:t xml:space="preserve"> do </w:t>
      </w:r>
      <w:r w:rsidR="004D5732" w:rsidRPr="005A37DC">
        <w:rPr>
          <w:rFonts w:ascii="Times New Roman" w:hAnsi="Times New Roman"/>
          <w:sz w:val="22"/>
          <w:szCs w:val="22"/>
        </w:rPr>
        <w:t>plné výše</w:t>
      </w:r>
      <w:r w:rsidR="00261CE9" w:rsidRPr="005A37DC">
        <w:rPr>
          <w:rFonts w:ascii="Times New Roman" w:hAnsi="Times New Roman"/>
          <w:sz w:val="22"/>
          <w:szCs w:val="22"/>
        </w:rPr>
        <w:t>,</w:t>
      </w:r>
      <w:r w:rsidRPr="005A37DC">
        <w:rPr>
          <w:rFonts w:ascii="Times New Roman" w:hAnsi="Times New Roman"/>
          <w:sz w:val="22"/>
          <w:szCs w:val="22"/>
        </w:rPr>
        <w:t xml:space="preserve"> a to do 5 Pracovních dnů od doručení </w:t>
      </w:r>
      <w:r w:rsidR="001B2D29" w:rsidRPr="005A37DC">
        <w:rPr>
          <w:rFonts w:ascii="Times New Roman" w:hAnsi="Times New Roman"/>
          <w:sz w:val="22"/>
          <w:szCs w:val="22"/>
        </w:rPr>
        <w:t>výzvy k doplnění Zajištění zaslané Nájemci Pronajímatelem</w:t>
      </w:r>
      <w:r w:rsidR="00B81E3F" w:rsidRPr="005A37DC">
        <w:rPr>
          <w:rFonts w:ascii="Times New Roman" w:hAnsi="Times New Roman"/>
          <w:sz w:val="22"/>
          <w:szCs w:val="22"/>
        </w:rPr>
        <w:t>.</w:t>
      </w:r>
    </w:p>
    <w:p w:rsidR="006F6F54" w:rsidRPr="005A37DC" w:rsidRDefault="006F6F54"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Vrácení Zajištění:</w:t>
      </w:r>
      <w:r w:rsidRPr="005A37DC">
        <w:rPr>
          <w:rFonts w:ascii="Times New Roman" w:hAnsi="Times New Roman"/>
          <w:sz w:val="22"/>
          <w:szCs w:val="22"/>
        </w:rPr>
        <w:t xml:space="preserve"> Na základě ukončení této </w:t>
      </w:r>
      <w:r w:rsidR="00FA4BE8" w:rsidRPr="005A37DC">
        <w:rPr>
          <w:rFonts w:ascii="Times New Roman" w:hAnsi="Times New Roman"/>
          <w:sz w:val="22"/>
          <w:szCs w:val="22"/>
        </w:rPr>
        <w:t>S</w:t>
      </w:r>
      <w:r w:rsidRPr="005A37DC">
        <w:rPr>
          <w:rFonts w:ascii="Times New Roman" w:hAnsi="Times New Roman"/>
          <w:sz w:val="22"/>
          <w:szCs w:val="22"/>
        </w:rPr>
        <w:t xml:space="preserve">mlouvy Pronajímatel vrátí Nájemci případnou nepoužitou část Zajištění, a to nejpozději do tří (3) měsíců po </w:t>
      </w:r>
      <w:r w:rsidR="00FA4BE8" w:rsidRPr="005A37DC">
        <w:rPr>
          <w:rFonts w:ascii="Times New Roman" w:hAnsi="Times New Roman"/>
          <w:sz w:val="22"/>
          <w:szCs w:val="22"/>
        </w:rPr>
        <w:t>vypořádání veškerých plateb splatných podle této Smlouvy</w:t>
      </w:r>
      <w:r w:rsidRPr="005A37DC">
        <w:rPr>
          <w:rFonts w:ascii="Times New Roman" w:hAnsi="Times New Roman"/>
          <w:sz w:val="22"/>
          <w:szCs w:val="22"/>
        </w:rPr>
        <w:t>.</w:t>
      </w:r>
    </w:p>
    <w:p w:rsidR="006E2F6B" w:rsidRPr="005A37DC" w:rsidRDefault="008573BB" w:rsidP="005A37DC">
      <w:pPr>
        <w:pStyle w:val="Nadpis2"/>
        <w:spacing w:line="276" w:lineRule="auto"/>
        <w:rPr>
          <w:rFonts w:ascii="Times New Roman" w:hAnsi="Times New Roman"/>
          <w:sz w:val="22"/>
          <w:szCs w:val="22"/>
        </w:rPr>
      </w:pPr>
      <w:bookmarkStart w:id="48" w:name="_Ref27669523"/>
      <w:r w:rsidRPr="005A37DC">
        <w:rPr>
          <w:rFonts w:ascii="Times New Roman" w:hAnsi="Times New Roman"/>
          <w:sz w:val="22"/>
          <w:szCs w:val="22"/>
          <w:u w:val="single"/>
        </w:rPr>
        <w:t>Bankovní záruka:</w:t>
      </w:r>
      <w:r w:rsidRPr="005A37DC">
        <w:rPr>
          <w:rFonts w:ascii="Times New Roman" w:hAnsi="Times New Roman"/>
          <w:sz w:val="22"/>
          <w:szCs w:val="22"/>
        </w:rPr>
        <w:t xml:space="preserve"> Povinnost ke složení Zajištění je splněna též předložením </w:t>
      </w:r>
      <w:r w:rsidR="006E2F6B" w:rsidRPr="005A37DC">
        <w:rPr>
          <w:rFonts w:ascii="Times New Roman" w:hAnsi="Times New Roman"/>
          <w:sz w:val="22"/>
          <w:szCs w:val="22"/>
        </w:rPr>
        <w:t xml:space="preserve">originálu </w:t>
      </w:r>
      <w:r w:rsidRPr="005A37DC">
        <w:rPr>
          <w:rFonts w:ascii="Times New Roman" w:hAnsi="Times New Roman"/>
          <w:sz w:val="22"/>
          <w:szCs w:val="22"/>
        </w:rPr>
        <w:t>bankovní záruky vystavené bankou akceptovanou předem písemně Pronajímatelem</w:t>
      </w:r>
      <w:r w:rsidR="006E2F6B" w:rsidRPr="005A37DC">
        <w:rPr>
          <w:rFonts w:ascii="Times New Roman" w:hAnsi="Times New Roman"/>
          <w:sz w:val="22"/>
          <w:szCs w:val="22"/>
        </w:rPr>
        <w:t xml:space="preserve"> a ve formě předem písemně odsouhlasené Pronajímatelem</w:t>
      </w:r>
      <w:r w:rsidRPr="005A37DC">
        <w:rPr>
          <w:rFonts w:ascii="Times New Roman" w:hAnsi="Times New Roman"/>
          <w:sz w:val="22"/>
          <w:szCs w:val="22"/>
        </w:rPr>
        <w:t>. Bankovní záruka musí být neodvolatelná, bezpodmínečná, převoditelná, splatná na první požádání a znějící na částku shora uvedeného Zajištění</w:t>
      </w:r>
      <w:r w:rsidR="006E2F6B" w:rsidRPr="005A37DC">
        <w:rPr>
          <w:rFonts w:ascii="Times New Roman" w:hAnsi="Times New Roman"/>
          <w:sz w:val="22"/>
          <w:szCs w:val="22"/>
        </w:rPr>
        <w:t xml:space="preserve"> a vystavená na období minimálně dvou (2) let</w:t>
      </w:r>
      <w:r w:rsidRPr="005A37DC">
        <w:rPr>
          <w:rFonts w:ascii="Times New Roman" w:hAnsi="Times New Roman"/>
          <w:sz w:val="22"/>
          <w:szCs w:val="22"/>
        </w:rPr>
        <w:t>. Bankovní záruka zůstane v platnosti po celou dobu platnosti této Smlouvy, a tedy po dobu trvání nájemního vztahu založeného Smlouvou</w:t>
      </w:r>
      <w:r w:rsidR="004D5732" w:rsidRPr="005A37DC">
        <w:rPr>
          <w:rFonts w:ascii="Times New Roman" w:hAnsi="Times New Roman"/>
          <w:sz w:val="22"/>
          <w:szCs w:val="22"/>
        </w:rPr>
        <w:t xml:space="preserve"> plus 3 měsíce</w:t>
      </w:r>
      <w:r w:rsidRPr="005A37DC">
        <w:rPr>
          <w:rFonts w:ascii="Times New Roman" w:hAnsi="Times New Roman"/>
          <w:sz w:val="22"/>
          <w:szCs w:val="22"/>
        </w:rPr>
        <w:t>. V případě, že Pronajímatel dle Smlouvy kdykoli z důvodu uplatnění svého práva vyplývajícího ze smluvního vztahu vyčerpá bankovní záruku nebo její část, bude Nájemce povinen doplnit bankovní záruku do předešlé výše nejpozději do 7 dn</w:t>
      </w:r>
      <w:r w:rsidR="00E75071" w:rsidRPr="005A37DC">
        <w:rPr>
          <w:rFonts w:ascii="Times New Roman" w:hAnsi="Times New Roman"/>
          <w:sz w:val="22"/>
          <w:szCs w:val="22"/>
        </w:rPr>
        <w:t>ů</w:t>
      </w:r>
      <w:r w:rsidRPr="005A37DC">
        <w:rPr>
          <w:rFonts w:ascii="Times New Roman" w:hAnsi="Times New Roman"/>
          <w:sz w:val="22"/>
          <w:szCs w:val="22"/>
        </w:rPr>
        <w:t xml:space="preserve"> ode dne doručení písemné výzvy Pronajímatele. Ustanoven</w:t>
      </w:r>
      <w:r w:rsidR="006E2F6B" w:rsidRPr="005A37DC">
        <w:rPr>
          <w:rFonts w:ascii="Times New Roman" w:hAnsi="Times New Roman"/>
          <w:sz w:val="22"/>
          <w:szCs w:val="22"/>
        </w:rPr>
        <w:t>í</w:t>
      </w:r>
      <w:r w:rsidRPr="005A37DC">
        <w:rPr>
          <w:rFonts w:ascii="Times New Roman" w:hAnsi="Times New Roman"/>
          <w:sz w:val="22"/>
          <w:szCs w:val="22"/>
        </w:rPr>
        <w:t xml:space="preserve"> </w:t>
      </w:r>
      <w:r w:rsidR="006E2F6B" w:rsidRPr="005A37DC">
        <w:rPr>
          <w:rFonts w:ascii="Times New Roman" w:hAnsi="Times New Roman"/>
          <w:sz w:val="22"/>
          <w:szCs w:val="22"/>
        </w:rPr>
        <w:t>č</w:t>
      </w:r>
      <w:r w:rsidRPr="005A37DC">
        <w:rPr>
          <w:rFonts w:ascii="Times New Roman" w:hAnsi="Times New Roman"/>
          <w:sz w:val="22"/>
          <w:szCs w:val="22"/>
        </w:rPr>
        <w:t xml:space="preserve">l. </w:t>
      </w:r>
      <w:fldSimple w:instr=" REF _Ref27669509 \r \h  \* MERGEFORMAT ">
        <w:r w:rsidR="00A07607" w:rsidRPr="005A37DC">
          <w:rPr>
            <w:rFonts w:ascii="Times New Roman" w:hAnsi="Times New Roman"/>
            <w:sz w:val="22"/>
            <w:szCs w:val="22"/>
          </w:rPr>
          <w:t>Čl. 5</w:t>
        </w:r>
      </w:fldSimple>
      <w:r w:rsidRPr="005A37DC">
        <w:rPr>
          <w:rFonts w:ascii="Times New Roman" w:hAnsi="Times New Roman"/>
          <w:sz w:val="22"/>
          <w:szCs w:val="22"/>
        </w:rPr>
        <w:t xml:space="preserve"> této Smlouvy budou pro případ porušení povinnosti </w:t>
      </w:r>
      <w:r w:rsidR="00B40B40" w:rsidRPr="005A37DC">
        <w:rPr>
          <w:rFonts w:ascii="Times New Roman" w:hAnsi="Times New Roman"/>
          <w:sz w:val="22"/>
          <w:szCs w:val="22"/>
        </w:rPr>
        <w:t>N</w:t>
      </w:r>
      <w:r w:rsidRPr="005A37DC">
        <w:rPr>
          <w:rFonts w:ascii="Times New Roman" w:hAnsi="Times New Roman"/>
          <w:sz w:val="22"/>
          <w:szCs w:val="22"/>
        </w:rPr>
        <w:t>ájemce doplnit bankovní záruku použita analogicky.</w:t>
      </w:r>
      <w:bookmarkEnd w:id="48"/>
    </w:p>
    <w:p w:rsidR="008573BB" w:rsidRPr="005A37DC" w:rsidRDefault="006E2F6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Prodloužení bankovní záruky: Vždy nejméně </w:t>
      </w:r>
      <w:r w:rsidR="009157BD" w:rsidRPr="005A37DC">
        <w:rPr>
          <w:rFonts w:ascii="Times New Roman" w:hAnsi="Times New Roman"/>
          <w:sz w:val="22"/>
          <w:szCs w:val="22"/>
        </w:rPr>
        <w:t>45</w:t>
      </w:r>
      <w:r w:rsidRPr="005A37DC">
        <w:rPr>
          <w:rFonts w:ascii="Times New Roman" w:hAnsi="Times New Roman"/>
          <w:sz w:val="22"/>
          <w:szCs w:val="22"/>
        </w:rPr>
        <w:t xml:space="preserve"> dnů před vypršením platnosti bankovní záruky uvedené v čl. </w:t>
      </w:r>
      <w:fldSimple w:instr=" REF _Ref27669523 \r \h  \* MERGEFORMAT ">
        <w:r w:rsidR="00A07607" w:rsidRPr="005A37DC">
          <w:rPr>
            <w:rFonts w:ascii="Times New Roman" w:hAnsi="Times New Roman"/>
            <w:sz w:val="22"/>
            <w:szCs w:val="22"/>
          </w:rPr>
          <w:t>5.6</w:t>
        </w:r>
      </w:fldSimple>
      <w:r w:rsidRPr="005A37DC">
        <w:rPr>
          <w:rFonts w:ascii="Times New Roman" w:hAnsi="Times New Roman"/>
          <w:sz w:val="22"/>
          <w:szCs w:val="22"/>
        </w:rPr>
        <w:t xml:space="preserve"> doručí Nájemce Pronajímateli novou bankovní záruku (ve formě předem písemně odsouhlasené Pronajímatelem) na období dalších minimálně dvou (2) let či dodatek k takové stávající bankovní záruce prodlužující její platnost o takové minimálně 2</w:t>
      </w:r>
      <w:r w:rsidR="004D5732" w:rsidRPr="005A37DC">
        <w:rPr>
          <w:rFonts w:ascii="Times New Roman" w:hAnsi="Times New Roman"/>
          <w:sz w:val="22"/>
          <w:szCs w:val="22"/>
        </w:rPr>
        <w:t>-</w:t>
      </w:r>
      <w:r w:rsidRPr="005A37DC">
        <w:rPr>
          <w:rFonts w:ascii="Times New Roman" w:hAnsi="Times New Roman"/>
          <w:sz w:val="22"/>
          <w:szCs w:val="22"/>
        </w:rPr>
        <w:t>leté období vystavenou/vystavený ve výši odpovídající součtu v té době aktuálních čtvrtletních plateb uvedených v čl. 5.</w:t>
      </w:r>
      <w:r w:rsidR="00AF2F10" w:rsidRPr="005A37DC">
        <w:rPr>
          <w:rFonts w:ascii="Times New Roman" w:hAnsi="Times New Roman"/>
          <w:sz w:val="22"/>
          <w:szCs w:val="22"/>
        </w:rPr>
        <w:t>1</w:t>
      </w:r>
      <w:r w:rsidRPr="005A37DC">
        <w:rPr>
          <w:rFonts w:ascii="Times New Roman" w:hAnsi="Times New Roman"/>
          <w:sz w:val="22"/>
          <w:szCs w:val="22"/>
        </w:rPr>
        <w:t xml:space="preserve"> výše. Pokud Nájemce nedoručí Pronajímateli takovou novou bankovní záruku (nebo takový dodatek ke stávající bankovní záruce) v takové výše uvedené 45</w:t>
      </w:r>
      <w:r w:rsidR="004D5732" w:rsidRPr="005A37DC">
        <w:rPr>
          <w:rFonts w:ascii="Times New Roman" w:hAnsi="Times New Roman"/>
          <w:sz w:val="22"/>
          <w:szCs w:val="22"/>
        </w:rPr>
        <w:t>-</w:t>
      </w:r>
      <w:r w:rsidRPr="005A37DC">
        <w:rPr>
          <w:rFonts w:ascii="Times New Roman" w:hAnsi="Times New Roman"/>
          <w:sz w:val="22"/>
          <w:szCs w:val="22"/>
        </w:rPr>
        <w:t>denní lhůtě předem uvedené v předchozí větě, bude Nájemce povinen ve lhůtě 5</w:t>
      </w:r>
      <w:r w:rsidR="00E75071" w:rsidRPr="005A37DC">
        <w:rPr>
          <w:rFonts w:ascii="Times New Roman" w:hAnsi="Times New Roman"/>
          <w:sz w:val="22"/>
          <w:szCs w:val="22"/>
        </w:rPr>
        <w:t xml:space="preserve"> Pracovních</w:t>
      </w:r>
      <w:r w:rsidRPr="005A37DC">
        <w:rPr>
          <w:rFonts w:ascii="Times New Roman" w:hAnsi="Times New Roman"/>
          <w:sz w:val="22"/>
          <w:szCs w:val="22"/>
        </w:rPr>
        <w:t xml:space="preserve"> dnů poté uhradit Pronajímateli částku Zajištění, a pokud tak neučiní, bude Pronajímatel oprávněn v té době aktuální bankovní záruku čerpat v plné výši a ponechat a použít takovou částku jako Zajištění podle podmínek této Smlouvy.</w:t>
      </w:r>
      <w:r w:rsidR="008573BB" w:rsidRPr="005A37DC">
        <w:rPr>
          <w:rFonts w:ascii="Times New Roman" w:hAnsi="Times New Roman"/>
          <w:sz w:val="22"/>
          <w:szCs w:val="22"/>
        </w:rPr>
        <w:t xml:space="preserve"> </w:t>
      </w:r>
    </w:p>
    <w:p w:rsidR="00623C8B" w:rsidRPr="005A37DC" w:rsidRDefault="00623C8B" w:rsidP="005A37DC">
      <w:pPr>
        <w:pStyle w:val="Nadpis1"/>
        <w:spacing w:line="276" w:lineRule="auto"/>
        <w:rPr>
          <w:rFonts w:ascii="Times New Roman" w:hAnsi="Times New Roman" w:cs="Times New Roman"/>
          <w:sz w:val="22"/>
          <w:szCs w:val="22"/>
        </w:rPr>
      </w:pPr>
      <w:bookmarkStart w:id="49" w:name="_Toc430353658"/>
      <w:bookmarkStart w:id="50" w:name="_Toc430353659"/>
      <w:bookmarkStart w:id="51" w:name="_Toc274038675"/>
      <w:bookmarkStart w:id="52" w:name="_Toc413057724"/>
      <w:bookmarkStart w:id="53" w:name="_Toc430353660"/>
      <w:bookmarkStart w:id="54" w:name="_Toc432516244"/>
      <w:bookmarkEnd w:id="49"/>
      <w:bookmarkEnd w:id="50"/>
      <w:r w:rsidRPr="005A37DC">
        <w:rPr>
          <w:rFonts w:ascii="Times New Roman" w:hAnsi="Times New Roman" w:cs="Times New Roman"/>
          <w:sz w:val="22"/>
          <w:szCs w:val="22"/>
        </w:rPr>
        <w:t>Provozní náklady a úhrada dalších služeb</w:t>
      </w:r>
      <w:bookmarkEnd w:id="51"/>
      <w:bookmarkEnd w:id="52"/>
      <w:bookmarkEnd w:id="53"/>
      <w:bookmarkEnd w:id="54"/>
    </w:p>
    <w:p w:rsidR="00623C8B" w:rsidRPr="005A37DC" w:rsidRDefault="00623C8B" w:rsidP="005A37DC">
      <w:pPr>
        <w:pStyle w:val="Nadpis2"/>
        <w:spacing w:line="276" w:lineRule="auto"/>
        <w:rPr>
          <w:rFonts w:ascii="Times New Roman" w:hAnsi="Times New Roman"/>
          <w:sz w:val="22"/>
          <w:szCs w:val="22"/>
        </w:rPr>
      </w:pPr>
      <w:bookmarkStart w:id="55" w:name="_Ref430337124"/>
      <w:r w:rsidRPr="005A37DC">
        <w:rPr>
          <w:rStyle w:val="CharChar1"/>
          <w:rFonts w:ascii="Times New Roman" w:hAnsi="Times New Roman"/>
          <w:szCs w:val="22"/>
        </w:rPr>
        <w:t>Provozní náklady:</w:t>
      </w:r>
      <w:r w:rsidRPr="005A37DC">
        <w:rPr>
          <w:rFonts w:ascii="Times New Roman" w:hAnsi="Times New Roman"/>
          <w:sz w:val="22"/>
          <w:szCs w:val="22"/>
        </w:rPr>
        <w:t xml:space="preserve"> Provoz a správu </w:t>
      </w:r>
      <w:r w:rsidR="00C47E9B">
        <w:rPr>
          <w:rFonts w:ascii="Times New Roman" w:hAnsi="Times New Roman"/>
          <w:sz w:val="22"/>
          <w:szCs w:val="22"/>
        </w:rPr>
        <w:t>Budovy</w:t>
      </w:r>
      <w:r w:rsidRPr="005A37DC">
        <w:rPr>
          <w:rFonts w:ascii="Times New Roman" w:hAnsi="Times New Roman"/>
          <w:sz w:val="22"/>
          <w:szCs w:val="22"/>
        </w:rPr>
        <w:t xml:space="preserve"> zajišťuje </w:t>
      </w:r>
      <w:r w:rsidR="00352657" w:rsidRPr="005A37DC">
        <w:rPr>
          <w:rFonts w:ascii="Times New Roman" w:hAnsi="Times New Roman"/>
          <w:sz w:val="22"/>
          <w:szCs w:val="22"/>
        </w:rPr>
        <w:t>Pronajímate</w:t>
      </w:r>
      <w:r w:rsidR="005D0E3C" w:rsidRPr="005A37DC">
        <w:rPr>
          <w:rFonts w:ascii="Times New Roman" w:hAnsi="Times New Roman"/>
          <w:sz w:val="22"/>
          <w:szCs w:val="22"/>
        </w:rPr>
        <w:t>l</w:t>
      </w:r>
      <w:r w:rsidRPr="005A37DC">
        <w:rPr>
          <w:rFonts w:ascii="Times New Roman" w:hAnsi="Times New Roman"/>
          <w:sz w:val="22"/>
          <w:szCs w:val="22"/>
        </w:rPr>
        <w:t xml:space="preserve">. Provozní náklady vzniklé v souvislosti s provozem a správou </w:t>
      </w:r>
      <w:r w:rsidR="00C47E9B">
        <w:rPr>
          <w:rFonts w:ascii="Times New Roman" w:hAnsi="Times New Roman"/>
          <w:sz w:val="22"/>
          <w:szCs w:val="22"/>
        </w:rPr>
        <w:t>Budovy</w:t>
      </w:r>
      <w:r w:rsidRPr="005A37DC">
        <w:rPr>
          <w:rFonts w:ascii="Times New Roman" w:hAnsi="Times New Roman"/>
          <w:sz w:val="22"/>
          <w:szCs w:val="22"/>
        </w:rPr>
        <w:t xml:space="preserve"> nesou nájemci, popř. podnájemci v souladu s touto Smlouvou a hradí je Pronajímateli níže uvedeným způsobem.</w:t>
      </w:r>
      <w:bookmarkEnd w:id="55"/>
    </w:p>
    <w:p w:rsidR="00623C8B" w:rsidRPr="005A37DC" w:rsidRDefault="00623C8B" w:rsidP="005A37DC">
      <w:pPr>
        <w:pStyle w:val="Nadpis2"/>
        <w:spacing w:line="276" w:lineRule="auto"/>
        <w:rPr>
          <w:rFonts w:ascii="Times New Roman" w:hAnsi="Times New Roman"/>
          <w:sz w:val="22"/>
          <w:szCs w:val="22"/>
        </w:rPr>
      </w:pPr>
      <w:bookmarkStart w:id="56" w:name="_Ref430337131"/>
      <w:r w:rsidRPr="005A37DC">
        <w:rPr>
          <w:rStyle w:val="CharChar1"/>
          <w:rFonts w:ascii="Times New Roman" w:hAnsi="Times New Roman"/>
          <w:szCs w:val="22"/>
        </w:rPr>
        <w:t>Vymezení Provozních nákladů:</w:t>
      </w:r>
      <w:r w:rsidRPr="005A37DC">
        <w:rPr>
          <w:rFonts w:ascii="Times New Roman" w:hAnsi="Times New Roman"/>
          <w:sz w:val="22"/>
          <w:szCs w:val="22"/>
        </w:rPr>
        <w:t xml:space="preserve"> Provozními náklady se rozumí: (a) Společné provozní náklady a (b) Přímé provozní náklady.</w:t>
      </w:r>
      <w:bookmarkEnd w:id="56"/>
    </w:p>
    <w:p w:rsidR="0018462B" w:rsidRPr="005A37DC" w:rsidRDefault="00623C8B" w:rsidP="005A37DC">
      <w:pPr>
        <w:pStyle w:val="Nadpis2"/>
        <w:spacing w:line="276" w:lineRule="auto"/>
        <w:rPr>
          <w:rFonts w:ascii="Times New Roman" w:hAnsi="Times New Roman"/>
          <w:sz w:val="22"/>
          <w:szCs w:val="22"/>
        </w:rPr>
      </w:pPr>
      <w:bookmarkStart w:id="57" w:name="_Ref430337002"/>
      <w:r w:rsidRPr="005A37DC">
        <w:rPr>
          <w:rStyle w:val="CharChar1"/>
          <w:rFonts w:ascii="Times New Roman" w:hAnsi="Times New Roman"/>
          <w:szCs w:val="22"/>
        </w:rPr>
        <w:t>Podíl Nájemce:</w:t>
      </w:r>
      <w:r w:rsidRPr="005A37DC">
        <w:rPr>
          <w:rFonts w:ascii="Times New Roman" w:hAnsi="Times New Roman"/>
          <w:sz w:val="22"/>
          <w:szCs w:val="22"/>
        </w:rPr>
        <w:t xml:space="preserve"> Nájemce bude platit svůj podíl na Společných provozních nákladech</w:t>
      </w:r>
      <w:r w:rsidR="003D11E3" w:rsidRPr="005A37DC">
        <w:rPr>
          <w:rFonts w:ascii="Times New Roman" w:hAnsi="Times New Roman"/>
          <w:sz w:val="22"/>
          <w:szCs w:val="22"/>
        </w:rPr>
        <w:t> </w:t>
      </w:r>
      <w:r w:rsidR="00C47E9B">
        <w:rPr>
          <w:rFonts w:ascii="Times New Roman" w:hAnsi="Times New Roman"/>
          <w:sz w:val="22"/>
          <w:szCs w:val="22"/>
        </w:rPr>
        <w:t>Budovy</w:t>
      </w:r>
      <w:r w:rsidRPr="005A37DC">
        <w:rPr>
          <w:rFonts w:ascii="Times New Roman" w:hAnsi="Times New Roman"/>
          <w:sz w:val="22"/>
          <w:szCs w:val="22"/>
        </w:rPr>
        <w:t xml:space="preserve"> </w:t>
      </w:r>
      <w:r w:rsidR="008F7293" w:rsidRPr="005A37DC">
        <w:rPr>
          <w:rFonts w:ascii="Times New Roman" w:hAnsi="Times New Roman"/>
          <w:sz w:val="22"/>
          <w:szCs w:val="22"/>
        </w:rPr>
        <w:t xml:space="preserve">počínaje Dnem zahájení </w:t>
      </w:r>
      <w:r w:rsidRPr="005A37DC">
        <w:rPr>
          <w:rFonts w:ascii="Times New Roman" w:hAnsi="Times New Roman"/>
          <w:sz w:val="22"/>
          <w:szCs w:val="22"/>
        </w:rPr>
        <w:t>v režimu podle poměru výměr</w:t>
      </w:r>
      <w:r w:rsidR="00034474" w:rsidRPr="005A37DC">
        <w:rPr>
          <w:rFonts w:ascii="Times New Roman" w:hAnsi="Times New Roman"/>
          <w:sz w:val="22"/>
          <w:szCs w:val="22"/>
        </w:rPr>
        <w:t>y</w:t>
      </w:r>
      <w:r w:rsidRPr="005A37DC">
        <w:rPr>
          <w:rFonts w:ascii="Times New Roman" w:hAnsi="Times New Roman"/>
          <w:sz w:val="22"/>
          <w:szCs w:val="22"/>
        </w:rPr>
        <w:t xml:space="preserve"> </w:t>
      </w:r>
      <w:r w:rsidR="007015A1" w:rsidRPr="005A37DC">
        <w:rPr>
          <w:rFonts w:ascii="Times New Roman" w:hAnsi="Times New Roman"/>
          <w:sz w:val="22"/>
          <w:szCs w:val="22"/>
        </w:rPr>
        <w:t>P</w:t>
      </w:r>
      <w:r w:rsidRPr="005A37DC">
        <w:rPr>
          <w:rFonts w:ascii="Times New Roman" w:hAnsi="Times New Roman"/>
          <w:sz w:val="22"/>
          <w:szCs w:val="22"/>
        </w:rPr>
        <w:t>rostor</w:t>
      </w:r>
      <w:r w:rsidR="00034474" w:rsidRPr="005A37DC">
        <w:rPr>
          <w:rFonts w:ascii="Times New Roman" w:hAnsi="Times New Roman"/>
          <w:sz w:val="22"/>
          <w:szCs w:val="22"/>
        </w:rPr>
        <w:t xml:space="preserve"> uvedené v této Smlouvě</w:t>
      </w:r>
      <w:r w:rsidRPr="005A37DC">
        <w:rPr>
          <w:rFonts w:ascii="Times New Roman" w:hAnsi="Times New Roman"/>
          <w:sz w:val="22"/>
          <w:szCs w:val="22"/>
        </w:rPr>
        <w:t xml:space="preserve"> k</w:t>
      </w:r>
      <w:r w:rsidR="003D11E3" w:rsidRPr="005A37DC">
        <w:rPr>
          <w:rFonts w:ascii="Times New Roman" w:hAnsi="Times New Roman"/>
          <w:sz w:val="22"/>
          <w:szCs w:val="22"/>
        </w:rPr>
        <w:t> </w:t>
      </w:r>
      <w:r w:rsidRPr="005A37DC">
        <w:rPr>
          <w:rFonts w:ascii="Times New Roman" w:hAnsi="Times New Roman"/>
          <w:sz w:val="22"/>
          <w:szCs w:val="22"/>
        </w:rPr>
        <w:t xml:space="preserve">celkové </w:t>
      </w:r>
      <w:r w:rsidR="008F7293" w:rsidRPr="005A37DC">
        <w:rPr>
          <w:rFonts w:ascii="Times New Roman" w:hAnsi="Times New Roman"/>
          <w:sz w:val="22"/>
          <w:szCs w:val="22"/>
        </w:rPr>
        <w:t xml:space="preserve">pronajímatelné </w:t>
      </w:r>
      <w:r w:rsidRPr="005A37DC">
        <w:rPr>
          <w:rFonts w:ascii="Times New Roman" w:hAnsi="Times New Roman"/>
          <w:sz w:val="22"/>
          <w:szCs w:val="22"/>
        </w:rPr>
        <w:t>ploše Budovy přenechané do nájmu těm nájemcům, kteří platí Společné provozní náklady v tomto režimu, přičemž za základ pro výpočet Společných provozních nákladů těchto nájemců je považována celková suma společných provozních nákladů</w:t>
      </w:r>
      <w:r w:rsidR="0040199A">
        <w:rPr>
          <w:rFonts w:ascii="Times New Roman" w:hAnsi="Times New Roman"/>
          <w:sz w:val="22"/>
          <w:szCs w:val="22"/>
        </w:rPr>
        <w:t>.</w:t>
      </w:r>
      <w:bookmarkEnd w:id="57"/>
    </w:p>
    <w:p w:rsidR="00623C8B" w:rsidRPr="005A37DC" w:rsidRDefault="00195CE9" w:rsidP="005A37DC">
      <w:pPr>
        <w:pStyle w:val="Nadpis2"/>
        <w:spacing w:line="276" w:lineRule="auto"/>
        <w:rPr>
          <w:rFonts w:ascii="Times New Roman" w:hAnsi="Times New Roman"/>
          <w:sz w:val="22"/>
          <w:szCs w:val="22"/>
        </w:rPr>
      </w:pPr>
      <w:bookmarkStart w:id="58" w:name="_Ref430276101"/>
      <w:r w:rsidRPr="005A37DC">
        <w:rPr>
          <w:rStyle w:val="CharChar1"/>
          <w:rFonts w:ascii="Times New Roman" w:hAnsi="Times New Roman"/>
          <w:szCs w:val="22"/>
        </w:rPr>
        <w:t>Platba</w:t>
      </w:r>
      <w:r w:rsidR="00623C8B" w:rsidRPr="005A37DC">
        <w:rPr>
          <w:rStyle w:val="CharChar1"/>
          <w:rFonts w:ascii="Times New Roman" w:hAnsi="Times New Roman"/>
          <w:szCs w:val="22"/>
        </w:rPr>
        <w:t xml:space="preserve"> Nájemce:</w:t>
      </w:r>
      <w:r w:rsidR="00623C8B" w:rsidRPr="005A37DC">
        <w:rPr>
          <w:rFonts w:ascii="Times New Roman" w:hAnsi="Times New Roman"/>
          <w:sz w:val="22"/>
          <w:szCs w:val="22"/>
        </w:rPr>
        <w:t xml:space="preserve"> </w:t>
      </w:r>
      <w:r w:rsidRPr="005A37DC">
        <w:rPr>
          <w:rFonts w:ascii="Times New Roman" w:hAnsi="Times New Roman"/>
          <w:sz w:val="22"/>
          <w:szCs w:val="22"/>
        </w:rPr>
        <w:t>Platba</w:t>
      </w:r>
      <w:r w:rsidR="00623C8B" w:rsidRPr="005A37DC">
        <w:rPr>
          <w:rFonts w:ascii="Times New Roman" w:hAnsi="Times New Roman"/>
          <w:sz w:val="22"/>
          <w:szCs w:val="22"/>
        </w:rPr>
        <w:t xml:space="preserve"> Nájemce určená podle Podílu Nájemce vymezeného v čl</w:t>
      </w:r>
      <w:r w:rsidR="00AE3F59" w:rsidRPr="005A37DC">
        <w:rPr>
          <w:rFonts w:ascii="Times New Roman" w:hAnsi="Times New Roman"/>
          <w:sz w:val="22"/>
          <w:szCs w:val="22"/>
        </w:rPr>
        <w:t>.</w:t>
      </w:r>
      <w:r w:rsidR="00623C8B"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_Ref430337002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6.3</w:t>
      </w:r>
      <w:r w:rsidR="007823B1" w:rsidRPr="005A37DC">
        <w:rPr>
          <w:rFonts w:ascii="Times New Roman" w:hAnsi="Times New Roman"/>
          <w:sz w:val="22"/>
          <w:szCs w:val="22"/>
        </w:rPr>
        <w:fldChar w:fldCharType="end"/>
      </w:r>
      <w:proofErr w:type="gramEnd"/>
      <w:r w:rsidR="00623C8B" w:rsidRPr="005A37DC">
        <w:rPr>
          <w:rFonts w:ascii="Times New Roman" w:hAnsi="Times New Roman"/>
          <w:sz w:val="22"/>
          <w:szCs w:val="22"/>
        </w:rPr>
        <w:t xml:space="preserve"> Smlouvy výše, není zahrnuta v</w:t>
      </w:r>
      <w:r w:rsidR="00B607C5" w:rsidRPr="005A37DC">
        <w:rPr>
          <w:rFonts w:ascii="Times New Roman" w:hAnsi="Times New Roman"/>
          <w:sz w:val="22"/>
          <w:szCs w:val="22"/>
        </w:rPr>
        <w:t> </w:t>
      </w:r>
      <w:r w:rsidR="00E47BD1">
        <w:rPr>
          <w:rFonts w:ascii="Times New Roman" w:hAnsi="Times New Roman"/>
          <w:sz w:val="22"/>
          <w:szCs w:val="22"/>
        </w:rPr>
        <w:t>N</w:t>
      </w:r>
      <w:r w:rsidR="00623C8B" w:rsidRPr="005A37DC">
        <w:rPr>
          <w:rFonts w:ascii="Times New Roman" w:hAnsi="Times New Roman"/>
          <w:sz w:val="22"/>
          <w:szCs w:val="22"/>
        </w:rPr>
        <w:t xml:space="preserve">ájemném. Nájemce </w:t>
      </w:r>
      <w:r w:rsidR="00F350FB" w:rsidRPr="005A37DC">
        <w:rPr>
          <w:rFonts w:ascii="Times New Roman" w:hAnsi="Times New Roman"/>
          <w:sz w:val="22"/>
          <w:szCs w:val="22"/>
        </w:rPr>
        <w:t>platí</w:t>
      </w:r>
      <w:r w:rsidR="00623C8B" w:rsidRPr="005A37DC">
        <w:rPr>
          <w:rFonts w:ascii="Times New Roman" w:hAnsi="Times New Roman"/>
          <w:sz w:val="22"/>
          <w:szCs w:val="22"/>
        </w:rPr>
        <w:t xml:space="preserve"> </w:t>
      </w:r>
      <w:r w:rsidR="005B3556" w:rsidRPr="005A37DC">
        <w:rPr>
          <w:rFonts w:ascii="Times New Roman" w:hAnsi="Times New Roman"/>
          <w:sz w:val="22"/>
          <w:szCs w:val="22"/>
        </w:rPr>
        <w:t xml:space="preserve">Pronajímateli </w:t>
      </w:r>
      <w:r w:rsidR="00623C8B" w:rsidRPr="005A37DC">
        <w:rPr>
          <w:rFonts w:ascii="Times New Roman" w:hAnsi="Times New Roman"/>
          <w:sz w:val="22"/>
          <w:szCs w:val="22"/>
        </w:rPr>
        <w:t xml:space="preserve">fakturovanou </w:t>
      </w:r>
      <w:r w:rsidRPr="005A37DC">
        <w:rPr>
          <w:rFonts w:ascii="Times New Roman" w:hAnsi="Times New Roman"/>
          <w:sz w:val="22"/>
          <w:szCs w:val="22"/>
        </w:rPr>
        <w:t>Platbu</w:t>
      </w:r>
      <w:r w:rsidR="00623C8B" w:rsidRPr="005A37DC">
        <w:rPr>
          <w:rFonts w:ascii="Times New Roman" w:hAnsi="Times New Roman"/>
          <w:sz w:val="22"/>
          <w:szCs w:val="22"/>
        </w:rPr>
        <w:t xml:space="preserve"> Nájemce ve lhůtách a způsobem dohodnutým pro </w:t>
      </w:r>
      <w:r w:rsidR="00E47BD1">
        <w:rPr>
          <w:rFonts w:ascii="Times New Roman" w:hAnsi="Times New Roman"/>
          <w:sz w:val="22"/>
          <w:szCs w:val="22"/>
        </w:rPr>
        <w:t>N</w:t>
      </w:r>
      <w:r w:rsidR="00623C8B" w:rsidRPr="005A37DC">
        <w:rPr>
          <w:rFonts w:ascii="Times New Roman" w:hAnsi="Times New Roman"/>
          <w:sz w:val="22"/>
          <w:szCs w:val="22"/>
        </w:rPr>
        <w:t xml:space="preserve">ájemné. </w:t>
      </w:r>
      <w:r w:rsidR="00352657" w:rsidRPr="005A37DC">
        <w:rPr>
          <w:rFonts w:ascii="Times New Roman" w:hAnsi="Times New Roman"/>
          <w:sz w:val="22"/>
          <w:szCs w:val="22"/>
        </w:rPr>
        <w:t>Pronajímatel</w:t>
      </w:r>
      <w:r w:rsidR="00943401" w:rsidRPr="005A37DC">
        <w:rPr>
          <w:rFonts w:ascii="Times New Roman" w:hAnsi="Times New Roman"/>
          <w:sz w:val="22"/>
          <w:szCs w:val="22"/>
        </w:rPr>
        <w:t xml:space="preserve"> je</w:t>
      </w:r>
      <w:r w:rsidR="00352657" w:rsidRPr="005A37DC">
        <w:rPr>
          <w:rFonts w:ascii="Times New Roman" w:hAnsi="Times New Roman"/>
          <w:sz w:val="22"/>
          <w:szCs w:val="22"/>
        </w:rPr>
        <w:t xml:space="preserve"> </w:t>
      </w:r>
      <w:r w:rsidR="00623C8B" w:rsidRPr="005A37DC">
        <w:rPr>
          <w:rFonts w:ascii="Times New Roman" w:hAnsi="Times New Roman"/>
          <w:sz w:val="22"/>
          <w:szCs w:val="22"/>
        </w:rPr>
        <w:t xml:space="preserve">oprávněn účtovat </w:t>
      </w:r>
      <w:r w:rsidRPr="005A37DC">
        <w:rPr>
          <w:rFonts w:ascii="Times New Roman" w:hAnsi="Times New Roman"/>
          <w:sz w:val="22"/>
          <w:szCs w:val="22"/>
        </w:rPr>
        <w:t>Platbu</w:t>
      </w:r>
      <w:r w:rsidR="00623C8B" w:rsidRPr="005A37DC">
        <w:rPr>
          <w:rFonts w:ascii="Times New Roman" w:hAnsi="Times New Roman"/>
          <w:sz w:val="22"/>
          <w:szCs w:val="22"/>
        </w:rPr>
        <w:t xml:space="preserve"> Nájemce samostatně.</w:t>
      </w:r>
      <w:bookmarkEnd w:id="58"/>
      <w:r w:rsidR="001F417F" w:rsidRPr="005A37DC" w:rsidDel="00A84784">
        <w:rPr>
          <w:rFonts w:ascii="Times New Roman" w:hAnsi="Times New Roman"/>
          <w:sz w:val="22"/>
          <w:szCs w:val="22"/>
        </w:rPr>
        <w:t xml:space="preserve"> </w:t>
      </w:r>
    </w:p>
    <w:p w:rsidR="00526816" w:rsidRPr="005A37DC" w:rsidRDefault="00526816" w:rsidP="005A37DC">
      <w:pPr>
        <w:pStyle w:val="Nadpis3"/>
        <w:spacing w:line="276" w:lineRule="auto"/>
        <w:ind w:left="1418"/>
        <w:rPr>
          <w:rFonts w:ascii="Times New Roman" w:hAnsi="Times New Roman"/>
          <w:sz w:val="22"/>
          <w:szCs w:val="22"/>
        </w:rPr>
      </w:pPr>
      <w:bookmarkStart w:id="59" w:name="_Ref430338687"/>
      <w:r w:rsidRPr="005A37DC">
        <w:rPr>
          <w:rFonts w:ascii="Times New Roman" w:hAnsi="Times New Roman"/>
          <w:sz w:val="22"/>
          <w:szCs w:val="22"/>
        </w:rPr>
        <w:t xml:space="preserve">Během počátečního období počínaje Dnem zahájení se částka Platby Nájemce rovná měsíční částce ve výši </w:t>
      </w:r>
      <w:r w:rsidR="00034474"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034474" w:rsidRPr="005A37DC">
        <w:rPr>
          <w:rFonts w:ascii="Times New Roman" w:hAnsi="Times New Roman"/>
          <w:sz w:val="22"/>
          <w:szCs w:val="22"/>
        </w:rPr>
        <w:t>]</w:t>
      </w:r>
      <w:r w:rsidRPr="005A37DC">
        <w:rPr>
          <w:rFonts w:ascii="Times New Roman" w:hAnsi="Times New Roman"/>
          <w:sz w:val="22"/>
          <w:szCs w:val="22"/>
        </w:rPr>
        <w:t xml:space="preserve"> CZK za </w:t>
      </w:r>
      <w:r w:rsidR="00C47E9B">
        <w:rPr>
          <w:rFonts w:ascii="Times New Roman" w:hAnsi="Times New Roman"/>
          <w:sz w:val="22"/>
          <w:szCs w:val="22"/>
        </w:rPr>
        <w:t>vymezený</w:t>
      </w:r>
      <w:r w:rsidRPr="005A37DC">
        <w:rPr>
          <w:rFonts w:ascii="Times New Roman" w:hAnsi="Times New Roman"/>
          <w:sz w:val="22"/>
          <w:szCs w:val="22"/>
        </w:rPr>
        <w:t xml:space="preserve"> Prostor a kalendářní měsíc.</w:t>
      </w:r>
    </w:p>
    <w:p w:rsidR="00A84784" w:rsidRPr="005A37DC" w:rsidRDefault="00A84784"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Pro jakékoliv další období bude výše částky Platby Nájemce určena Pronajímatelem dle jeho přiměřeného uvážení.</w:t>
      </w:r>
    </w:p>
    <w:p w:rsidR="00CB5208"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souhlasí s tím, že je </w:t>
      </w:r>
      <w:r w:rsidR="00352657" w:rsidRPr="005A37DC">
        <w:rPr>
          <w:rFonts w:ascii="Times New Roman" w:hAnsi="Times New Roman"/>
          <w:sz w:val="22"/>
          <w:szCs w:val="22"/>
        </w:rPr>
        <w:t xml:space="preserve">Pronajímatel </w:t>
      </w:r>
      <w:r w:rsidRPr="005A37DC">
        <w:rPr>
          <w:rFonts w:ascii="Times New Roman" w:hAnsi="Times New Roman"/>
          <w:sz w:val="22"/>
          <w:szCs w:val="22"/>
        </w:rPr>
        <w:t xml:space="preserve">oprávněn v odůvodněných případech upravovat výši </w:t>
      </w:r>
      <w:r w:rsidR="00195CE9" w:rsidRPr="005A37DC">
        <w:rPr>
          <w:rFonts w:ascii="Times New Roman" w:hAnsi="Times New Roman"/>
          <w:sz w:val="22"/>
          <w:szCs w:val="22"/>
        </w:rPr>
        <w:t>Platby</w:t>
      </w:r>
      <w:r w:rsidRPr="005A37DC">
        <w:rPr>
          <w:rFonts w:ascii="Times New Roman" w:hAnsi="Times New Roman"/>
          <w:sz w:val="22"/>
          <w:szCs w:val="22"/>
        </w:rPr>
        <w:t xml:space="preserve"> Nájemce na příslušné období (zejména v případě změny cen anebo spotřeby energií, služeb a dalších položek Společných provozních nákladů). </w:t>
      </w:r>
      <w:r w:rsidR="00195CE9" w:rsidRPr="005A37DC">
        <w:rPr>
          <w:rFonts w:ascii="Times New Roman" w:hAnsi="Times New Roman"/>
          <w:sz w:val="22"/>
          <w:szCs w:val="22"/>
        </w:rPr>
        <w:t>Platba</w:t>
      </w:r>
      <w:r w:rsidRPr="005A37DC">
        <w:rPr>
          <w:rFonts w:ascii="Times New Roman" w:hAnsi="Times New Roman"/>
          <w:sz w:val="22"/>
          <w:szCs w:val="22"/>
        </w:rPr>
        <w:t xml:space="preserve"> Nájemce může být dále upravena formou dobropisu nebo daňového dokladu (faktury) vystaveného Pronajímatelem, a to při vyúčtování Společných provozních nákladů minimálně jednou ročně za předcházející období (zejména v</w:t>
      </w:r>
      <w:r w:rsidR="00B607C5" w:rsidRPr="005A37DC">
        <w:rPr>
          <w:rFonts w:ascii="Times New Roman" w:hAnsi="Times New Roman"/>
          <w:sz w:val="22"/>
          <w:szCs w:val="22"/>
        </w:rPr>
        <w:t> </w:t>
      </w:r>
      <w:r w:rsidRPr="005A37DC">
        <w:rPr>
          <w:rFonts w:ascii="Times New Roman" w:hAnsi="Times New Roman"/>
          <w:sz w:val="22"/>
          <w:szCs w:val="22"/>
        </w:rPr>
        <w:t>prvním čtvrtletí následujícího Ročního období).</w:t>
      </w:r>
      <w:bookmarkEnd w:id="59"/>
    </w:p>
    <w:p w:rsidR="00623C8B" w:rsidRPr="005A37DC" w:rsidRDefault="00195CE9"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Platba</w:t>
      </w:r>
      <w:r w:rsidR="00623C8B" w:rsidRPr="005A37DC">
        <w:rPr>
          <w:rFonts w:ascii="Times New Roman" w:hAnsi="Times New Roman"/>
          <w:sz w:val="22"/>
          <w:szCs w:val="22"/>
        </w:rPr>
        <w:t xml:space="preserve"> Nájemce za</w:t>
      </w:r>
      <w:r w:rsidR="00B607C5" w:rsidRPr="005A37DC">
        <w:rPr>
          <w:rFonts w:ascii="Times New Roman" w:hAnsi="Times New Roman"/>
          <w:sz w:val="22"/>
          <w:szCs w:val="22"/>
        </w:rPr>
        <w:t> </w:t>
      </w:r>
      <w:r w:rsidR="00623C8B" w:rsidRPr="005A37DC">
        <w:rPr>
          <w:rFonts w:ascii="Times New Roman" w:hAnsi="Times New Roman"/>
          <w:sz w:val="22"/>
          <w:szCs w:val="22"/>
        </w:rPr>
        <w:t xml:space="preserve">příslušné období, za které se tyto náklady hradí, je </w:t>
      </w:r>
      <w:r w:rsidR="00EF0B2E" w:rsidRPr="005A37DC">
        <w:rPr>
          <w:rFonts w:ascii="Times New Roman" w:hAnsi="Times New Roman"/>
          <w:sz w:val="22"/>
          <w:szCs w:val="22"/>
        </w:rPr>
        <w:t>S</w:t>
      </w:r>
      <w:r w:rsidR="00623C8B" w:rsidRPr="005A37DC">
        <w:rPr>
          <w:rFonts w:ascii="Times New Roman" w:hAnsi="Times New Roman"/>
          <w:sz w:val="22"/>
          <w:szCs w:val="22"/>
        </w:rPr>
        <w:t>tranami odsouhlasena a</w:t>
      </w:r>
      <w:r w:rsidR="00B607C5" w:rsidRPr="005A37DC">
        <w:rPr>
          <w:rFonts w:ascii="Times New Roman" w:hAnsi="Times New Roman"/>
          <w:sz w:val="22"/>
          <w:szCs w:val="22"/>
        </w:rPr>
        <w:t> </w:t>
      </w:r>
      <w:r w:rsidR="00623C8B" w:rsidRPr="005A37DC">
        <w:rPr>
          <w:rFonts w:ascii="Times New Roman" w:hAnsi="Times New Roman"/>
          <w:sz w:val="22"/>
          <w:szCs w:val="22"/>
        </w:rPr>
        <w:t>dohodnuta dnem, ve kterém Nájemce obdrží příslušný daňový doklad vystavený na základě této Smlouvy.</w:t>
      </w:r>
    </w:p>
    <w:p w:rsidR="00623C8B" w:rsidRPr="005A37DC" w:rsidRDefault="00623C8B" w:rsidP="002E328F">
      <w:pPr>
        <w:pStyle w:val="Nadpis3"/>
        <w:numPr>
          <w:ilvl w:val="0"/>
          <w:numId w:val="0"/>
        </w:numPr>
        <w:spacing w:line="276" w:lineRule="auto"/>
        <w:ind w:left="709"/>
        <w:rPr>
          <w:rFonts w:ascii="Times New Roman" w:hAnsi="Times New Roman"/>
          <w:color w:val="FF0000"/>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Přímé provozní náklady:</w:t>
      </w:r>
      <w:r w:rsidRPr="005A37DC">
        <w:rPr>
          <w:rFonts w:ascii="Times New Roman" w:hAnsi="Times New Roman"/>
          <w:sz w:val="22"/>
          <w:szCs w:val="22"/>
        </w:rPr>
        <w:t xml:space="preserve"> Přímé provozní náklady jsou odděleny od Společných provozních nákladů a Nájemného. Nájemce </w:t>
      </w:r>
      <w:r w:rsidR="0086019F" w:rsidRPr="005A37DC">
        <w:rPr>
          <w:rFonts w:ascii="Times New Roman" w:hAnsi="Times New Roman"/>
          <w:sz w:val="22"/>
          <w:szCs w:val="22"/>
        </w:rPr>
        <w:t>je hradí</w:t>
      </w:r>
      <w:r w:rsidRPr="005A37DC">
        <w:rPr>
          <w:rFonts w:ascii="Times New Roman" w:hAnsi="Times New Roman"/>
          <w:sz w:val="22"/>
          <w:szCs w:val="22"/>
        </w:rPr>
        <w:t xml:space="preserve"> </w:t>
      </w:r>
      <w:r w:rsidR="00E16C53" w:rsidRPr="005A37DC">
        <w:rPr>
          <w:rFonts w:ascii="Times New Roman" w:hAnsi="Times New Roman"/>
          <w:sz w:val="22"/>
          <w:szCs w:val="22"/>
        </w:rPr>
        <w:t xml:space="preserve">počínaje Dnem zahájení </w:t>
      </w:r>
      <w:r w:rsidRPr="005A37DC">
        <w:rPr>
          <w:rFonts w:ascii="Times New Roman" w:hAnsi="Times New Roman"/>
          <w:sz w:val="22"/>
          <w:szCs w:val="22"/>
        </w:rPr>
        <w:t xml:space="preserve">měsíčně zpětně, nejpozději do 25 dnů po skončení příslušného kalendářního měsíce na základě daňového dokladu (faktury) </w:t>
      </w:r>
      <w:r w:rsidR="007E07E6" w:rsidRPr="005A37DC">
        <w:rPr>
          <w:rFonts w:ascii="Times New Roman" w:hAnsi="Times New Roman"/>
          <w:sz w:val="22"/>
          <w:szCs w:val="22"/>
        </w:rPr>
        <w:t>Pronajímatel</w:t>
      </w:r>
      <w:r w:rsidRPr="005A37DC">
        <w:rPr>
          <w:rFonts w:ascii="Times New Roman" w:hAnsi="Times New Roman"/>
          <w:sz w:val="22"/>
          <w:szCs w:val="22"/>
        </w:rPr>
        <w:t xml:space="preserve">. Nájemce je povinen potvrdit správnost všech záznamů o naměřených hodnotách spotřeby elektrické energie, vody a jiných měřitelných médií a energií v </w:t>
      </w:r>
      <w:r w:rsidR="007015A1" w:rsidRPr="005A37DC">
        <w:rPr>
          <w:rFonts w:ascii="Times New Roman" w:hAnsi="Times New Roman"/>
          <w:sz w:val="22"/>
          <w:szCs w:val="22"/>
        </w:rPr>
        <w:t>P</w:t>
      </w:r>
      <w:r w:rsidRPr="005A37DC">
        <w:rPr>
          <w:rFonts w:ascii="Times New Roman" w:hAnsi="Times New Roman"/>
          <w:sz w:val="22"/>
          <w:szCs w:val="22"/>
        </w:rPr>
        <w:t xml:space="preserve">rostorách, a to v době uskutečňování takových záznamů </w:t>
      </w:r>
      <w:r w:rsidR="007E07E6" w:rsidRPr="005A37DC">
        <w:rPr>
          <w:rFonts w:ascii="Times New Roman" w:hAnsi="Times New Roman"/>
          <w:sz w:val="22"/>
          <w:szCs w:val="22"/>
        </w:rPr>
        <w:t>Pronajímatelem</w:t>
      </w:r>
      <w:r w:rsidRPr="005A37DC">
        <w:rPr>
          <w:rFonts w:ascii="Times New Roman" w:hAnsi="Times New Roman"/>
          <w:sz w:val="22"/>
          <w:szCs w:val="22"/>
        </w:rPr>
        <w:t xml:space="preserve">, vždy alespoň jedenkrát měsíčně. </w:t>
      </w:r>
      <w:r w:rsidR="002F1F2D" w:rsidRPr="005A37DC">
        <w:rPr>
          <w:rFonts w:ascii="Times New Roman" w:hAnsi="Times New Roman"/>
          <w:sz w:val="22"/>
          <w:szCs w:val="22"/>
        </w:rPr>
        <w:t>Pokud</w:t>
      </w:r>
      <w:r w:rsidRPr="005A37DC">
        <w:rPr>
          <w:rFonts w:ascii="Times New Roman" w:hAnsi="Times New Roman"/>
          <w:sz w:val="22"/>
          <w:szCs w:val="22"/>
        </w:rPr>
        <w:t xml:space="preserve"> Nájemce nezajistí potvrzení správnosti záznamů podle předcházející věty, popř. toto odmítne učinit, platí, že takové záznamy </w:t>
      </w:r>
      <w:r w:rsidR="007E07E6" w:rsidRPr="005A37DC">
        <w:rPr>
          <w:rFonts w:ascii="Times New Roman" w:hAnsi="Times New Roman"/>
          <w:sz w:val="22"/>
          <w:szCs w:val="22"/>
        </w:rPr>
        <w:t xml:space="preserve">Pronajímatele </w:t>
      </w:r>
      <w:r w:rsidRPr="005A37DC">
        <w:rPr>
          <w:rFonts w:ascii="Times New Roman" w:hAnsi="Times New Roman"/>
          <w:sz w:val="22"/>
          <w:szCs w:val="22"/>
        </w:rPr>
        <w:t>jsou správné.</w:t>
      </w:r>
      <w:r w:rsidR="002F1F2D" w:rsidRPr="005A37DC">
        <w:rPr>
          <w:rFonts w:ascii="Times New Roman" w:hAnsi="Times New Roman"/>
          <w:sz w:val="22"/>
          <w:szCs w:val="22"/>
        </w:rPr>
        <w:t xml:space="preserve"> </w:t>
      </w:r>
      <w:r w:rsidR="00E16C53" w:rsidRPr="005A37DC">
        <w:rPr>
          <w:rFonts w:ascii="Times New Roman" w:hAnsi="Times New Roman"/>
          <w:sz w:val="22"/>
          <w:szCs w:val="22"/>
        </w:rPr>
        <w:t>Nájemce tímto bere na vědomí, že dle rozhodnutí Pronajímatelem mohou být náklady na dodávky elektrické (silové) energie do Prostor hrazeny Nájemcem přímo společnosti poskytující takové dodávky (ať již spřízněné společnosti Pronajímatele či nikoliv).</w:t>
      </w:r>
    </w:p>
    <w:p w:rsidR="00623C8B" w:rsidRPr="005A37DC" w:rsidRDefault="00623C8B" w:rsidP="005A37DC">
      <w:pPr>
        <w:pStyle w:val="Nadpis1"/>
        <w:spacing w:line="276" w:lineRule="auto"/>
        <w:rPr>
          <w:rFonts w:ascii="Times New Roman" w:hAnsi="Times New Roman" w:cs="Times New Roman"/>
          <w:sz w:val="22"/>
          <w:szCs w:val="22"/>
        </w:rPr>
      </w:pPr>
      <w:bookmarkStart w:id="60" w:name="_Toc274038677"/>
      <w:bookmarkStart w:id="61" w:name="_Toc413057725"/>
      <w:bookmarkStart w:id="62" w:name="_Toc430353661"/>
      <w:bookmarkStart w:id="63" w:name="_Toc432516245"/>
      <w:r w:rsidRPr="005A37DC">
        <w:rPr>
          <w:rFonts w:ascii="Times New Roman" w:hAnsi="Times New Roman" w:cs="Times New Roman"/>
          <w:sz w:val="22"/>
          <w:szCs w:val="22"/>
        </w:rPr>
        <w:t>Všeobecné platební podmínky</w:t>
      </w:r>
      <w:bookmarkEnd w:id="60"/>
      <w:bookmarkEnd w:id="61"/>
      <w:bookmarkEnd w:id="62"/>
      <w:bookmarkEnd w:id="63"/>
    </w:p>
    <w:p w:rsidR="001727AC" w:rsidRPr="005A37DC" w:rsidRDefault="00623C8B" w:rsidP="005A37DC">
      <w:pPr>
        <w:pStyle w:val="Nadpis2"/>
        <w:spacing w:line="276" w:lineRule="auto"/>
        <w:rPr>
          <w:rFonts w:ascii="Times New Roman" w:hAnsi="Times New Roman"/>
          <w:sz w:val="22"/>
          <w:szCs w:val="22"/>
        </w:rPr>
      </w:pPr>
      <w:bookmarkStart w:id="64" w:name="_Ref430340532"/>
      <w:r w:rsidRPr="005A37DC">
        <w:rPr>
          <w:rStyle w:val="CharChar1"/>
          <w:rFonts w:ascii="Times New Roman" w:hAnsi="Times New Roman"/>
          <w:szCs w:val="22"/>
        </w:rPr>
        <w:t>Platby po lhůtě splatnosti;</w:t>
      </w:r>
      <w:r w:rsidRPr="005A37DC">
        <w:rPr>
          <w:rFonts w:ascii="Times New Roman" w:hAnsi="Times New Roman"/>
          <w:sz w:val="22"/>
          <w:szCs w:val="22"/>
          <w:u w:val="single"/>
        </w:rPr>
        <w:t xml:space="preserve"> nové daňové zatížení</w:t>
      </w:r>
      <w:r w:rsidRPr="005A37DC">
        <w:rPr>
          <w:rFonts w:ascii="Times New Roman" w:hAnsi="Times New Roman"/>
          <w:sz w:val="22"/>
          <w:szCs w:val="22"/>
        </w:rPr>
        <w:t>: Jestliže se Nájemce ocitne v prodlení s</w:t>
      </w:r>
      <w:r w:rsidR="000A3566" w:rsidRPr="005A37DC">
        <w:rPr>
          <w:rFonts w:ascii="Times New Roman" w:hAnsi="Times New Roman"/>
          <w:sz w:val="22"/>
          <w:szCs w:val="22"/>
        </w:rPr>
        <w:t> </w:t>
      </w:r>
      <w:r w:rsidRPr="005A37DC">
        <w:rPr>
          <w:rFonts w:ascii="Times New Roman" w:hAnsi="Times New Roman"/>
          <w:sz w:val="22"/>
          <w:szCs w:val="22"/>
        </w:rPr>
        <w:t>jakoukoli platbou ve prospěch Pronajímatele, jak je uvedeno v této Smlouvě, náleží Pronajímateli úrok z prodlení ve výši Úroku z</w:t>
      </w:r>
      <w:r w:rsidR="00670C11" w:rsidRPr="005A37DC">
        <w:rPr>
          <w:rFonts w:ascii="Times New Roman" w:hAnsi="Times New Roman"/>
          <w:sz w:val="22"/>
          <w:szCs w:val="22"/>
        </w:rPr>
        <w:t> </w:t>
      </w:r>
      <w:r w:rsidRPr="005A37DC">
        <w:rPr>
          <w:rFonts w:ascii="Times New Roman" w:hAnsi="Times New Roman"/>
          <w:sz w:val="22"/>
          <w:szCs w:val="22"/>
        </w:rPr>
        <w:t>prodlení</w:t>
      </w:r>
      <w:r w:rsidR="00670C11" w:rsidRPr="005A37DC">
        <w:rPr>
          <w:rFonts w:ascii="Times New Roman" w:hAnsi="Times New Roman"/>
          <w:sz w:val="22"/>
          <w:szCs w:val="22"/>
        </w:rPr>
        <w:t xml:space="preserve">. </w:t>
      </w:r>
      <w:r w:rsidRPr="005A37DC">
        <w:rPr>
          <w:rFonts w:ascii="Times New Roman" w:hAnsi="Times New Roman"/>
          <w:sz w:val="22"/>
          <w:szCs w:val="22"/>
        </w:rPr>
        <w:t>Tím nejsou dotčeny případné jiné nároky Pronajímatele vůči Nájemci z titulu prodlení.</w:t>
      </w:r>
      <w:bookmarkEnd w:id="64"/>
    </w:p>
    <w:p w:rsidR="00623C8B" w:rsidRPr="005A37DC" w:rsidRDefault="001727AC"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V případě pozdějšího doručení řádného a bezvadného daňového dokladu Nájemci z důvodu na straně Pronajímatele, se o dobu prodlení prodlužuje doba splatnosti takového daňového dokladu.</w:t>
      </w:r>
    </w:p>
    <w:p w:rsidR="00623C8B" w:rsidRPr="005A37DC" w:rsidRDefault="003278C8"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Pokud se</w:t>
      </w:r>
      <w:r w:rsidR="00623C8B" w:rsidRPr="005A37DC">
        <w:rPr>
          <w:rFonts w:ascii="Times New Roman" w:hAnsi="Times New Roman"/>
          <w:sz w:val="22"/>
          <w:szCs w:val="22"/>
        </w:rPr>
        <w:t xml:space="preserve"> Nájemné nebo jiná plnění stanou předmětem jakékoli další daně nebo poplatku anebo zvýšení daně nebo poplatku (a to na základě všeobecně platného právního předpisu a/nebo nařízení orgánů samosprávy a/nebo z jakéhokoli jiného titulu) proti stavu platnému</w:t>
      </w:r>
      <w:r w:rsidR="00FC5C57" w:rsidRPr="005A37DC">
        <w:rPr>
          <w:rFonts w:ascii="Times New Roman" w:hAnsi="Times New Roman"/>
          <w:sz w:val="22"/>
          <w:szCs w:val="22"/>
        </w:rPr>
        <w:t xml:space="preserve"> </w:t>
      </w:r>
      <w:r w:rsidR="00623C8B" w:rsidRPr="005A37DC">
        <w:rPr>
          <w:rFonts w:ascii="Times New Roman" w:hAnsi="Times New Roman"/>
          <w:sz w:val="22"/>
          <w:szCs w:val="22"/>
        </w:rPr>
        <w:t xml:space="preserve">v okamžiku </w:t>
      </w:r>
      <w:r w:rsidRPr="005A37DC">
        <w:rPr>
          <w:rFonts w:ascii="Times New Roman" w:hAnsi="Times New Roman"/>
          <w:sz w:val="22"/>
          <w:szCs w:val="22"/>
        </w:rPr>
        <w:t>uzavření</w:t>
      </w:r>
      <w:r w:rsidR="00623C8B" w:rsidRPr="005A37DC">
        <w:rPr>
          <w:rFonts w:ascii="Times New Roman" w:hAnsi="Times New Roman"/>
          <w:sz w:val="22"/>
          <w:szCs w:val="22"/>
        </w:rPr>
        <w:t xml:space="preserve"> Smlouvy, taková daň nebo poplatek, popř. jejich zvýšení půjde na vrub Nájemce.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Den zaplacení:</w:t>
      </w:r>
      <w:r w:rsidRPr="005A37DC">
        <w:rPr>
          <w:rFonts w:ascii="Times New Roman" w:hAnsi="Times New Roman"/>
          <w:sz w:val="22"/>
          <w:szCs w:val="22"/>
        </w:rPr>
        <w:t xml:space="preserve"> Za den uskutečnění jakékoli platby, tj. zaplacení, se pro potřeby této Smlouvy považuje den, kdy byla příslušná placená částka připsána na účet oprávněného příjemce.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Plnění pro potřeby DPH:</w:t>
      </w:r>
      <w:r w:rsidRPr="005A37DC">
        <w:rPr>
          <w:rFonts w:ascii="Times New Roman" w:hAnsi="Times New Roman"/>
          <w:sz w:val="22"/>
          <w:szCs w:val="22"/>
        </w:rPr>
        <w:t xml:space="preserve"> Plnění pro potřeby DPH, spočívající v nájmu podle této Smlouvy je poskytováno ve formě dílčích zdanitelných plnění s tím, že za každé takové dílčí zdanitelné plnění se považuje plnění ve formě nájmu poskytovaného v období kalendářního čtvrtletí, avšak s výjimkou prvního a posledního dílčího zdanitelného plnění během Doby nájmu. Za</w:t>
      </w:r>
      <w:r w:rsidR="00943401" w:rsidRPr="005A37DC">
        <w:rPr>
          <w:rFonts w:ascii="Times New Roman" w:hAnsi="Times New Roman"/>
          <w:sz w:val="22"/>
          <w:szCs w:val="22"/>
        </w:rPr>
        <w:t> </w:t>
      </w:r>
      <w:r w:rsidRPr="005A37DC">
        <w:rPr>
          <w:rFonts w:ascii="Times New Roman" w:hAnsi="Times New Roman"/>
          <w:sz w:val="22"/>
          <w:szCs w:val="22"/>
        </w:rPr>
        <w:t xml:space="preserve">první dílčí zdanitelné plnění během Doby nájmu se považuje plnění ve formě nájmu poskytnutého v období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posledního dne kalendářního čtvrtletí, ve kterém nastal Den </w:t>
      </w:r>
      <w:r w:rsidR="00294D3C" w:rsidRPr="005A37DC">
        <w:rPr>
          <w:rFonts w:ascii="Times New Roman" w:hAnsi="Times New Roman"/>
          <w:sz w:val="22"/>
          <w:szCs w:val="22"/>
        </w:rPr>
        <w:t xml:space="preserve">otevření </w:t>
      </w:r>
      <w:r w:rsidRPr="005A37DC">
        <w:rPr>
          <w:rFonts w:ascii="Times New Roman" w:hAnsi="Times New Roman"/>
          <w:sz w:val="22"/>
          <w:szCs w:val="22"/>
        </w:rPr>
        <w:t>(v obou případech včetně), a za poslední dílčí zdanitelné plnění během Doby nájmu se pak považuje plnění ve formě nájmu poskytnutého v období od</w:t>
      </w:r>
      <w:r w:rsidR="00943401" w:rsidRPr="005A37DC">
        <w:rPr>
          <w:rFonts w:ascii="Times New Roman" w:hAnsi="Times New Roman"/>
          <w:sz w:val="22"/>
          <w:szCs w:val="22"/>
        </w:rPr>
        <w:t> </w:t>
      </w:r>
      <w:r w:rsidRPr="005A37DC">
        <w:rPr>
          <w:rFonts w:ascii="Times New Roman" w:hAnsi="Times New Roman"/>
          <w:sz w:val="22"/>
          <w:szCs w:val="22"/>
        </w:rPr>
        <w:t xml:space="preserve">prvního dne kalendářního čtvrtletí, ve kterém došlo k ukončení platnosti této Smlouvy, do Dne uplynutí nebo posledního dne platnosti této Smlouvy v případě jejího předčasného ukončení (v obou případech včetně). Za den uskutečnění každého dílčího zdanitelného plnění se považuje první Pracovní den každého výše uvedeného období dílčího zdanitelného plnění, avšak s výjimkou prvního období dílčího zdanitelného plnění během Doby nájmu, kdy se za den uskutečnění dílčího zdanitelného plnění bude považovat Den </w:t>
      </w:r>
      <w:r w:rsidR="00294D3C" w:rsidRPr="005A37DC">
        <w:rPr>
          <w:rFonts w:ascii="Times New Roman" w:hAnsi="Times New Roman"/>
          <w:sz w:val="22"/>
          <w:szCs w:val="22"/>
        </w:rPr>
        <w:t>otevření</w:t>
      </w:r>
      <w:r w:rsidRPr="005A37DC">
        <w:rPr>
          <w:rFonts w:ascii="Times New Roman" w:hAnsi="Times New Roman"/>
          <w:sz w:val="22"/>
          <w:szCs w:val="22"/>
        </w:rPr>
        <w:t>. Základem daně z přidané hodnoty dílčích zdanitelných plnění ve formě nájmu je částka každé platby Nájemného splatná podle této Smlouvy.</w:t>
      </w:r>
    </w:p>
    <w:p w:rsidR="00623C8B" w:rsidRPr="005A37DC" w:rsidRDefault="00623C8B" w:rsidP="005A37DC">
      <w:pPr>
        <w:pStyle w:val="Nadpis2"/>
        <w:numPr>
          <w:ilvl w:val="0"/>
          <w:numId w:val="0"/>
        </w:numPr>
        <w:spacing w:line="276" w:lineRule="auto"/>
        <w:ind w:left="720"/>
        <w:rPr>
          <w:rFonts w:ascii="Times New Roman" w:hAnsi="Times New Roman"/>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Úhrada Nájemného:</w:t>
      </w:r>
      <w:r w:rsidRPr="005A37DC">
        <w:rPr>
          <w:rFonts w:ascii="Times New Roman" w:hAnsi="Times New Roman"/>
          <w:sz w:val="22"/>
          <w:szCs w:val="22"/>
        </w:rPr>
        <w:t xml:space="preserve"> Nájemce </w:t>
      </w:r>
      <w:r w:rsidR="00797F5E" w:rsidRPr="005A37DC">
        <w:rPr>
          <w:rFonts w:ascii="Times New Roman" w:hAnsi="Times New Roman"/>
          <w:sz w:val="22"/>
          <w:szCs w:val="22"/>
        </w:rPr>
        <w:t>nemůže</w:t>
      </w:r>
      <w:r w:rsidRPr="005A37DC">
        <w:rPr>
          <w:rFonts w:ascii="Times New Roman" w:hAnsi="Times New Roman"/>
          <w:sz w:val="22"/>
          <w:szCs w:val="22"/>
        </w:rPr>
        <w:t xml:space="preserve"> započíst své pohledávky </w:t>
      </w:r>
      <w:r w:rsidR="00797F5E" w:rsidRPr="005A37DC">
        <w:rPr>
          <w:rFonts w:ascii="Times New Roman" w:hAnsi="Times New Roman"/>
          <w:sz w:val="22"/>
          <w:szCs w:val="22"/>
        </w:rPr>
        <w:t>(nároky)</w:t>
      </w:r>
      <w:r w:rsidRPr="005A37DC">
        <w:rPr>
          <w:rFonts w:ascii="Times New Roman" w:hAnsi="Times New Roman"/>
          <w:sz w:val="22"/>
          <w:szCs w:val="22"/>
        </w:rPr>
        <w:t xml:space="preserve"> proti pohledávkám anebo nárokům Pronajímatele</w:t>
      </w:r>
      <w:r w:rsidR="000A3566" w:rsidRPr="005A37DC">
        <w:rPr>
          <w:rFonts w:ascii="Times New Roman" w:hAnsi="Times New Roman"/>
          <w:sz w:val="22"/>
          <w:szCs w:val="22"/>
        </w:rPr>
        <w:t xml:space="preserve"> </w:t>
      </w:r>
      <w:r w:rsidRPr="005A37DC">
        <w:rPr>
          <w:rFonts w:ascii="Times New Roman" w:hAnsi="Times New Roman"/>
          <w:sz w:val="22"/>
          <w:szCs w:val="22"/>
        </w:rPr>
        <w:t>anebo zadržet anebo neplatit Nájemné anebo jakékoli jiné platby (jejich část) podle Smlouvy, z důvodu jakýchkoli nároků nebo pohledávek Nájemce vůči Pronajímateli.</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Zápočet Pronajímatele:</w:t>
      </w:r>
      <w:r w:rsidRPr="005A37DC">
        <w:rPr>
          <w:rFonts w:ascii="Times New Roman" w:hAnsi="Times New Roman"/>
          <w:sz w:val="22"/>
          <w:szCs w:val="22"/>
        </w:rPr>
        <w:t xml:space="preserve"> Pronajímatel má právo započí</w:t>
      </w:r>
      <w:r w:rsidR="00232F09" w:rsidRPr="005A37DC">
        <w:rPr>
          <w:rFonts w:ascii="Times New Roman" w:hAnsi="Times New Roman"/>
          <w:sz w:val="22"/>
          <w:szCs w:val="22"/>
        </w:rPr>
        <w:t>s</w:t>
      </w:r>
      <w:r w:rsidRPr="005A37DC">
        <w:rPr>
          <w:rFonts w:ascii="Times New Roman" w:hAnsi="Times New Roman"/>
          <w:sz w:val="22"/>
          <w:szCs w:val="22"/>
        </w:rPr>
        <w:t xml:space="preserve">t jakékoli přijaté platby od Nájemce na jakékoli splatné </w:t>
      </w:r>
      <w:r w:rsidR="00085425" w:rsidRPr="005A37DC">
        <w:rPr>
          <w:rFonts w:ascii="Times New Roman" w:hAnsi="Times New Roman"/>
          <w:sz w:val="22"/>
          <w:szCs w:val="22"/>
        </w:rPr>
        <w:t xml:space="preserve">dluhy </w:t>
      </w:r>
      <w:r w:rsidRPr="005A37DC">
        <w:rPr>
          <w:rFonts w:ascii="Times New Roman" w:hAnsi="Times New Roman"/>
          <w:sz w:val="22"/>
          <w:szCs w:val="22"/>
        </w:rPr>
        <w:t xml:space="preserve">Nájemce vůči Pronajímateli bez ohledu na případné rozdíly v údajích Nájemce (např. identifikaci </w:t>
      </w:r>
      <w:r w:rsidR="00AC29E1" w:rsidRPr="005A37DC">
        <w:rPr>
          <w:rFonts w:ascii="Times New Roman" w:hAnsi="Times New Roman"/>
          <w:sz w:val="22"/>
          <w:szCs w:val="22"/>
        </w:rPr>
        <w:t>plateb</w:t>
      </w:r>
      <w:r w:rsidRPr="005A37DC">
        <w:rPr>
          <w:rFonts w:ascii="Times New Roman" w:hAnsi="Times New Roman"/>
          <w:sz w:val="22"/>
          <w:szCs w:val="22"/>
        </w:rPr>
        <w:t xml:space="preserve"> atd.). Pronajímatel započítá platby podle předcházející věty především nejprve na úhradu Nájemného, příp. částku představující dorovnání (resp. navýšení) Zajištění a až poté na zaplacení případných úroků z prodlení, smluvních pokut, náhradu </w:t>
      </w:r>
      <w:r w:rsidR="00534617" w:rsidRPr="005A37DC">
        <w:rPr>
          <w:rFonts w:ascii="Times New Roman" w:hAnsi="Times New Roman"/>
          <w:sz w:val="22"/>
          <w:szCs w:val="22"/>
        </w:rPr>
        <w:t>újmy</w:t>
      </w:r>
      <w:r w:rsidRPr="005A37DC">
        <w:rPr>
          <w:rFonts w:ascii="Times New Roman" w:hAnsi="Times New Roman"/>
          <w:sz w:val="22"/>
          <w:szCs w:val="22"/>
        </w:rPr>
        <w:t xml:space="preserve"> vyplývající z nesplnění závazku Nájemce, jako i na pohledávky zatím nepřiznané rozhodnutím soudu nebo jiného orgánu, a až poté na zaplacení pohledávek takto přiznaných, když se taková platba započítá nejprve na pohledávku se starším datem splatnosti, neurčí-li Pronajímatel jiný postup při započítávání plateb.</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Úročení:</w:t>
      </w:r>
      <w:r w:rsidRPr="005A37DC">
        <w:rPr>
          <w:rFonts w:ascii="Times New Roman" w:hAnsi="Times New Roman"/>
          <w:sz w:val="22"/>
          <w:szCs w:val="22"/>
        </w:rPr>
        <w:t xml:space="preserve"> Přijaté Zajištění, přeplatky na Nájemném, jako i jiné vyúčtované a přijaté platby od</w:t>
      </w:r>
      <w:r w:rsidR="003D11E3" w:rsidRPr="005A37DC">
        <w:rPr>
          <w:rFonts w:ascii="Times New Roman" w:hAnsi="Times New Roman"/>
          <w:sz w:val="22"/>
          <w:szCs w:val="22"/>
        </w:rPr>
        <w:t> </w:t>
      </w:r>
      <w:r w:rsidRPr="005A37DC">
        <w:rPr>
          <w:rFonts w:ascii="Times New Roman" w:hAnsi="Times New Roman"/>
          <w:sz w:val="22"/>
          <w:szCs w:val="22"/>
        </w:rPr>
        <w:t xml:space="preserve">Nájemce </w:t>
      </w:r>
      <w:r w:rsidR="00085425" w:rsidRPr="005A37DC">
        <w:rPr>
          <w:rFonts w:ascii="Times New Roman" w:hAnsi="Times New Roman"/>
          <w:sz w:val="22"/>
          <w:szCs w:val="22"/>
        </w:rPr>
        <w:t>nebude úročeno</w:t>
      </w:r>
      <w:r w:rsidRPr="005A37DC">
        <w:rPr>
          <w:rFonts w:ascii="Times New Roman" w:hAnsi="Times New Roman"/>
          <w:sz w:val="22"/>
          <w:szCs w:val="22"/>
        </w:rPr>
        <w:t>. Obdobně nebud</w:t>
      </w:r>
      <w:r w:rsidR="00085425" w:rsidRPr="005A37DC">
        <w:rPr>
          <w:rFonts w:ascii="Times New Roman" w:hAnsi="Times New Roman"/>
          <w:sz w:val="22"/>
          <w:szCs w:val="22"/>
        </w:rPr>
        <w:t>ou</w:t>
      </w:r>
      <w:r w:rsidRPr="005A37DC">
        <w:rPr>
          <w:rFonts w:ascii="Times New Roman" w:hAnsi="Times New Roman"/>
          <w:sz w:val="22"/>
          <w:szCs w:val="22"/>
        </w:rPr>
        <w:t xml:space="preserve"> </w:t>
      </w:r>
      <w:r w:rsidR="00085425" w:rsidRPr="005A37DC">
        <w:rPr>
          <w:rFonts w:ascii="Times New Roman" w:hAnsi="Times New Roman"/>
          <w:sz w:val="22"/>
          <w:szCs w:val="22"/>
        </w:rPr>
        <w:t>úročeny</w:t>
      </w:r>
      <w:r w:rsidRPr="005A37DC">
        <w:rPr>
          <w:rFonts w:ascii="Times New Roman" w:hAnsi="Times New Roman"/>
          <w:sz w:val="22"/>
          <w:szCs w:val="22"/>
        </w:rPr>
        <w:t xml:space="preserve"> platby přijaté z titulu </w:t>
      </w:r>
      <w:r w:rsidR="00195CE9" w:rsidRPr="005A37DC">
        <w:rPr>
          <w:rFonts w:ascii="Times New Roman" w:hAnsi="Times New Roman"/>
          <w:sz w:val="22"/>
          <w:szCs w:val="22"/>
        </w:rPr>
        <w:t>Platby</w:t>
      </w:r>
      <w:r w:rsidRPr="005A37DC">
        <w:rPr>
          <w:rFonts w:ascii="Times New Roman" w:hAnsi="Times New Roman"/>
          <w:sz w:val="22"/>
          <w:szCs w:val="22"/>
        </w:rPr>
        <w:t xml:space="preserve"> Nájemce.</w:t>
      </w:r>
    </w:p>
    <w:p w:rsidR="00623C8B"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Sleva na Nájemném:</w:t>
      </w:r>
      <w:r w:rsidRPr="005A37DC">
        <w:rPr>
          <w:rFonts w:ascii="Times New Roman" w:hAnsi="Times New Roman"/>
          <w:sz w:val="22"/>
          <w:szCs w:val="22"/>
        </w:rPr>
        <w:t xml:space="preserve"> Nájem</w:t>
      </w:r>
      <w:r w:rsidR="00E47BD1">
        <w:rPr>
          <w:rFonts w:ascii="Times New Roman" w:hAnsi="Times New Roman"/>
          <w:sz w:val="22"/>
          <w:szCs w:val="22"/>
        </w:rPr>
        <w:t>ce má nárok na poměrnou slevu z</w:t>
      </w:r>
      <w:r w:rsidRPr="005A37DC">
        <w:rPr>
          <w:rFonts w:ascii="Times New Roman" w:hAnsi="Times New Roman"/>
          <w:sz w:val="22"/>
          <w:szCs w:val="22"/>
        </w:rPr>
        <w:t xml:space="preserve"> </w:t>
      </w:r>
      <w:r w:rsidR="00E47BD1">
        <w:rPr>
          <w:rFonts w:ascii="Times New Roman" w:hAnsi="Times New Roman"/>
          <w:sz w:val="22"/>
          <w:szCs w:val="22"/>
        </w:rPr>
        <w:t>N</w:t>
      </w:r>
      <w:r w:rsidRPr="005A37DC">
        <w:rPr>
          <w:rFonts w:ascii="Times New Roman" w:hAnsi="Times New Roman"/>
          <w:sz w:val="22"/>
          <w:szCs w:val="22"/>
        </w:rPr>
        <w:t>ájemného</w:t>
      </w:r>
      <w:r w:rsidR="00085425" w:rsidRPr="005A37DC">
        <w:rPr>
          <w:rFonts w:ascii="Times New Roman" w:hAnsi="Times New Roman"/>
          <w:sz w:val="22"/>
          <w:szCs w:val="22"/>
        </w:rPr>
        <w:t>,</w:t>
      </w:r>
      <w:r w:rsidRPr="005A37DC">
        <w:rPr>
          <w:rFonts w:ascii="Times New Roman" w:hAnsi="Times New Roman"/>
          <w:sz w:val="22"/>
          <w:szCs w:val="22"/>
        </w:rPr>
        <w:t xml:space="preserve"> pokud </w:t>
      </w:r>
      <w:r w:rsidR="003E01A8" w:rsidRPr="005A37DC">
        <w:rPr>
          <w:rFonts w:ascii="Times New Roman" w:hAnsi="Times New Roman"/>
          <w:sz w:val="22"/>
          <w:szCs w:val="22"/>
        </w:rPr>
        <w:t>je z jakéhokoliv důvodu způsobeného Pronajímatelem podstatným způsobem omezeno provozování Povoleného užívání Nájemcem v</w:t>
      </w:r>
      <w:r w:rsidR="001D4A4A" w:rsidRPr="005A37DC">
        <w:rPr>
          <w:rFonts w:ascii="Times New Roman" w:hAnsi="Times New Roman"/>
          <w:sz w:val="22"/>
          <w:szCs w:val="22"/>
        </w:rPr>
        <w:t xml:space="preserve"> </w:t>
      </w:r>
      <w:r w:rsidR="003E01A8" w:rsidRPr="005A37DC">
        <w:rPr>
          <w:rFonts w:ascii="Times New Roman" w:hAnsi="Times New Roman"/>
          <w:sz w:val="22"/>
          <w:szCs w:val="22"/>
        </w:rPr>
        <w:t>Prostorách</w:t>
      </w:r>
      <w:r w:rsidR="00374CEA" w:rsidRPr="005A37DC">
        <w:rPr>
          <w:rFonts w:ascii="Times New Roman" w:hAnsi="Times New Roman"/>
          <w:sz w:val="22"/>
          <w:szCs w:val="22"/>
        </w:rPr>
        <w:t xml:space="preserve"> po dobu delší než 48 po sobě bezprostředně následujících hodin</w:t>
      </w:r>
      <w:r w:rsidR="003E01A8" w:rsidRPr="005A37DC">
        <w:rPr>
          <w:rFonts w:ascii="Times New Roman" w:hAnsi="Times New Roman"/>
          <w:sz w:val="22"/>
          <w:szCs w:val="22"/>
        </w:rPr>
        <w:t>, a to v poměru, jaký představuje plocha té části Prostor, která buď není uživatelná, anebo nemůže být Nájemcem užívána, vůči celkové ploše Prostor (přičemž taková sleva bude představovat náhradu veškerých skutečných nebo následných škod v souvislosti s takovým omezením a bude jedinou náhradou Nájemce).</w:t>
      </w:r>
      <w:r w:rsidRPr="005A37DC">
        <w:rPr>
          <w:rFonts w:ascii="Times New Roman" w:hAnsi="Times New Roman"/>
          <w:sz w:val="22"/>
          <w:szCs w:val="22"/>
        </w:rPr>
        <w:t xml:space="preserve"> Nárok na</w:t>
      </w:r>
      <w:r w:rsidR="008C42FB" w:rsidRPr="005A37DC">
        <w:rPr>
          <w:rFonts w:ascii="Times New Roman" w:hAnsi="Times New Roman"/>
          <w:sz w:val="22"/>
          <w:szCs w:val="22"/>
        </w:rPr>
        <w:t xml:space="preserve"> </w:t>
      </w:r>
      <w:r w:rsidRPr="005A37DC">
        <w:rPr>
          <w:rFonts w:ascii="Times New Roman" w:hAnsi="Times New Roman"/>
          <w:sz w:val="22"/>
          <w:szCs w:val="22"/>
        </w:rPr>
        <w:t xml:space="preserve">poskytnutí slevy </w:t>
      </w:r>
      <w:r w:rsidR="00085425" w:rsidRPr="005A37DC">
        <w:rPr>
          <w:rFonts w:ascii="Times New Roman" w:hAnsi="Times New Roman"/>
          <w:sz w:val="22"/>
          <w:szCs w:val="22"/>
        </w:rPr>
        <w:t xml:space="preserve">může </w:t>
      </w:r>
      <w:r w:rsidRPr="005A37DC">
        <w:rPr>
          <w:rFonts w:ascii="Times New Roman" w:hAnsi="Times New Roman"/>
          <w:sz w:val="22"/>
          <w:szCs w:val="22"/>
        </w:rPr>
        <w:t xml:space="preserve">Nájemce </w:t>
      </w:r>
      <w:r w:rsidR="00085425" w:rsidRPr="005A37DC">
        <w:rPr>
          <w:rFonts w:ascii="Times New Roman" w:hAnsi="Times New Roman"/>
          <w:sz w:val="22"/>
          <w:szCs w:val="22"/>
        </w:rPr>
        <w:t xml:space="preserve">uplatnit </w:t>
      </w:r>
      <w:r w:rsidR="003E01A8" w:rsidRPr="005A37DC">
        <w:rPr>
          <w:rFonts w:ascii="Times New Roman" w:hAnsi="Times New Roman"/>
          <w:sz w:val="22"/>
          <w:szCs w:val="22"/>
        </w:rPr>
        <w:t xml:space="preserve">pouze </w:t>
      </w:r>
      <w:r w:rsidRPr="005A37DC">
        <w:rPr>
          <w:rFonts w:ascii="Times New Roman" w:hAnsi="Times New Roman"/>
          <w:sz w:val="22"/>
          <w:szCs w:val="22"/>
        </w:rPr>
        <w:t>do</w:t>
      </w:r>
      <w:r w:rsidR="001F417F" w:rsidRPr="005A37DC">
        <w:rPr>
          <w:rFonts w:ascii="Times New Roman" w:hAnsi="Times New Roman"/>
          <w:sz w:val="22"/>
          <w:szCs w:val="22"/>
        </w:rPr>
        <w:t> </w:t>
      </w:r>
      <w:r w:rsidR="00301103" w:rsidRPr="005A37DC">
        <w:rPr>
          <w:rFonts w:ascii="Times New Roman" w:hAnsi="Times New Roman"/>
          <w:sz w:val="22"/>
          <w:szCs w:val="22"/>
        </w:rPr>
        <w:t>2</w:t>
      </w:r>
      <w:r w:rsidRPr="005A37DC">
        <w:rPr>
          <w:rFonts w:ascii="Times New Roman" w:hAnsi="Times New Roman"/>
          <w:sz w:val="22"/>
          <w:szCs w:val="22"/>
        </w:rPr>
        <w:t xml:space="preserve"> měsíců ode dne, kdy došlo ke skutečnosti zakládající takový nárok.</w:t>
      </w:r>
    </w:p>
    <w:p w:rsidR="002B024E" w:rsidRPr="002B024E" w:rsidRDefault="002B024E" w:rsidP="002B024E">
      <w:pPr>
        <w:pStyle w:val="Nadpis2"/>
        <w:tabs>
          <w:tab w:val="clear" w:pos="340"/>
          <w:tab w:val="num" w:pos="709"/>
        </w:tabs>
        <w:spacing w:line="276" w:lineRule="auto"/>
        <w:ind w:left="709" w:hanging="709"/>
        <w:rPr>
          <w:rFonts w:ascii="Times New Roman" w:hAnsi="Times New Roman"/>
          <w:sz w:val="22"/>
          <w:szCs w:val="22"/>
          <w:u w:val="single"/>
        </w:rPr>
      </w:pPr>
      <w:r w:rsidRPr="002B024E">
        <w:rPr>
          <w:rFonts w:ascii="Times New Roman" w:hAnsi="Times New Roman"/>
          <w:sz w:val="22"/>
          <w:szCs w:val="22"/>
          <w:u w:val="single"/>
        </w:rPr>
        <w:t>Inflační doložka:</w:t>
      </w:r>
      <w:r w:rsidRPr="002B024E">
        <w:rPr>
          <w:rFonts w:ascii="Times New Roman" w:hAnsi="Times New Roman"/>
          <w:sz w:val="22"/>
          <w:szCs w:val="22"/>
        </w:rPr>
        <w:t xml:space="preserve"> Nájemce bere na vědomí, že pronajímatel je oprávněn vždy </w:t>
      </w:r>
      <w:r w:rsidR="009C4C5B">
        <w:rPr>
          <w:rFonts w:ascii="Times New Roman" w:hAnsi="Times New Roman"/>
          <w:sz w:val="22"/>
          <w:szCs w:val="22"/>
        </w:rPr>
        <w:t>v měsíci</w:t>
      </w:r>
      <w:r w:rsidRPr="002B024E">
        <w:rPr>
          <w:rFonts w:ascii="Times New Roman" w:hAnsi="Times New Roman"/>
          <w:sz w:val="22"/>
          <w:szCs w:val="22"/>
        </w:rPr>
        <w:t xml:space="preserve"> </w:t>
      </w:r>
      <w:r>
        <w:rPr>
          <w:rFonts w:ascii="Times New Roman" w:hAnsi="Times New Roman"/>
          <w:sz w:val="22"/>
          <w:szCs w:val="22"/>
        </w:rPr>
        <w:t>lednu</w:t>
      </w:r>
      <w:r w:rsidRPr="002B024E">
        <w:rPr>
          <w:rFonts w:ascii="Times New Roman" w:hAnsi="Times New Roman"/>
          <w:sz w:val="22"/>
          <w:szCs w:val="22"/>
        </w:rPr>
        <w:t xml:space="preserve"> příslušného roku nájemního vztahu jednostranně zvýšit dohodnuté nájemné o index inflace za uplynulý rok, který je zveřejňován Českým statistickým úřadem. Nájemce se zavazuje zvýšené nájemné pronajímateli hradit.</w:t>
      </w:r>
    </w:p>
    <w:p w:rsidR="00623C8B" w:rsidRPr="005A37DC" w:rsidRDefault="00623C8B" w:rsidP="005A37DC">
      <w:pPr>
        <w:pStyle w:val="Nadpis1"/>
        <w:spacing w:line="276" w:lineRule="auto"/>
        <w:rPr>
          <w:rFonts w:ascii="Times New Roman" w:hAnsi="Times New Roman" w:cs="Times New Roman"/>
          <w:sz w:val="22"/>
          <w:szCs w:val="22"/>
        </w:rPr>
      </w:pPr>
      <w:bookmarkStart w:id="65" w:name="_Toc274038679"/>
      <w:bookmarkStart w:id="66" w:name="_Toc413057726"/>
      <w:bookmarkStart w:id="67" w:name="_Toc430353662"/>
      <w:bookmarkStart w:id="68" w:name="_Toc432516246"/>
      <w:r w:rsidRPr="005A37DC">
        <w:rPr>
          <w:rFonts w:ascii="Times New Roman" w:hAnsi="Times New Roman" w:cs="Times New Roman"/>
          <w:sz w:val="22"/>
          <w:szCs w:val="22"/>
        </w:rPr>
        <w:t xml:space="preserve">Práva a povinnosti </w:t>
      </w:r>
      <w:r w:rsidR="00EF0B2E" w:rsidRPr="005A37DC">
        <w:rPr>
          <w:rFonts w:ascii="Times New Roman" w:hAnsi="Times New Roman" w:cs="Times New Roman"/>
          <w:sz w:val="22"/>
          <w:szCs w:val="22"/>
        </w:rPr>
        <w:t>S</w:t>
      </w:r>
      <w:r w:rsidRPr="005A37DC">
        <w:rPr>
          <w:rFonts w:ascii="Times New Roman" w:hAnsi="Times New Roman" w:cs="Times New Roman"/>
          <w:sz w:val="22"/>
          <w:szCs w:val="22"/>
        </w:rPr>
        <w:t>tran</w:t>
      </w:r>
      <w:bookmarkEnd w:id="65"/>
      <w:bookmarkEnd w:id="66"/>
      <w:bookmarkEnd w:id="67"/>
      <w:bookmarkEnd w:id="68"/>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Pojištění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Pojištění Pronajímatele:</w:t>
      </w:r>
      <w:r w:rsidRPr="005A37DC">
        <w:rPr>
          <w:rFonts w:ascii="Times New Roman" w:hAnsi="Times New Roman"/>
          <w:sz w:val="22"/>
          <w:szCs w:val="22"/>
        </w:rPr>
        <w:t xml:space="preserve"> Pronajímatel (je-li toto relevantní) uzavře, jestliže taková pojištění vzhledem na okolnosti a stav trhu a</w:t>
      </w:r>
      <w:r w:rsidR="00AF2251" w:rsidRPr="005A37DC">
        <w:rPr>
          <w:rFonts w:ascii="Times New Roman" w:hAnsi="Times New Roman"/>
          <w:sz w:val="22"/>
          <w:szCs w:val="22"/>
        </w:rPr>
        <w:t> </w:t>
      </w:r>
      <w:r w:rsidRPr="005A37DC">
        <w:rPr>
          <w:rFonts w:ascii="Times New Roman" w:hAnsi="Times New Roman"/>
          <w:sz w:val="22"/>
          <w:szCs w:val="22"/>
        </w:rPr>
        <w:t>politické situace budou možná a pro Pronajímatele přijatelná a</w:t>
      </w:r>
      <w:r w:rsidR="00AF2251" w:rsidRPr="005A37DC">
        <w:rPr>
          <w:rFonts w:ascii="Times New Roman" w:hAnsi="Times New Roman"/>
          <w:sz w:val="22"/>
          <w:szCs w:val="22"/>
        </w:rPr>
        <w:t> </w:t>
      </w:r>
      <w:r w:rsidRPr="005A37DC">
        <w:rPr>
          <w:rFonts w:ascii="Times New Roman" w:hAnsi="Times New Roman"/>
          <w:sz w:val="22"/>
          <w:szCs w:val="22"/>
        </w:rPr>
        <w:t>po</w:t>
      </w:r>
      <w:r w:rsidR="00AF2251" w:rsidRPr="005A37DC">
        <w:rPr>
          <w:rFonts w:ascii="Times New Roman" w:hAnsi="Times New Roman"/>
          <w:sz w:val="22"/>
          <w:szCs w:val="22"/>
        </w:rPr>
        <w:t> </w:t>
      </w:r>
      <w:r w:rsidR="00AC29E1" w:rsidRPr="005A37DC">
        <w:rPr>
          <w:rFonts w:ascii="Times New Roman" w:hAnsi="Times New Roman"/>
          <w:sz w:val="22"/>
          <w:szCs w:val="22"/>
        </w:rPr>
        <w:t>celou Dobu</w:t>
      </w:r>
      <w:r w:rsidRPr="005A37DC">
        <w:rPr>
          <w:rFonts w:ascii="Times New Roman" w:hAnsi="Times New Roman"/>
          <w:sz w:val="22"/>
          <w:szCs w:val="22"/>
        </w:rPr>
        <w:t xml:space="preserve"> nájmu bude udržovat v platnosti:</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odpovědnosti za škody vyplývající z vlastnictví a provozu </w:t>
      </w:r>
      <w:r w:rsidR="00AD04D0">
        <w:rPr>
          <w:rFonts w:ascii="Times New Roman" w:hAnsi="Times New Roman"/>
          <w:sz w:val="22"/>
          <w:szCs w:val="22"/>
        </w:rPr>
        <w:t>Budovy</w:t>
      </w:r>
      <w:r w:rsidRPr="005A37DC">
        <w:rPr>
          <w:rFonts w:ascii="Times New Roman" w:hAnsi="Times New Roman"/>
          <w:sz w:val="22"/>
          <w:szCs w:val="22"/>
        </w:rPr>
        <w:t xml:space="preserve"> (respektive jeho části) Pronajímatelem nebo škody vzniklé v souvislosti s</w:t>
      </w:r>
      <w:r w:rsidR="00AF2251" w:rsidRPr="005A37DC">
        <w:rPr>
          <w:rFonts w:ascii="Times New Roman" w:hAnsi="Times New Roman"/>
          <w:sz w:val="22"/>
          <w:szCs w:val="22"/>
        </w:rPr>
        <w:t> </w:t>
      </w:r>
      <w:r w:rsidRPr="005A37DC">
        <w:rPr>
          <w:rFonts w:ascii="Times New Roman" w:hAnsi="Times New Roman"/>
          <w:sz w:val="22"/>
          <w:szCs w:val="22"/>
        </w:rPr>
        <w:t>výkonem takových vlastnických (popř. správcovských) práv. Toto pojištění se bude vztahovat na</w:t>
      </w:r>
      <w:r w:rsidR="00AF2251" w:rsidRPr="005A37DC">
        <w:rPr>
          <w:rFonts w:ascii="Times New Roman" w:hAnsi="Times New Roman"/>
          <w:sz w:val="22"/>
          <w:szCs w:val="22"/>
        </w:rPr>
        <w:t> </w:t>
      </w:r>
      <w:r w:rsidRPr="005A37DC">
        <w:rPr>
          <w:rFonts w:ascii="Times New Roman" w:hAnsi="Times New Roman"/>
          <w:sz w:val="22"/>
          <w:szCs w:val="22"/>
        </w:rPr>
        <w:t>případy poranění či úmrtí osob a poškození majetku;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w:t>
      </w:r>
      <w:r w:rsidR="00AD04D0">
        <w:rPr>
          <w:rFonts w:ascii="Times New Roman" w:hAnsi="Times New Roman"/>
          <w:sz w:val="22"/>
          <w:szCs w:val="22"/>
        </w:rPr>
        <w:t>Budovy</w:t>
      </w:r>
      <w:r w:rsidRPr="005A37DC">
        <w:rPr>
          <w:rFonts w:ascii="Times New Roman" w:hAnsi="Times New Roman"/>
          <w:sz w:val="22"/>
          <w:szCs w:val="22"/>
        </w:rPr>
        <w:t xml:space="preserve"> (včetně jeho zařízení, avšak s výjimkou Pozemků) proti poškození nebo zničení (i) živelnou událostí (například požárem, úderem blesku, vichřicí, krupobitím apod.),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vodou (včetně poškození vodou z</w:t>
      </w:r>
      <w:r w:rsidR="00AF2251" w:rsidRPr="005A37DC">
        <w:rPr>
          <w:rFonts w:ascii="Times New Roman" w:hAnsi="Times New Roman"/>
          <w:sz w:val="22"/>
          <w:szCs w:val="22"/>
        </w:rPr>
        <w:t> </w:t>
      </w:r>
      <w:r w:rsidRPr="005A37DC">
        <w:rPr>
          <w:rFonts w:ascii="Times New Roman" w:hAnsi="Times New Roman"/>
          <w:sz w:val="22"/>
          <w:szCs w:val="22"/>
        </w:rPr>
        <w:t>jakýchkoliv technických systémů Budovy a/nebo samočinného hasicího systému),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vlastního majetku Pronajímatele a v</w:t>
      </w:r>
      <w:r w:rsidR="00AF2251" w:rsidRPr="005A37DC">
        <w:rPr>
          <w:rFonts w:ascii="Times New Roman" w:hAnsi="Times New Roman"/>
          <w:sz w:val="22"/>
          <w:szCs w:val="22"/>
        </w:rPr>
        <w:t> </w:t>
      </w:r>
      <w:r w:rsidRPr="005A37DC">
        <w:rPr>
          <w:rFonts w:ascii="Times New Roman" w:hAnsi="Times New Roman"/>
          <w:sz w:val="22"/>
          <w:szCs w:val="22"/>
        </w:rPr>
        <w:t>souvislosti s rizikem krádeže vloupáním, loupežným přepadením a rizikem vandalismu;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technologických zařízení a následného přerušení provozu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skel ve Společných prostorách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přerušení nebo omezení provozu </w:t>
      </w:r>
      <w:r w:rsidR="00AD04D0">
        <w:rPr>
          <w:rFonts w:ascii="Times New Roman" w:hAnsi="Times New Roman"/>
          <w:sz w:val="22"/>
          <w:szCs w:val="22"/>
        </w:rPr>
        <w:t>Budovy</w:t>
      </w:r>
      <w:r w:rsidRPr="005A37DC">
        <w:rPr>
          <w:rFonts w:ascii="Times New Roman" w:hAnsi="Times New Roman"/>
          <w:sz w:val="22"/>
          <w:szCs w:val="22"/>
        </w:rPr>
        <w:t>, a z toho důvodu ztráty na Nájemném</w:t>
      </w:r>
      <w:r w:rsidR="00FA12C1" w:rsidRPr="005A37DC">
        <w:rPr>
          <w:rFonts w:ascii="Times New Roman" w:hAnsi="Times New Roman"/>
          <w:sz w:val="22"/>
          <w:szCs w:val="22"/>
        </w:rPr>
        <w:t xml:space="preserve"> (pokud se Pronajímatel rozhodne takové pojištění udržovat)</w:t>
      </w:r>
      <w:r w:rsidRPr="005A37DC">
        <w:rPr>
          <w:rFonts w:ascii="Times New Roman" w:hAnsi="Times New Roman"/>
          <w:sz w:val="22"/>
          <w:szCs w:val="22"/>
        </w:rPr>
        <w:t>.</w:t>
      </w:r>
    </w:p>
    <w:p w:rsidR="00FA12C1" w:rsidRPr="005A37DC" w:rsidRDefault="00623C8B" w:rsidP="005A37DC">
      <w:pPr>
        <w:pStyle w:val="Nadpis3"/>
        <w:numPr>
          <w:ilvl w:val="0"/>
          <w:numId w:val="0"/>
        </w:numPr>
        <w:spacing w:line="276" w:lineRule="auto"/>
        <w:ind w:left="1548"/>
        <w:rPr>
          <w:rFonts w:ascii="Times New Roman" w:hAnsi="Times New Roman"/>
          <w:sz w:val="22"/>
          <w:szCs w:val="22"/>
        </w:rPr>
      </w:pPr>
      <w:r w:rsidRPr="005A37DC">
        <w:rPr>
          <w:rFonts w:ascii="Times New Roman" w:hAnsi="Times New Roman"/>
          <w:sz w:val="22"/>
          <w:szCs w:val="22"/>
        </w:rPr>
        <w:t xml:space="preserve">Veškerá pojistná plnění vyplývající z takových pojistných smluv budou s výjimkou pojistného plnění vyplývajícího z pojištění odpovědnosti za </w:t>
      </w:r>
      <w:r w:rsidR="00534617" w:rsidRPr="005A37DC">
        <w:rPr>
          <w:rFonts w:ascii="Times New Roman" w:hAnsi="Times New Roman"/>
          <w:sz w:val="22"/>
          <w:szCs w:val="22"/>
        </w:rPr>
        <w:t>újmu</w:t>
      </w:r>
      <w:r w:rsidRPr="005A37DC">
        <w:rPr>
          <w:rFonts w:ascii="Times New Roman" w:hAnsi="Times New Roman"/>
          <w:sz w:val="22"/>
          <w:szCs w:val="22"/>
        </w:rPr>
        <w:t>, vyplácena výlučně Pronajímateli.</w:t>
      </w:r>
    </w:p>
    <w:p w:rsidR="00623C8B" w:rsidRPr="005A37DC" w:rsidRDefault="00623C8B" w:rsidP="005A37DC">
      <w:pPr>
        <w:pStyle w:val="Nadpis3"/>
        <w:numPr>
          <w:ilvl w:val="0"/>
          <w:numId w:val="0"/>
        </w:numPr>
        <w:spacing w:line="276" w:lineRule="auto"/>
        <w:ind w:left="1548"/>
        <w:rPr>
          <w:rFonts w:ascii="Times New Roman" w:hAnsi="Times New Roman"/>
          <w:sz w:val="22"/>
          <w:szCs w:val="22"/>
        </w:rPr>
      </w:pPr>
    </w:p>
    <w:p w:rsidR="002746A3" w:rsidRPr="005A37DC" w:rsidRDefault="00623C8B" w:rsidP="005A37DC">
      <w:pPr>
        <w:pStyle w:val="Nadpis3"/>
        <w:spacing w:line="276" w:lineRule="auto"/>
        <w:ind w:left="1418"/>
        <w:rPr>
          <w:rFonts w:ascii="Times New Roman" w:hAnsi="Times New Roman"/>
          <w:sz w:val="22"/>
          <w:szCs w:val="22"/>
        </w:rPr>
      </w:pPr>
      <w:bookmarkStart w:id="69" w:name="_Ref430339245"/>
      <w:r w:rsidRPr="005A37DC">
        <w:rPr>
          <w:rFonts w:ascii="Times New Roman" w:hAnsi="Times New Roman"/>
          <w:sz w:val="22"/>
          <w:szCs w:val="22"/>
          <w:u w:val="single"/>
        </w:rPr>
        <w:t>Pojištění Nájemce:</w:t>
      </w:r>
      <w:r w:rsidRPr="005A37DC">
        <w:rPr>
          <w:rFonts w:ascii="Times New Roman" w:hAnsi="Times New Roman"/>
          <w:sz w:val="22"/>
          <w:szCs w:val="22"/>
        </w:rPr>
        <w:t xml:space="preserve"> </w:t>
      </w:r>
      <w:r w:rsidR="002746A3" w:rsidRPr="005A37DC">
        <w:rPr>
          <w:rFonts w:ascii="Times New Roman" w:hAnsi="Times New Roman"/>
          <w:sz w:val="22"/>
          <w:szCs w:val="22"/>
        </w:rPr>
        <w:t>Nájemce na své náklady uzavře a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002746A3" w:rsidRPr="005A37DC">
        <w:rPr>
          <w:rFonts w:ascii="Times New Roman" w:hAnsi="Times New Roman"/>
          <w:sz w:val="22"/>
          <w:szCs w:val="22"/>
        </w:rPr>
        <w:t>Dobu nájmu bude udržovat v platnosti pojistné smlouvy, které budou krýt zejména následující rizika:</w:t>
      </w:r>
      <w:bookmarkEnd w:id="69"/>
    </w:p>
    <w:p w:rsidR="002746A3" w:rsidRPr="005A37DC" w:rsidRDefault="002746A3" w:rsidP="005A37DC">
      <w:pPr>
        <w:pStyle w:val="Nadpis4"/>
        <w:numPr>
          <w:ilvl w:val="3"/>
          <w:numId w:val="14"/>
        </w:numPr>
        <w:spacing w:line="276" w:lineRule="auto"/>
        <w:ind w:left="2268" w:hanging="708"/>
        <w:rPr>
          <w:rFonts w:ascii="Times New Roman" w:hAnsi="Times New Roman"/>
          <w:sz w:val="22"/>
          <w:szCs w:val="22"/>
        </w:rPr>
      </w:pPr>
      <w:r w:rsidRPr="005A37DC">
        <w:rPr>
          <w:rFonts w:ascii="Times New Roman" w:hAnsi="Times New Roman"/>
          <w:sz w:val="22"/>
          <w:szCs w:val="22"/>
        </w:rPr>
        <w:t>pojištění odpovědnosti za škody způsobené třetím stranám, které bude krýt odpovědnost Nájemce za škody vzniklé v souvislosti s jeho činností v</w:t>
      </w:r>
      <w:r w:rsidR="00AD04D0">
        <w:rPr>
          <w:rFonts w:ascii="Times New Roman" w:hAnsi="Times New Roman"/>
          <w:sz w:val="22"/>
          <w:szCs w:val="22"/>
        </w:rPr>
        <w:t> Budově</w:t>
      </w:r>
      <w:r w:rsidRPr="005A37DC">
        <w:rPr>
          <w:rFonts w:ascii="Times New Roman" w:hAnsi="Times New Roman"/>
          <w:sz w:val="22"/>
          <w:szCs w:val="22"/>
        </w:rPr>
        <w:t xml:space="preserve"> (včetně </w:t>
      </w:r>
      <w:r w:rsidR="007015A1" w:rsidRPr="005A37DC">
        <w:rPr>
          <w:rFonts w:ascii="Times New Roman" w:hAnsi="Times New Roman"/>
          <w:sz w:val="22"/>
          <w:szCs w:val="22"/>
        </w:rPr>
        <w:t>P</w:t>
      </w:r>
      <w:r w:rsidRPr="005A37DC">
        <w:rPr>
          <w:rFonts w:ascii="Times New Roman" w:hAnsi="Times New Roman"/>
          <w:sz w:val="22"/>
          <w:szCs w:val="22"/>
        </w:rPr>
        <w:t xml:space="preserve">rostor). Minimální limit pojistného krytí v rámci tohoto pojištění bude </w:t>
      </w:r>
      <w:r w:rsidR="0088664A">
        <w:rPr>
          <w:rFonts w:ascii="Times New Roman" w:hAnsi="Times New Roman"/>
          <w:sz w:val="22"/>
          <w:szCs w:val="22"/>
        </w:rPr>
        <w:t>deset</w:t>
      </w:r>
      <w:r w:rsidRPr="005A37DC">
        <w:rPr>
          <w:rFonts w:ascii="Times New Roman" w:hAnsi="Times New Roman"/>
          <w:sz w:val="22"/>
          <w:szCs w:val="22"/>
        </w:rPr>
        <w:t xml:space="preserve"> (</w:t>
      </w:r>
      <w:r w:rsidR="0088664A">
        <w:rPr>
          <w:rFonts w:ascii="Times New Roman" w:hAnsi="Times New Roman"/>
          <w:sz w:val="22"/>
          <w:szCs w:val="22"/>
        </w:rPr>
        <w:t>10</w:t>
      </w:r>
      <w:r w:rsidRPr="005A37DC">
        <w:rPr>
          <w:rFonts w:ascii="Times New Roman" w:hAnsi="Times New Roman"/>
          <w:sz w:val="22"/>
          <w:szCs w:val="22"/>
        </w:rPr>
        <w:t xml:space="preserve">) </w:t>
      </w:r>
      <w:r w:rsidR="00287EB6" w:rsidRPr="005A37DC">
        <w:rPr>
          <w:rFonts w:ascii="Times New Roman" w:hAnsi="Times New Roman"/>
          <w:sz w:val="22"/>
          <w:szCs w:val="22"/>
        </w:rPr>
        <w:t>milionů CZK</w:t>
      </w:r>
      <w:r w:rsidRPr="005A37DC">
        <w:rPr>
          <w:rFonts w:ascii="Times New Roman" w:hAnsi="Times New Roman"/>
          <w:sz w:val="22"/>
          <w:szCs w:val="22"/>
        </w:rPr>
        <w:t xml:space="preserve"> na poj</w:t>
      </w:r>
      <w:r w:rsidR="0088664A">
        <w:rPr>
          <w:rFonts w:ascii="Times New Roman" w:hAnsi="Times New Roman"/>
          <w:sz w:val="22"/>
          <w:szCs w:val="22"/>
        </w:rPr>
        <w:t>istnou událost a kalendářní rok</w:t>
      </w:r>
      <w:r w:rsidRPr="005A37DC">
        <w:rPr>
          <w:rFonts w:ascii="Times New Roman" w:hAnsi="Times New Roman"/>
          <w:sz w:val="22"/>
          <w:szCs w:val="22"/>
        </w:rPr>
        <w:t xml:space="preserve"> a</w:t>
      </w:r>
    </w:p>
    <w:p w:rsidR="002746A3" w:rsidRPr="005A37DC" w:rsidRDefault="002746A3" w:rsidP="005A37DC">
      <w:pPr>
        <w:pStyle w:val="Nadpis4"/>
        <w:spacing w:line="276" w:lineRule="auto"/>
        <w:ind w:left="2268" w:hanging="708"/>
        <w:rPr>
          <w:rFonts w:ascii="Times New Roman" w:hAnsi="Times New Roman"/>
          <w:sz w:val="22"/>
          <w:szCs w:val="22"/>
        </w:rPr>
      </w:pPr>
      <w:r w:rsidRPr="005A37DC">
        <w:rPr>
          <w:rFonts w:ascii="Times New Roman" w:hAnsi="Times New Roman"/>
          <w:sz w:val="22"/>
          <w:szCs w:val="22"/>
        </w:rPr>
        <w:t xml:space="preserve">pojištění majetku a přerušení provozu, které bude krýt škody na veškerém majetku Nájemce v </w:t>
      </w:r>
      <w:r w:rsidR="00AD04D0">
        <w:rPr>
          <w:rFonts w:ascii="Times New Roman" w:hAnsi="Times New Roman"/>
          <w:sz w:val="22"/>
          <w:szCs w:val="22"/>
        </w:rPr>
        <w:t>Budově</w:t>
      </w:r>
      <w:r w:rsidRPr="005A37DC">
        <w:rPr>
          <w:rFonts w:ascii="Times New Roman" w:hAnsi="Times New Roman"/>
          <w:sz w:val="22"/>
          <w:szCs w:val="22"/>
        </w:rPr>
        <w:t xml:space="preserve"> i dalších majetků, za které Nájemce odpovídá, a také škody v důsledku ušlého zisku.</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tímto bere výslovně na vědomí, že Pronajímatel nebude uzavírat žádné pojištění práv ani pojištění proti škodám či přerušení obchodní činnosti Nájemce v</w:t>
      </w:r>
      <w:r w:rsidR="00AF2251" w:rsidRPr="005A37DC">
        <w:rPr>
          <w:rFonts w:ascii="Times New Roman" w:hAnsi="Times New Roman"/>
          <w:sz w:val="22"/>
          <w:szCs w:val="22"/>
        </w:rPr>
        <w:t> </w:t>
      </w:r>
      <w:r w:rsidRPr="005A37DC">
        <w:rPr>
          <w:rFonts w:ascii="Times New Roman" w:hAnsi="Times New Roman"/>
          <w:sz w:val="22"/>
          <w:szCs w:val="22"/>
        </w:rPr>
        <w:t xml:space="preserve">souvislosti s užíváním </w:t>
      </w:r>
      <w:r w:rsidR="007015A1" w:rsidRPr="005A37DC">
        <w:rPr>
          <w:rFonts w:ascii="Times New Roman" w:hAnsi="Times New Roman"/>
          <w:sz w:val="22"/>
          <w:szCs w:val="22"/>
        </w:rPr>
        <w:t>P</w:t>
      </w:r>
      <w:r w:rsidRPr="005A37DC">
        <w:rPr>
          <w:rFonts w:ascii="Times New Roman" w:hAnsi="Times New Roman"/>
          <w:sz w:val="22"/>
          <w:szCs w:val="22"/>
        </w:rPr>
        <w:t>rostor a dále, že pojistná smlouva na pojištění majetku uzavřená Pronajímatelem se nebude vztahovat na jakýkoli majetek Nájemce bez ohledu na skutečnost, zda je tento majetek zabudovaný do</w:t>
      </w:r>
      <w:r w:rsidR="00AF2251" w:rsidRPr="005A37DC">
        <w:rPr>
          <w:rFonts w:ascii="Times New Roman" w:hAnsi="Times New Roman"/>
          <w:sz w:val="22"/>
          <w:szCs w:val="22"/>
        </w:rPr>
        <w:t> </w:t>
      </w:r>
      <w:r w:rsidR="00AD04D0">
        <w:rPr>
          <w:rFonts w:ascii="Times New Roman" w:hAnsi="Times New Roman"/>
          <w:sz w:val="22"/>
          <w:szCs w:val="22"/>
        </w:rPr>
        <w:t>Budovy</w:t>
      </w:r>
      <w:r w:rsidRPr="005A37DC">
        <w:rPr>
          <w:rFonts w:ascii="Times New Roman" w:hAnsi="Times New Roman"/>
          <w:sz w:val="22"/>
          <w:szCs w:val="22"/>
        </w:rPr>
        <w:t xml:space="preserve"> nebo nikoli.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Předání pojistných smluv Pronajímateli:</w:t>
      </w:r>
      <w:r w:rsidRPr="005A37DC">
        <w:rPr>
          <w:rFonts w:ascii="Times New Roman" w:hAnsi="Times New Roman"/>
          <w:sz w:val="22"/>
          <w:szCs w:val="22"/>
        </w:rPr>
        <w:t xml:space="preserve"> Kopie pojistných smluv (uzavřených s pojišťovnami oprávněnými vykonávat takovou činnost v České republice a ve formě a obsahu uspokojivém pro Pronajímatele) uvedených v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_Ref430339245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8.1.2</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popř. pojistných certifikátů (potvrzujících pojistné krytí) je Nájemce povinen předat Pronajímateli přede Dnem zahájení, jako i automaticky kdykoli během Doby nájmu v případě jejich úprav dodatky a doplněními. Nájemce poskytne Pronajímateli na jeho žádost uspokojivé doklady o řádných úhradách pojistného. Nájemce nebude bez předchozího písemného souhlasu Pronajímatele, který nebude bezdůvodně odepřen, jakoukoliv takovou pojistnou smlouvu rušit, měnit či doplňovat.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Náhrada </w:t>
      </w:r>
      <w:r w:rsidR="00534617" w:rsidRPr="005A37DC">
        <w:rPr>
          <w:rStyle w:val="CharChar1"/>
          <w:rFonts w:ascii="Times New Roman" w:hAnsi="Times New Roman"/>
          <w:szCs w:val="22"/>
        </w:rPr>
        <w:t>újmy</w:t>
      </w:r>
      <w:r w:rsidRPr="005A37DC">
        <w:rPr>
          <w:rStyle w:val="CharChar1"/>
          <w:rFonts w:ascii="Times New Roman" w:hAnsi="Times New Roman"/>
          <w:szCs w:val="22"/>
        </w:rPr>
        <w:t>:</w:t>
      </w:r>
      <w:r w:rsidRPr="005A37DC">
        <w:rPr>
          <w:rFonts w:ascii="Times New Roman" w:hAnsi="Times New Roman"/>
          <w:sz w:val="22"/>
          <w:szCs w:val="22"/>
        </w:rPr>
        <w:t xml:space="preserv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podle Smlouvy a příslušného právního předpisu náleží Nájemci v případě, kdy Pronajímatel zavinil porušení podstatné povinnosti podle Smlouvy a Nájemci prokazatelně vznikla takovým porušením </w:t>
      </w:r>
      <w:r w:rsidR="00534617" w:rsidRPr="005A37DC">
        <w:rPr>
          <w:rFonts w:ascii="Times New Roman" w:hAnsi="Times New Roman"/>
          <w:sz w:val="22"/>
          <w:szCs w:val="22"/>
        </w:rPr>
        <w:t>újma</w:t>
      </w:r>
      <w:r w:rsidRPr="005A37DC">
        <w:rPr>
          <w:rFonts w:ascii="Times New Roman" w:hAnsi="Times New Roman"/>
          <w:sz w:val="22"/>
          <w:szCs w:val="22"/>
        </w:rPr>
        <w:t xml:space="preserve">. Za porušení nepodstatných povinností podle této Smlouvy má Nájemce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jen v případě, jestliže byla </w:t>
      </w:r>
      <w:r w:rsidR="00534617" w:rsidRPr="005A37DC">
        <w:rPr>
          <w:rFonts w:ascii="Times New Roman" w:hAnsi="Times New Roman"/>
          <w:sz w:val="22"/>
          <w:szCs w:val="22"/>
        </w:rPr>
        <w:t>újma</w:t>
      </w:r>
      <w:r w:rsidRPr="005A37DC">
        <w:rPr>
          <w:rFonts w:ascii="Times New Roman" w:hAnsi="Times New Roman"/>
          <w:sz w:val="22"/>
          <w:szCs w:val="22"/>
        </w:rPr>
        <w:t xml:space="preserve"> způsobena úmyslně, popř. vědomou nedbalostí zákonného zástupce nebo vedoucího zaměstnance Pronajímatele, stejně jako v případě, že Nájemci vznikla prokazatelně zaviněním Pronajímatele </w:t>
      </w:r>
      <w:r w:rsidR="002359B0" w:rsidRPr="005A37DC">
        <w:rPr>
          <w:rFonts w:ascii="Times New Roman" w:hAnsi="Times New Roman"/>
          <w:sz w:val="22"/>
          <w:szCs w:val="22"/>
        </w:rPr>
        <w:t xml:space="preserve">újma </w:t>
      </w:r>
      <w:r w:rsidRPr="005A37DC">
        <w:rPr>
          <w:rFonts w:ascii="Times New Roman" w:hAnsi="Times New Roman"/>
          <w:sz w:val="22"/>
          <w:szCs w:val="22"/>
        </w:rPr>
        <w:t>na zdraví nebo životě.</w:t>
      </w:r>
    </w:p>
    <w:p w:rsidR="00623C8B" w:rsidRPr="005A37DC" w:rsidRDefault="002359B0" w:rsidP="005A37DC">
      <w:pPr>
        <w:pStyle w:val="Nadpis3"/>
        <w:numPr>
          <w:ilvl w:val="0"/>
          <w:numId w:val="0"/>
        </w:numPr>
        <w:spacing w:line="276" w:lineRule="auto"/>
        <w:ind w:left="709"/>
        <w:rPr>
          <w:rFonts w:ascii="Times New Roman" w:hAnsi="Times New Roman"/>
          <w:sz w:val="22"/>
          <w:szCs w:val="22"/>
        </w:rPr>
      </w:pPr>
      <w:r w:rsidRPr="005A37DC">
        <w:rPr>
          <w:rFonts w:ascii="Times New Roman" w:hAnsi="Times New Roman"/>
          <w:sz w:val="22"/>
          <w:szCs w:val="22"/>
        </w:rPr>
        <w:t>Strany</w:t>
      </w:r>
      <w:r w:rsidR="00623C8B" w:rsidRPr="005A37DC">
        <w:rPr>
          <w:rFonts w:ascii="Times New Roman" w:hAnsi="Times New Roman"/>
          <w:sz w:val="22"/>
          <w:szCs w:val="22"/>
        </w:rPr>
        <w:t xml:space="preserve"> nebudou do budoucna uplatňovat vůči druhé </w:t>
      </w:r>
      <w:r w:rsidR="00EF0B2E" w:rsidRPr="005A37DC">
        <w:rPr>
          <w:rFonts w:ascii="Times New Roman" w:hAnsi="Times New Roman"/>
          <w:sz w:val="22"/>
          <w:szCs w:val="22"/>
        </w:rPr>
        <w:t>S</w:t>
      </w:r>
      <w:r w:rsidR="00623C8B" w:rsidRPr="005A37DC">
        <w:rPr>
          <w:rFonts w:ascii="Times New Roman" w:hAnsi="Times New Roman"/>
          <w:sz w:val="22"/>
          <w:szCs w:val="22"/>
        </w:rPr>
        <w:t xml:space="preserve">traně jakékoliv nároky na odškodnění ze ztráty anebo škody na majetku v tom rozsahu, v jakém </w:t>
      </w:r>
      <w:r w:rsidR="00534617" w:rsidRPr="005A37DC">
        <w:rPr>
          <w:rFonts w:ascii="Times New Roman" w:hAnsi="Times New Roman"/>
          <w:sz w:val="22"/>
          <w:szCs w:val="22"/>
        </w:rPr>
        <w:t>je újma</w:t>
      </w:r>
      <w:r w:rsidR="00623C8B" w:rsidRPr="005A37DC">
        <w:rPr>
          <w:rFonts w:ascii="Times New Roman" w:hAnsi="Times New Roman"/>
          <w:sz w:val="22"/>
          <w:szCs w:val="22"/>
        </w:rPr>
        <w:t xml:space="preserve"> poškozenému uhrazena z příslušné pojistné smlouvy, uzavřené podle této Smlouvy </w:t>
      </w:r>
      <w:r w:rsidRPr="005A37DC">
        <w:rPr>
          <w:rFonts w:ascii="Times New Roman" w:hAnsi="Times New Roman"/>
          <w:sz w:val="22"/>
          <w:szCs w:val="22"/>
        </w:rPr>
        <w:t>příslušnou Stranou</w:t>
      </w:r>
      <w:r w:rsidR="00623C8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Údržba</w:t>
      </w:r>
    </w:p>
    <w:p w:rsidR="00623C8B" w:rsidRPr="005A37DC" w:rsidRDefault="00623C8B" w:rsidP="005A37DC">
      <w:pPr>
        <w:pStyle w:val="Nadpis3"/>
        <w:spacing w:line="276" w:lineRule="auto"/>
        <w:ind w:left="1418"/>
        <w:rPr>
          <w:rFonts w:ascii="Times New Roman" w:hAnsi="Times New Roman"/>
          <w:sz w:val="22"/>
          <w:szCs w:val="22"/>
        </w:rPr>
      </w:pPr>
      <w:bookmarkStart w:id="70" w:name="_Ref430339453"/>
      <w:r w:rsidRPr="005A37DC">
        <w:rPr>
          <w:rStyle w:val="CharChar1"/>
          <w:rFonts w:ascii="Times New Roman" w:hAnsi="Times New Roman"/>
          <w:szCs w:val="22"/>
        </w:rPr>
        <w:t xml:space="preserve">Údržba prováděná </w:t>
      </w:r>
      <w:r w:rsidR="007E07E6" w:rsidRPr="005A37DC">
        <w:rPr>
          <w:rStyle w:val="CharChar1"/>
          <w:rFonts w:ascii="Times New Roman" w:hAnsi="Times New Roman"/>
          <w:szCs w:val="22"/>
        </w:rPr>
        <w:t>Pronajímatelem</w:t>
      </w:r>
      <w:r w:rsidRPr="005A37DC">
        <w:rPr>
          <w:rStyle w:val="CharChar1"/>
          <w:rFonts w:ascii="Times New Roman" w:hAnsi="Times New Roman"/>
          <w:szCs w:val="22"/>
        </w:rPr>
        <w:t>:</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zabezpečuje údržbu, opravy, úpravy a servis technologických zařízení a rozvodových systému </w:t>
      </w:r>
      <w:r w:rsidR="009F02DD">
        <w:rPr>
          <w:rFonts w:ascii="Times New Roman" w:hAnsi="Times New Roman"/>
          <w:sz w:val="22"/>
          <w:szCs w:val="22"/>
        </w:rPr>
        <w:t>Budovy</w:t>
      </w:r>
      <w:r w:rsidRPr="005A37DC">
        <w:rPr>
          <w:rFonts w:ascii="Times New Roman" w:hAnsi="Times New Roman"/>
          <w:sz w:val="22"/>
          <w:szCs w:val="22"/>
        </w:rPr>
        <w:t xml:space="preserve"> (mechanické, elektrické, topící, vzduchotechnické, výtahové, odpadové, sanitární, bezpečnostní, telefonní a jiné systémy) sloužících Budově (s výjimkou rozvodových systémů, resp. jejich částí, které se nacházejí v </w:t>
      </w:r>
      <w:r w:rsidR="007015A1" w:rsidRPr="005A37DC">
        <w:rPr>
          <w:rFonts w:ascii="Times New Roman" w:hAnsi="Times New Roman"/>
          <w:sz w:val="22"/>
          <w:szCs w:val="22"/>
        </w:rPr>
        <w:t>P</w:t>
      </w:r>
      <w:r w:rsidRPr="005A37DC">
        <w:rPr>
          <w:rFonts w:ascii="Times New Roman" w:hAnsi="Times New Roman"/>
          <w:sz w:val="22"/>
          <w:szCs w:val="22"/>
        </w:rPr>
        <w:t>rostorách), Společných prostor a konstrukčních prvků Budovy. V případě, že vznik potřeby takových oprav, servisu nebo údržby je důsledkem:</w:t>
      </w:r>
      <w:bookmarkEnd w:id="70"/>
    </w:p>
    <w:p w:rsidR="00623C8B" w:rsidRPr="005A37DC" w:rsidRDefault="00623C8B" w:rsidP="005A37DC">
      <w:pPr>
        <w:pStyle w:val="Nadpis4"/>
        <w:numPr>
          <w:ilvl w:val="3"/>
          <w:numId w:val="17"/>
        </w:numPr>
        <w:spacing w:line="276" w:lineRule="auto"/>
        <w:ind w:left="1985" w:hanging="567"/>
        <w:rPr>
          <w:rFonts w:ascii="Times New Roman" w:hAnsi="Times New Roman"/>
          <w:sz w:val="22"/>
          <w:szCs w:val="22"/>
        </w:rPr>
      </w:pPr>
      <w:r w:rsidRPr="005A37DC">
        <w:rPr>
          <w:rFonts w:ascii="Times New Roman" w:hAnsi="Times New Roman"/>
          <w:sz w:val="22"/>
          <w:szCs w:val="22"/>
        </w:rPr>
        <w:t>jakéhokoli úkonu, opomenutí, nedbalosti, zásahu nebo úprav ze strany Nájemce anebo jeho zaměstnanců, spolupracovníků, dodavatelů a/nebo návštěvníků,</w:t>
      </w:r>
      <w:r w:rsidR="002435F1" w:rsidRPr="005A37DC">
        <w:rPr>
          <w:rFonts w:ascii="Times New Roman" w:hAnsi="Times New Roman"/>
          <w:sz w:val="22"/>
          <w:szCs w:val="22"/>
        </w:rPr>
        <w:t xml:space="preserve"> anebo</w:t>
      </w:r>
    </w:p>
    <w:p w:rsidR="00623C8B" w:rsidRPr="005A37DC" w:rsidRDefault="00623C8B" w:rsidP="005A37DC">
      <w:pPr>
        <w:pStyle w:val="Nadpis4"/>
        <w:spacing w:line="276" w:lineRule="auto"/>
        <w:ind w:left="1985" w:hanging="567"/>
        <w:rPr>
          <w:rFonts w:ascii="Times New Roman" w:hAnsi="Times New Roman"/>
          <w:sz w:val="22"/>
          <w:szCs w:val="22"/>
        </w:rPr>
      </w:pPr>
      <w:r w:rsidRPr="005A37DC">
        <w:rPr>
          <w:rFonts w:ascii="Times New Roman" w:hAnsi="Times New Roman"/>
          <w:sz w:val="22"/>
          <w:szCs w:val="22"/>
        </w:rPr>
        <w:t>nesplnění jakékoli povinnosti Náje</w:t>
      </w:r>
      <w:r w:rsidR="001F417F" w:rsidRPr="005A37DC">
        <w:rPr>
          <w:rFonts w:ascii="Times New Roman" w:hAnsi="Times New Roman"/>
          <w:sz w:val="22"/>
          <w:szCs w:val="22"/>
        </w:rPr>
        <w:t>mce vyplývající z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tak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zajistí anebo vykoná takové zásahy výlučně na náklady Nájemce a Nájemce je povinen tyto zásahy uhradit buď </w:t>
      </w:r>
      <w:r w:rsidR="00E51CAC" w:rsidRPr="005A37DC">
        <w:rPr>
          <w:rFonts w:ascii="Times New Roman" w:hAnsi="Times New Roman"/>
          <w:sz w:val="22"/>
          <w:szCs w:val="22"/>
        </w:rPr>
        <w:t>Pronajímateli nebo</w:t>
      </w:r>
      <w:r w:rsidRPr="005A37DC">
        <w:rPr>
          <w:rFonts w:ascii="Times New Roman" w:hAnsi="Times New Roman"/>
          <w:sz w:val="22"/>
          <w:szCs w:val="22"/>
        </w:rPr>
        <w:t xml:space="preserve"> jím určeným třetím osobám. Jestliže vznik potřeby takových zásahů je jen částečně důsledkem výše uvedeného úkonu Nájemce, Nájemce bude povinen takové zásahy hradit poměrně.</w:t>
      </w:r>
    </w:p>
    <w:p w:rsidR="00623C8B" w:rsidRPr="005A37DC" w:rsidRDefault="00623C8B" w:rsidP="005A37DC">
      <w:pPr>
        <w:pStyle w:val="Nadpis3"/>
        <w:spacing w:line="276" w:lineRule="auto"/>
        <w:ind w:left="1418"/>
        <w:rPr>
          <w:rFonts w:ascii="Times New Roman" w:hAnsi="Times New Roman"/>
          <w:sz w:val="22"/>
          <w:szCs w:val="22"/>
        </w:rPr>
      </w:pPr>
      <w:bookmarkStart w:id="71" w:name="_Ref430339622"/>
      <w:r w:rsidRPr="005A37DC">
        <w:rPr>
          <w:rStyle w:val="CharChar1"/>
          <w:rFonts w:ascii="Times New Roman" w:hAnsi="Times New Roman"/>
          <w:szCs w:val="22"/>
        </w:rPr>
        <w:t>Údržba prováděná Nájemcem:</w:t>
      </w:r>
      <w:r w:rsidRPr="005A37DC">
        <w:rPr>
          <w:rFonts w:ascii="Times New Roman" w:hAnsi="Times New Roman"/>
          <w:sz w:val="22"/>
          <w:szCs w:val="22"/>
        </w:rPr>
        <w:t xml:space="preserve"> S výjimkou údržby, oprav, úprav a servisu, které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_Ref430339453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8.2.1</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 výše, je Nájemce povinen bez zbytečného odkladu výlučně na své náklady prostřednictvím svého odborného dodavatele zajistit údržbu, opravy, úpravy a servis </w:t>
      </w:r>
      <w:r w:rsidR="007015A1" w:rsidRPr="005A37DC">
        <w:rPr>
          <w:rFonts w:ascii="Times New Roman" w:hAnsi="Times New Roman"/>
          <w:sz w:val="22"/>
          <w:szCs w:val="22"/>
        </w:rPr>
        <w:t>P</w:t>
      </w:r>
      <w:r w:rsidRPr="005A37DC">
        <w:rPr>
          <w:rFonts w:ascii="Times New Roman" w:hAnsi="Times New Roman"/>
          <w:sz w:val="22"/>
          <w:szCs w:val="22"/>
        </w:rPr>
        <w:t xml:space="preserve">rostor včetně všech instalací, příslušenství a vybavení umístěného v </w:t>
      </w:r>
      <w:r w:rsidR="007015A1" w:rsidRPr="005A37DC">
        <w:rPr>
          <w:rFonts w:ascii="Times New Roman" w:hAnsi="Times New Roman"/>
          <w:sz w:val="22"/>
          <w:szCs w:val="22"/>
        </w:rPr>
        <w:t>P</w:t>
      </w:r>
      <w:r w:rsidRPr="005A37DC">
        <w:rPr>
          <w:rFonts w:ascii="Times New Roman" w:hAnsi="Times New Roman"/>
          <w:sz w:val="22"/>
          <w:szCs w:val="22"/>
        </w:rPr>
        <w:t xml:space="preserve">rostorách, s výjimkou věcí, jejichž údržbu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fldSimple w:instr=" REF _Ref430339453 \r \h  \* MERGEFORMAT ">
        <w:r w:rsidR="00A07607" w:rsidRPr="005A37DC">
          <w:rPr>
            <w:rFonts w:ascii="Times New Roman" w:hAnsi="Times New Roman"/>
            <w:sz w:val="22"/>
            <w:szCs w:val="22"/>
          </w:rPr>
          <w:t>8.2.1</w:t>
        </w:r>
      </w:fldSimple>
      <w:r w:rsidRPr="005A37DC">
        <w:rPr>
          <w:rFonts w:ascii="Times New Roman" w:hAnsi="Times New Roman"/>
          <w:sz w:val="22"/>
          <w:szCs w:val="22"/>
        </w:rPr>
        <w:t xml:space="preserve">. Smlouvy. Jestliže Nájemce bez zbytečného odkladu nezabezpečí všechny práce ve smyslu předchozí věty, je povinen toto okamžitě oznámit </w:t>
      </w:r>
      <w:r w:rsidR="007E07E6" w:rsidRPr="005A37DC">
        <w:rPr>
          <w:rFonts w:ascii="Times New Roman" w:hAnsi="Times New Roman"/>
          <w:sz w:val="22"/>
          <w:szCs w:val="22"/>
        </w:rPr>
        <w:t>Pronajímateli</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má po tomto oznámení právo vykonat takové zásahy na náklady a nebezpečí Nájemce, jestliže jejich vykonání nezajistil Nájemce a Nájemce je následně povinen uhradit s tím související náklady </w:t>
      </w:r>
      <w:r w:rsidR="005B3556" w:rsidRPr="005A37DC">
        <w:rPr>
          <w:rFonts w:ascii="Times New Roman" w:hAnsi="Times New Roman"/>
          <w:sz w:val="22"/>
          <w:szCs w:val="22"/>
        </w:rPr>
        <w:t>Pronajímateli</w:t>
      </w:r>
      <w:r w:rsidRPr="005A37DC">
        <w:rPr>
          <w:rFonts w:ascii="Times New Roman" w:hAnsi="Times New Roman"/>
          <w:sz w:val="22"/>
          <w:szCs w:val="22"/>
        </w:rPr>
        <w:t>, a to na základě daňového dokladu (faktury) Pronajímatele</w:t>
      </w:r>
      <w:r w:rsidR="005B3556" w:rsidRPr="005A37DC">
        <w:rPr>
          <w:rFonts w:ascii="Times New Roman" w:hAnsi="Times New Roman"/>
          <w:sz w:val="22"/>
          <w:szCs w:val="22"/>
        </w:rPr>
        <w:t>m</w:t>
      </w:r>
      <w:r w:rsidRPr="005A37DC">
        <w:rPr>
          <w:rFonts w:ascii="Times New Roman" w:hAnsi="Times New Roman"/>
          <w:sz w:val="22"/>
          <w:szCs w:val="22"/>
        </w:rPr>
        <w:t xml:space="preserve"> ve lhůtě splatnosti v takovém daňovém dokladu určené.</w:t>
      </w:r>
      <w:bookmarkEnd w:id="7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Oznamovací povinnost Nájemce ve vztahu k opravám a údržbě:</w:t>
      </w:r>
      <w:r w:rsidRPr="005A37DC">
        <w:rPr>
          <w:rFonts w:ascii="Times New Roman" w:hAnsi="Times New Roman"/>
          <w:sz w:val="22"/>
          <w:szCs w:val="22"/>
        </w:rPr>
        <w:t xml:space="preserve"> Nájemce je povinen oznámit </w:t>
      </w:r>
      <w:r w:rsidR="007E07E6" w:rsidRPr="005A37DC">
        <w:rPr>
          <w:rFonts w:ascii="Times New Roman" w:hAnsi="Times New Roman"/>
          <w:sz w:val="22"/>
          <w:szCs w:val="22"/>
        </w:rPr>
        <w:t xml:space="preserve">Pronajímateli </w:t>
      </w:r>
      <w:r w:rsidRPr="005A37DC">
        <w:rPr>
          <w:rFonts w:ascii="Times New Roman" w:hAnsi="Times New Roman"/>
          <w:sz w:val="22"/>
          <w:szCs w:val="22"/>
        </w:rPr>
        <w:t xml:space="preserve">bez zbytečného odkladu potřeby (i) všech oprav, údržby (a dalších potřebných zásahů), které </w:t>
      </w:r>
      <w:r w:rsidR="00CE1732" w:rsidRPr="005A37DC">
        <w:rPr>
          <w:rFonts w:ascii="Times New Roman" w:hAnsi="Times New Roman"/>
          <w:sz w:val="22"/>
          <w:szCs w:val="22"/>
        </w:rPr>
        <w:t>dle</w:t>
      </w:r>
      <w:r w:rsidRPr="005A37DC">
        <w:rPr>
          <w:rFonts w:ascii="Times New Roman" w:hAnsi="Times New Roman"/>
          <w:sz w:val="22"/>
          <w:szCs w:val="22"/>
        </w:rPr>
        <w:t xml:space="preserve"> Smlouvy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a umožnit mu vykonání těchto oprav nebo zásahů a dále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provedení oprav, údržby, úprav či pravidelného servisu zařízení, které jsou sice v jeho kompetenci, ale mohou jakkoli souviset či ovlivňovat technologická zařízení a rozvodové systémy Budovy. Při porušení této povinnosti odpovídá Nájemce za </w:t>
      </w:r>
      <w:r w:rsidR="00CE1732" w:rsidRPr="005A37DC">
        <w:rPr>
          <w:rFonts w:ascii="Times New Roman" w:hAnsi="Times New Roman"/>
          <w:sz w:val="22"/>
          <w:szCs w:val="22"/>
        </w:rPr>
        <w:t xml:space="preserve">újmu </w:t>
      </w:r>
      <w:r w:rsidRPr="005A37DC">
        <w:rPr>
          <w:rFonts w:ascii="Times New Roman" w:hAnsi="Times New Roman"/>
          <w:sz w:val="22"/>
          <w:szCs w:val="22"/>
        </w:rPr>
        <w:t xml:space="preserve">a nemá nároky, které by mu jinak náležely při nemožnosti anebo omezení možnosti užívat </w:t>
      </w:r>
      <w:r w:rsidR="00DC695F" w:rsidRPr="005A37DC">
        <w:rPr>
          <w:rFonts w:ascii="Times New Roman" w:hAnsi="Times New Roman"/>
          <w:sz w:val="22"/>
          <w:szCs w:val="22"/>
        </w:rPr>
        <w:t>P</w:t>
      </w:r>
      <w:r w:rsidRPr="005A37DC">
        <w:rPr>
          <w:rFonts w:ascii="Times New Roman" w:hAnsi="Times New Roman"/>
          <w:sz w:val="22"/>
          <w:szCs w:val="22"/>
        </w:rPr>
        <w:t>rostory</w:t>
      </w:r>
      <w:r w:rsidR="00CE1732" w:rsidRPr="005A37DC">
        <w:rPr>
          <w:rFonts w:ascii="Times New Roman" w:hAnsi="Times New Roman"/>
          <w:sz w:val="22"/>
          <w:szCs w:val="22"/>
        </w:rPr>
        <w:t xml:space="preserve">. </w:t>
      </w:r>
      <w:r w:rsidRPr="005A37DC">
        <w:rPr>
          <w:rFonts w:ascii="Times New Roman" w:hAnsi="Times New Roman"/>
          <w:sz w:val="22"/>
          <w:szCs w:val="22"/>
        </w:rPr>
        <w:t>Nájemce poskytn</w:t>
      </w:r>
      <w:r w:rsidR="00F350FB" w:rsidRPr="005A37DC">
        <w:rPr>
          <w:rFonts w:ascii="Times New Roman" w:hAnsi="Times New Roman"/>
          <w:sz w:val="22"/>
          <w:szCs w:val="22"/>
        </w:rPr>
        <w:t>e</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Pronajímateli </w:t>
      </w:r>
      <w:r w:rsidRPr="005A37DC">
        <w:rPr>
          <w:rFonts w:ascii="Times New Roman" w:hAnsi="Times New Roman"/>
          <w:sz w:val="22"/>
          <w:szCs w:val="22"/>
        </w:rPr>
        <w:t>a</w:t>
      </w:r>
      <w:r w:rsidR="00CE1732" w:rsidRPr="005A37DC">
        <w:rPr>
          <w:rFonts w:ascii="Times New Roman" w:hAnsi="Times New Roman"/>
          <w:sz w:val="22"/>
          <w:szCs w:val="22"/>
        </w:rPr>
        <w:t> </w:t>
      </w:r>
      <w:r w:rsidRPr="005A37DC">
        <w:rPr>
          <w:rFonts w:ascii="Times New Roman" w:hAnsi="Times New Roman"/>
          <w:sz w:val="22"/>
          <w:szCs w:val="22"/>
        </w:rPr>
        <w:t xml:space="preserve">dalším osobám potřebnou součinnost při výkonu takových práv a zásahů a </w:t>
      </w:r>
      <w:r w:rsidR="009F1094" w:rsidRPr="005A37DC">
        <w:rPr>
          <w:rFonts w:ascii="Times New Roman" w:hAnsi="Times New Roman"/>
          <w:sz w:val="22"/>
          <w:szCs w:val="22"/>
        </w:rPr>
        <w:t xml:space="preserve">bude </w:t>
      </w:r>
      <w:r w:rsidRPr="005A37DC">
        <w:rPr>
          <w:rFonts w:ascii="Times New Roman" w:hAnsi="Times New Roman"/>
          <w:sz w:val="22"/>
          <w:szCs w:val="22"/>
        </w:rPr>
        <w:t xml:space="preserve">snášet omezení v průběhu výkonu těchto činností. V opačném případě odpovídá za </w:t>
      </w:r>
      <w:r w:rsidR="00534617" w:rsidRPr="005A37DC">
        <w:rPr>
          <w:rFonts w:ascii="Times New Roman" w:hAnsi="Times New Roman"/>
          <w:sz w:val="22"/>
          <w:szCs w:val="22"/>
        </w:rPr>
        <w:t xml:space="preserve">újmu vzniklou </w:t>
      </w:r>
      <w:r w:rsidRPr="005A37DC">
        <w:rPr>
          <w:rFonts w:ascii="Times New Roman" w:hAnsi="Times New Roman"/>
          <w:sz w:val="22"/>
          <w:szCs w:val="22"/>
        </w:rPr>
        <w:t>Pronajímateli, popř. jiným nájemcům a uživatelům, neposkytnutím této součinnosti.</w:t>
      </w:r>
    </w:p>
    <w:p w:rsidR="00623C8B" w:rsidRPr="005A37DC" w:rsidRDefault="00623C8B" w:rsidP="000E5510">
      <w:pPr>
        <w:pStyle w:val="Nadpis2"/>
        <w:keepNext/>
        <w:spacing w:line="276" w:lineRule="auto"/>
        <w:rPr>
          <w:rFonts w:ascii="Times New Roman" w:hAnsi="Times New Roman"/>
          <w:b/>
          <w:bCs w:val="0"/>
          <w:sz w:val="22"/>
          <w:szCs w:val="22"/>
        </w:rPr>
      </w:pPr>
      <w:bookmarkStart w:id="72" w:name="_Ref27734192"/>
      <w:r w:rsidRPr="005A37DC">
        <w:rPr>
          <w:rFonts w:ascii="Times New Roman" w:hAnsi="Times New Roman"/>
          <w:b/>
          <w:bCs w:val="0"/>
          <w:sz w:val="22"/>
          <w:szCs w:val="22"/>
        </w:rPr>
        <w:t xml:space="preserve">Dokončení a Úpravy </w:t>
      </w:r>
      <w:r w:rsidR="007015A1" w:rsidRPr="005A37DC">
        <w:rPr>
          <w:rFonts w:ascii="Times New Roman" w:hAnsi="Times New Roman"/>
          <w:b/>
          <w:bCs w:val="0"/>
          <w:sz w:val="22"/>
          <w:szCs w:val="22"/>
        </w:rPr>
        <w:t>P</w:t>
      </w:r>
      <w:r w:rsidRPr="005A37DC">
        <w:rPr>
          <w:rFonts w:ascii="Times New Roman" w:hAnsi="Times New Roman"/>
          <w:b/>
          <w:bCs w:val="0"/>
          <w:sz w:val="22"/>
          <w:szCs w:val="22"/>
        </w:rPr>
        <w:t>rostor</w:t>
      </w:r>
      <w:r w:rsidR="00615552" w:rsidRPr="005A37DC">
        <w:rPr>
          <w:rFonts w:ascii="Times New Roman" w:hAnsi="Times New Roman"/>
          <w:b/>
          <w:bCs w:val="0"/>
          <w:sz w:val="22"/>
          <w:szCs w:val="22"/>
        </w:rPr>
        <w:t xml:space="preserve"> a Práce Nájemce</w:t>
      </w:r>
      <w:bookmarkEnd w:id="72"/>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Provádění Úprav:</w:t>
      </w:r>
      <w:r w:rsidRPr="005A37DC">
        <w:rPr>
          <w:rFonts w:ascii="Times New Roman" w:hAnsi="Times New Roman"/>
          <w:sz w:val="22"/>
          <w:szCs w:val="22"/>
        </w:rPr>
        <w:t xml:space="preserve"> Jakékoli Úpravy </w:t>
      </w:r>
      <w:r w:rsidR="007015A1" w:rsidRPr="005A37DC">
        <w:rPr>
          <w:rFonts w:ascii="Times New Roman" w:hAnsi="Times New Roman"/>
          <w:sz w:val="22"/>
          <w:szCs w:val="22"/>
        </w:rPr>
        <w:t>P</w:t>
      </w:r>
      <w:r w:rsidRPr="005A37DC">
        <w:rPr>
          <w:rFonts w:ascii="Times New Roman" w:hAnsi="Times New Roman"/>
          <w:sz w:val="22"/>
          <w:szCs w:val="22"/>
        </w:rPr>
        <w:t>rostor po převzetí</w:t>
      </w:r>
      <w:r w:rsidR="00CE4AA6" w:rsidRPr="005A37DC">
        <w:rPr>
          <w:rFonts w:ascii="Times New Roman" w:hAnsi="Times New Roman"/>
          <w:sz w:val="22"/>
          <w:szCs w:val="22"/>
        </w:rPr>
        <w:t xml:space="preserve"> </w:t>
      </w:r>
      <w:r w:rsidR="007015A1" w:rsidRPr="005A37DC">
        <w:rPr>
          <w:rFonts w:ascii="Times New Roman" w:hAnsi="Times New Roman"/>
          <w:sz w:val="22"/>
          <w:szCs w:val="22"/>
        </w:rPr>
        <w:t>P</w:t>
      </w:r>
      <w:r w:rsidR="00CE4AA6" w:rsidRPr="005A37DC">
        <w:rPr>
          <w:rFonts w:ascii="Times New Roman" w:hAnsi="Times New Roman"/>
          <w:sz w:val="22"/>
          <w:szCs w:val="22"/>
        </w:rPr>
        <w:t>rostor</w:t>
      </w:r>
      <w:r w:rsidRPr="005A37DC">
        <w:rPr>
          <w:rFonts w:ascii="Times New Roman" w:hAnsi="Times New Roman"/>
          <w:sz w:val="22"/>
          <w:szCs w:val="22"/>
        </w:rPr>
        <w:t xml:space="preserve"> jsou uskutečňovány na náklady a nebezpečí Nájemce. Nájemce nebude provádět žádné Úpravy bez předchozího písemného souhlasu Pronajímatele (který bude zahrnovat i případný souhlas Pronajímatele s daňovým odepisováním takových Úprav ze strany Nájemce) pro každý jednotlivý případ. Jakékoliv Úpravy odsouhlasené Pronajímatelem podle tohoto článku a jiné práce ze strany Nájemce vyžadované nebo povolené podle této Smlouvy budou Nájemcem provedeny tak, aby nezpůsobovaly nepřiměřenou hlučnost, vibrace, prach nebo pachy, které by obtěžovaly jakékoliv jiné nájemce užívající přilehlé a/nebo sousedící prostory, nebo jakékoliv jiné uživatele či návštěvníky; s tím, že jakékoliv takové Úpravy a/nebo jiné práce budou Nájemcem prováděny v době a podle podmínek odsouhlasených předem Pronajímatelem. Všechny Úpravy musí být prováděny kvalitním a odborným způsobem, při použití materiálů nejvyšší kvality, v souladu s příslušnými technickými normami (včetně hygienických) a právními předpisy tak, aby vytvořily v </w:t>
      </w:r>
      <w:r w:rsidR="007015A1" w:rsidRPr="005A37DC">
        <w:rPr>
          <w:rFonts w:ascii="Times New Roman" w:hAnsi="Times New Roman"/>
          <w:sz w:val="22"/>
          <w:szCs w:val="22"/>
        </w:rPr>
        <w:t>P</w:t>
      </w:r>
      <w:r w:rsidRPr="005A37DC">
        <w:rPr>
          <w:rFonts w:ascii="Times New Roman" w:hAnsi="Times New Roman"/>
          <w:sz w:val="22"/>
          <w:szCs w:val="22"/>
        </w:rPr>
        <w:t xml:space="preserve">rostorách trvale všestranně optimálně vhodné prostředí pro činnost Nájemce a jeho návštěvníky a klienty, když Nájemce musí klást specifický důraz na správné dimenzování klimatizace, topení, vzduchotechniku, osvětlení a na estetickou úpravu </w:t>
      </w:r>
      <w:r w:rsidR="007015A1"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w:t>
      </w:r>
      <w:r w:rsidR="00F350FB" w:rsidRPr="005A37DC">
        <w:rPr>
          <w:rFonts w:ascii="Times New Roman" w:hAnsi="Times New Roman"/>
          <w:sz w:val="22"/>
          <w:szCs w:val="22"/>
        </w:rPr>
        <w:t xml:space="preserve">zařídí </w:t>
      </w:r>
      <w:r w:rsidR="00DC695F" w:rsidRPr="005A37DC">
        <w:rPr>
          <w:rFonts w:ascii="Times New Roman" w:hAnsi="Times New Roman"/>
          <w:sz w:val="22"/>
          <w:szCs w:val="22"/>
        </w:rPr>
        <w:t>P</w:t>
      </w:r>
      <w:r w:rsidRPr="005A37DC">
        <w:rPr>
          <w:rFonts w:ascii="Times New Roman" w:hAnsi="Times New Roman"/>
          <w:sz w:val="22"/>
          <w:szCs w:val="22"/>
        </w:rPr>
        <w:t xml:space="preserve">rostory výlučně svým vlastním novým vybavením (mobiliář, interiérový nábytek, </w:t>
      </w:r>
      <w:r w:rsidR="00AC29E1" w:rsidRPr="005A37DC">
        <w:rPr>
          <w:rFonts w:ascii="Times New Roman" w:hAnsi="Times New Roman"/>
          <w:sz w:val="22"/>
          <w:szCs w:val="22"/>
        </w:rPr>
        <w:t>doplňky</w:t>
      </w:r>
      <w:r w:rsidRPr="005A37DC">
        <w:rPr>
          <w:rFonts w:ascii="Times New Roman" w:hAnsi="Times New Roman"/>
          <w:sz w:val="22"/>
          <w:szCs w:val="22"/>
        </w:rPr>
        <w:t xml:space="preserve"> atd.). Vlastnické právo k vybavení </w:t>
      </w:r>
      <w:r w:rsidR="007015A1" w:rsidRPr="005A37DC">
        <w:rPr>
          <w:rFonts w:ascii="Times New Roman" w:hAnsi="Times New Roman"/>
          <w:sz w:val="22"/>
          <w:szCs w:val="22"/>
        </w:rPr>
        <w:t>P</w:t>
      </w:r>
      <w:r w:rsidRPr="005A37DC">
        <w:rPr>
          <w:rFonts w:ascii="Times New Roman" w:hAnsi="Times New Roman"/>
          <w:sz w:val="22"/>
          <w:szCs w:val="22"/>
        </w:rPr>
        <w:t>rostor (jeho jednotlivým částem) je Nájemce oprávněn převést na třetí osobu jen na základě předcházejícího písemného souhlasu Pronajímatele.</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plány a dodavatelé Nájemce:</w:t>
      </w:r>
      <w:r w:rsidRPr="005A37DC">
        <w:rPr>
          <w:rFonts w:ascii="Times New Roman" w:hAnsi="Times New Roman"/>
          <w:sz w:val="22"/>
          <w:szCs w:val="22"/>
        </w:rPr>
        <w:t xml:space="preserve"> Před zahájením jakýchkoliv Úprav, předloží Nájemce Pronajímateli k jeho písemnému schválení (které nebude v žádném případě zakládat jakoukoliv odpovědnost Pronajímatele za správnost, dostatečnost či soulad Úprav s jakýmikoliv právními předpisy či technickými normami) (i) podrobné plány a specifikace takových Úprav, a pokud takové Úpravy vyžadují povolení jakéhokoliv úřadu či orgánu nebo ohlášení takovému úřadu či orgánu, potom budou takové plány a specifikace úředně odsouhlaseny či autorizovány pravomocným povolením nebo ohlášením;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kopie aktuálních pojistných smluv, zahrnujících zejména pojištění odpovědnosti za škodu způsobenou třetím osobám a pojištění škody na majetku dodavatelů (včetně jejich případných subdodavatelů), kteří mají Úpravy provádět</w:t>
      </w:r>
      <w:r w:rsidR="00374CEA" w:rsidRPr="005A37DC">
        <w:rPr>
          <w:rFonts w:ascii="Times New Roman" w:hAnsi="Times New Roman"/>
          <w:sz w:val="22"/>
          <w:szCs w:val="22"/>
        </w:rPr>
        <w:t>; a (</w:t>
      </w:r>
      <w:proofErr w:type="spellStart"/>
      <w:r w:rsidR="00374CEA" w:rsidRPr="005A37DC">
        <w:rPr>
          <w:rFonts w:ascii="Times New Roman" w:hAnsi="Times New Roman"/>
          <w:sz w:val="22"/>
          <w:szCs w:val="22"/>
        </w:rPr>
        <w:t>iii</w:t>
      </w:r>
      <w:proofErr w:type="spellEnd"/>
      <w:r w:rsidR="00374CEA" w:rsidRPr="005A37DC">
        <w:rPr>
          <w:rFonts w:ascii="Times New Roman" w:hAnsi="Times New Roman"/>
          <w:sz w:val="22"/>
          <w:szCs w:val="22"/>
        </w:rPr>
        <w:t>) originály či úředně ověřené kopie povolení, stanovisek a souhlasů veškerých úřadů a orgánů požadovaná podle příslušných právních předpisů pro zahájení provádění a užívání takových Úprav (kteréžto dokumenty bude povinen zajistit Nájemce na vlastní náklady a vlastním jménem)</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bookmarkStart w:id="73" w:name="_Ref430339635"/>
      <w:r w:rsidRPr="005A37DC">
        <w:rPr>
          <w:rStyle w:val="CharChar1"/>
          <w:rFonts w:ascii="Times New Roman" w:hAnsi="Times New Roman"/>
          <w:szCs w:val="22"/>
        </w:rPr>
        <w:t>Další Úpravy:</w:t>
      </w:r>
      <w:r w:rsidRPr="005A37DC">
        <w:rPr>
          <w:rFonts w:ascii="Times New Roman" w:hAnsi="Times New Roman"/>
          <w:sz w:val="22"/>
          <w:szCs w:val="22"/>
        </w:rPr>
        <w:t xml:space="preserve"> Nájemce je během Doby nájmu oprávněn provádět jiné Úpravy (např. včetně instalace nových technologií a jiných zařízení), avšak jen na základě předešlého písemného souhlasu Pronajímatele s rozsahem a časovým harmonogramem Úprav. Pronajímatel svůj souhlas bezdůvodně neodepře za předpokladu, že:</w:t>
      </w:r>
      <w:bookmarkEnd w:id="73"/>
      <w:r w:rsidRPr="005A37DC">
        <w:rPr>
          <w:rFonts w:ascii="Times New Roman" w:hAnsi="Times New Roman"/>
          <w:sz w:val="22"/>
          <w:szCs w:val="22"/>
        </w:rPr>
        <w:t xml:space="preserve"> </w:t>
      </w:r>
    </w:p>
    <w:p w:rsidR="00623C8B" w:rsidRPr="005A37DC" w:rsidRDefault="00623C8B" w:rsidP="005A37DC">
      <w:pPr>
        <w:pStyle w:val="Nadpis4"/>
        <w:numPr>
          <w:ilvl w:val="3"/>
          <w:numId w:val="15"/>
        </w:numPr>
        <w:spacing w:line="276" w:lineRule="auto"/>
        <w:ind w:left="2127" w:hanging="709"/>
        <w:rPr>
          <w:rFonts w:ascii="Times New Roman" w:hAnsi="Times New Roman"/>
          <w:sz w:val="22"/>
          <w:szCs w:val="22"/>
        </w:rPr>
      </w:pPr>
      <w:r w:rsidRPr="005A37DC">
        <w:rPr>
          <w:rFonts w:ascii="Times New Roman" w:hAnsi="Times New Roman"/>
          <w:sz w:val="22"/>
          <w:szCs w:val="22"/>
        </w:rPr>
        <w:t>Úpravy nenaruší rozvodové systémy</w:t>
      </w:r>
      <w:r w:rsidR="00FA0922">
        <w:rPr>
          <w:rFonts w:ascii="Times New Roman" w:hAnsi="Times New Roman"/>
          <w:sz w:val="22"/>
          <w:szCs w:val="22"/>
        </w:rPr>
        <w:t xml:space="preserve"> 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práce týkající se elektroinstalací, vodoinstalací a požární bezpečnosti budou realizovány dodavateli schválenými Pronajímatelem;</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nebudou mít za následek jakékoli omezení Pronajímatele, resp. dalších nájemců (popř. podnájemců) a uživatelů (včetně návštěvníků) </w:t>
      </w:r>
      <w:r w:rsidR="00FA0922">
        <w:rPr>
          <w:rFonts w:ascii="Times New Roman" w:hAnsi="Times New Roman"/>
          <w:sz w:val="22"/>
          <w:szCs w:val="22"/>
        </w:rPr>
        <w:t>Budovy</w:t>
      </w:r>
      <w:r w:rsidRPr="005A37DC">
        <w:rPr>
          <w:rFonts w:ascii="Times New Roman" w:hAnsi="Times New Roman"/>
          <w:sz w:val="22"/>
          <w:szCs w:val="22"/>
        </w:rPr>
        <w:t xml:space="preserve"> a neovlivní jiné prost</w:t>
      </w:r>
      <w:r w:rsidR="001F417F" w:rsidRPr="005A37DC">
        <w:rPr>
          <w:rFonts w:ascii="Times New Roman" w:hAnsi="Times New Roman"/>
          <w:sz w:val="22"/>
          <w:szCs w:val="22"/>
        </w:rPr>
        <w:t>ory m</w:t>
      </w:r>
      <w:r w:rsidRPr="005A37DC">
        <w:rPr>
          <w:rFonts w:ascii="Times New Roman" w:hAnsi="Times New Roman"/>
          <w:sz w:val="22"/>
          <w:szCs w:val="22"/>
        </w:rPr>
        <w:t xml:space="preserve">imo </w:t>
      </w:r>
      <w:r w:rsidR="00DC695F" w:rsidRPr="005A37DC">
        <w:rPr>
          <w:rFonts w:ascii="Times New Roman" w:hAnsi="Times New Roman"/>
          <w:sz w:val="22"/>
          <w:szCs w:val="22"/>
        </w:rPr>
        <w:t>P</w:t>
      </w:r>
      <w:r w:rsidRPr="005A37DC">
        <w:rPr>
          <w:rFonts w:ascii="Times New Roman" w:hAnsi="Times New Roman"/>
          <w:sz w:val="22"/>
          <w:szCs w:val="22"/>
        </w:rPr>
        <w:t>rostory;</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nesníží užitkovou hodnotu </w:t>
      </w:r>
      <w:r w:rsidR="00FA0922">
        <w:rPr>
          <w:rFonts w:ascii="Times New Roman" w:hAnsi="Times New Roman"/>
          <w:sz w:val="22"/>
          <w:szCs w:val="22"/>
        </w:rPr>
        <w:t>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budou realizované výlučně na náklady a přímo na účet Nájemce (jako vlastní investice);</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budou realizované v souladu s touto Smlouvou, jejími přílohami a platnými technickými normami.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K udělení souhlasu musí Nájemce Pronajímateli předem odevzdat stavební plány a přesnou specifikaci Úprav. V případě, že Úpravy vyžadují souhlasy/povolení orgánů státní správy nebo veřejné samosprávy, potom stavební plány a přesná specifikace budou ověřeny autorizovaným architektem, resp. stavebním inženýrem a budou v celém rozsahu, potřebném pro takové podání, odpovídat všem normám a právním předpisům, to vše výlučně na náklady a odpovědnost Nájemce. Získání případných Oprávnění (včetně např. kolaudačního souhlasu) je povinností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 podpisem této Smlouvy (neučinil-li tak již dříve) zplnomocňuje Nájemce, aby jeho jménem jako stavebníka obstaral stavební povolení, příp. kolaudační souhlas pro Úpravy odsouhlasené Pronajímatelem, to vše výlučně na náklady a odpovědnost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Souhlas Pronajímatele s Úpravami nezakládá Pronajímateli jakoukoli odpovědnost za</w:t>
      </w:r>
      <w:r w:rsidR="005D3FBC" w:rsidRPr="005A37DC">
        <w:rPr>
          <w:rFonts w:ascii="Times New Roman" w:hAnsi="Times New Roman"/>
          <w:sz w:val="22"/>
          <w:szCs w:val="22"/>
        </w:rPr>
        <w:t> </w:t>
      </w:r>
      <w:r w:rsidRPr="005A37DC">
        <w:rPr>
          <w:rFonts w:ascii="Times New Roman" w:hAnsi="Times New Roman"/>
          <w:sz w:val="22"/>
          <w:szCs w:val="22"/>
        </w:rPr>
        <w:t>správnost, dostatečnost, resp. soulad Úprav s příslušnými právními normami a</w:t>
      </w:r>
      <w:r w:rsidR="00AF2251" w:rsidRPr="005A37DC">
        <w:rPr>
          <w:rFonts w:ascii="Times New Roman" w:hAnsi="Times New Roman"/>
          <w:sz w:val="22"/>
          <w:szCs w:val="22"/>
        </w:rPr>
        <w:t> </w:t>
      </w:r>
      <w:r w:rsidRPr="005A37DC">
        <w:rPr>
          <w:rFonts w:ascii="Times New Roman" w:hAnsi="Times New Roman"/>
          <w:sz w:val="22"/>
          <w:szCs w:val="22"/>
        </w:rPr>
        <w:t xml:space="preserve">předpisy.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Funkčnost (údržbu, opravy a servis) Úprav Nájemce zabezpečuje Nájemce podle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_Ref430339622 \r \h </w:instrText>
      </w:r>
      <w:r w:rsidR="00A0493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8.2.2</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je oprávněn uskutečnit jakékoli Úpravy anebo vestavby (i ty, které budou realizovány do Dne zahájení, případně do Dne otevření) a ukončovací práce podle tohoto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_Ref430339635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8.3.3</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v</w:t>
      </w:r>
      <w:r w:rsidR="002B3D64" w:rsidRPr="005A37DC">
        <w:rPr>
          <w:rFonts w:ascii="Times New Roman" w:hAnsi="Times New Roman"/>
          <w:sz w:val="22"/>
          <w:szCs w:val="22"/>
        </w:rPr>
        <w:t> </w:t>
      </w:r>
      <w:r w:rsidR="007015A1" w:rsidRPr="005A37DC">
        <w:rPr>
          <w:rFonts w:ascii="Times New Roman" w:hAnsi="Times New Roman"/>
          <w:sz w:val="22"/>
          <w:szCs w:val="22"/>
        </w:rPr>
        <w:t>P</w:t>
      </w:r>
      <w:r w:rsidRPr="005A37DC">
        <w:rPr>
          <w:rFonts w:ascii="Times New Roman" w:hAnsi="Times New Roman"/>
          <w:sz w:val="22"/>
          <w:szCs w:val="22"/>
        </w:rPr>
        <w:t>rostorách na náklady třetí osoby jen s předchozím písemným souhlasem Pronajímatele.</w:t>
      </w:r>
    </w:p>
    <w:p w:rsidR="00623C8B" w:rsidRPr="005A37DC" w:rsidRDefault="00F350F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w:t>
      </w:r>
      <w:r w:rsidR="00623C8B" w:rsidRPr="005A37DC">
        <w:rPr>
          <w:rFonts w:ascii="Times New Roman" w:hAnsi="Times New Roman"/>
          <w:sz w:val="22"/>
          <w:szCs w:val="22"/>
        </w:rPr>
        <w:t>akékoli</w:t>
      </w:r>
      <w:r w:rsidR="00767A19" w:rsidRPr="005A37DC">
        <w:rPr>
          <w:rFonts w:ascii="Times New Roman" w:hAnsi="Times New Roman"/>
          <w:sz w:val="22"/>
          <w:szCs w:val="22"/>
        </w:rPr>
        <w:t xml:space="preserve"> realizované</w:t>
      </w:r>
      <w:r w:rsidR="00623C8B" w:rsidRPr="005A37DC">
        <w:rPr>
          <w:rFonts w:ascii="Times New Roman" w:hAnsi="Times New Roman"/>
          <w:sz w:val="22"/>
          <w:szCs w:val="22"/>
        </w:rPr>
        <w:t xml:space="preserve"> Úpravy (i ty realizované do Dne zahájení, příp. do</w:t>
      </w:r>
      <w:r w:rsidR="005D3FBC" w:rsidRPr="005A37DC">
        <w:rPr>
          <w:rFonts w:ascii="Times New Roman" w:hAnsi="Times New Roman"/>
          <w:sz w:val="22"/>
          <w:szCs w:val="22"/>
        </w:rPr>
        <w:t> </w:t>
      </w:r>
      <w:r w:rsidR="00623C8B" w:rsidRPr="005A37DC">
        <w:rPr>
          <w:rFonts w:ascii="Times New Roman" w:hAnsi="Times New Roman"/>
          <w:sz w:val="22"/>
          <w:szCs w:val="22"/>
        </w:rPr>
        <w:t xml:space="preserve">Dne otevření) budou uskutečněny jen na přechodný účel a stanou se součástí </w:t>
      </w:r>
      <w:r w:rsidR="00425932">
        <w:rPr>
          <w:rFonts w:ascii="Times New Roman" w:hAnsi="Times New Roman"/>
          <w:sz w:val="22"/>
          <w:szCs w:val="22"/>
        </w:rPr>
        <w:t>Budovy</w:t>
      </w:r>
      <w:r w:rsidR="00623C8B" w:rsidRPr="005A37DC">
        <w:rPr>
          <w:rFonts w:ascii="Times New Roman" w:hAnsi="Times New Roman"/>
          <w:sz w:val="22"/>
          <w:szCs w:val="22"/>
        </w:rPr>
        <w:t>. Úpravy budou uskutečňovány výlučně podle Pronajímatelem předem schváleného časovéh</w:t>
      </w:r>
      <w:r w:rsidR="00AF2251" w:rsidRPr="005A37DC">
        <w:rPr>
          <w:rFonts w:ascii="Times New Roman" w:hAnsi="Times New Roman"/>
          <w:sz w:val="22"/>
          <w:szCs w:val="22"/>
        </w:rPr>
        <w:t>o harmonogramu (zpravidla od 21:</w:t>
      </w:r>
      <w:r w:rsidR="00623C8B" w:rsidRPr="005A37DC">
        <w:rPr>
          <w:rFonts w:ascii="Times New Roman" w:hAnsi="Times New Roman"/>
          <w:sz w:val="22"/>
          <w:szCs w:val="22"/>
        </w:rPr>
        <w:t>00 hod. do</w:t>
      </w:r>
      <w:r w:rsidR="005D3FBC" w:rsidRPr="005A37DC">
        <w:rPr>
          <w:rFonts w:ascii="Times New Roman" w:hAnsi="Times New Roman"/>
          <w:sz w:val="22"/>
          <w:szCs w:val="22"/>
        </w:rPr>
        <w:t> </w:t>
      </w:r>
      <w:r w:rsidR="00623C8B" w:rsidRPr="005A37DC">
        <w:rPr>
          <w:rFonts w:ascii="Times New Roman" w:hAnsi="Times New Roman"/>
          <w:sz w:val="22"/>
          <w:szCs w:val="22"/>
        </w:rPr>
        <w:t>07</w:t>
      </w:r>
      <w:r w:rsidR="00AF2251" w:rsidRPr="005A37DC">
        <w:rPr>
          <w:rFonts w:ascii="Times New Roman" w:hAnsi="Times New Roman"/>
          <w:sz w:val="22"/>
          <w:szCs w:val="22"/>
        </w:rPr>
        <w:t>:</w:t>
      </w:r>
      <w:r w:rsidR="00623C8B" w:rsidRPr="005A37DC">
        <w:rPr>
          <w:rFonts w:ascii="Times New Roman" w:hAnsi="Times New Roman"/>
          <w:sz w:val="22"/>
          <w:szCs w:val="22"/>
        </w:rPr>
        <w:t>00 hod.) s tím, že pokud Pronajímatel požádá Nájemce o</w:t>
      </w:r>
      <w:r w:rsidR="002B3D64" w:rsidRPr="005A37DC">
        <w:rPr>
          <w:rFonts w:ascii="Times New Roman" w:hAnsi="Times New Roman"/>
          <w:sz w:val="22"/>
          <w:szCs w:val="22"/>
        </w:rPr>
        <w:t> </w:t>
      </w:r>
      <w:r w:rsidR="00623C8B" w:rsidRPr="005A37DC">
        <w:rPr>
          <w:rFonts w:ascii="Times New Roman" w:hAnsi="Times New Roman"/>
          <w:sz w:val="22"/>
          <w:szCs w:val="22"/>
        </w:rPr>
        <w:t xml:space="preserve">dočasné přerušení prací, potom Nájemce </w:t>
      </w:r>
      <w:r w:rsidR="00767A19" w:rsidRPr="005A37DC">
        <w:rPr>
          <w:rFonts w:ascii="Times New Roman" w:hAnsi="Times New Roman"/>
          <w:sz w:val="22"/>
          <w:szCs w:val="22"/>
        </w:rPr>
        <w:t xml:space="preserve">přeruší </w:t>
      </w:r>
      <w:r w:rsidR="00623C8B" w:rsidRPr="005A37DC">
        <w:rPr>
          <w:rFonts w:ascii="Times New Roman" w:hAnsi="Times New Roman"/>
          <w:sz w:val="22"/>
          <w:szCs w:val="22"/>
        </w:rPr>
        <w:t>práce na Úpravách a nebude v nich pokračovat po dobu Pro</w:t>
      </w:r>
      <w:r w:rsidR="00AF2251" w:rsidRPr="005A37DC">
        <w:rPr>
          <w:rFonts w:ascii="Times New Roman" w:hAnsi="Times New Roman"/>
          <w:sz w:val="22"/>
          <w:szCs w:val="22"/>
        </w:rPr>
        <w:t>najímatelem určenou.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Zabudování zabezpečovacích a jiných zařízení</w:t>
      </w:r>
      <w:r w:rsidRPr="005A37DC">
        <w:rPr>
          <w:rFonts w:ascii="Times New Roman" w:hAnsi="Times New Roman"/>
          <w:sz w:val="22"/>
          <w:szCs w:val="22"/>
        </w:rPr>
        <w:t xml:space="preserve"> (např. antény, kabelové přípojky) anebo jejich výměnu je Nájemce povinen předem s Pronajímatelem písemně odsouhlasit tak, aby byla zajištěna přiměřená potřeba utajení takových zařízení, kompatibilita se zařízeními Pronajímatele a dalších nájemců (resp. uživatelů </w:t>
      </w:r>
      <w:r w:rsidR="00FA0922">
        <w:rPr>
          <w:rFonts w:ascii="Times New Roman" w:hAnsi="Times New Roman"/>
          <w:sz w:val="22"/>
          <w:szCs w:val="22"/>
        </w:rPr>
        <w:t>Budovy</w:t>
      </w:r>
      <w:r w:rsidRPr="005A37DC">
        <w:rPr>
          <w:rFonts w:ascii="Times New Roman" w:hAnsi="Times New Roman"/>
          <w:sz w:val="22"/>
          <w:szCs w:val="22"/>
        </w:rPr>
        <w:t>) a zároveň zajištěna potřebná informovanost Pronajímatele pro případ mimořádných událostí a pro zabezpečení řádného provozu.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w:t>
      </w:r>
      <w:r w:rsidR="005D3FBC" w:rsidRPr="005A37DC">
        <w:rPr>
          <w:rStyle w:val="CharChar1"/>
          <w:rFonts w:ascii="Times New Roman" w:hAnsi="Times New Roman"/>
          <w:szCs w:val="22"/>
          <w:u w:val="none"/>
        </w:rPr>
        <w:t xml:space="preserve"> </w:t>
      </w:r>
      <w:r w:rsidRPr="005A37DC">
        <w:rPr>
          <w:rStyle w:val="CharChar1"/>
          <w:rFonts w:ascii="Times New Roman" w:hAnsi="Times New Roman"/>
          <w:szCs w:val="22"/>
          <w:u w:val="none"/>
        </w:rPr>
        <w:t>může</w:t>
      </w:r>
      <w:r w:rsidRPr="005A37DC">
        <w:rPr>
          <w:rFonts w:ascii="Times New Roman" w:hAnsi="Times New Roman"/>
          <w:sz w:val="22"/>
          <w:szCs w:val="22"/>
        </w:rPr>
        <w:t xml:space="preserve"> kdykoli</w:t>
      </w:r>
      <w:r w:rsidR="00FA0922">
        <w:rPr>
          <w:rFonts w:ascii="Times New Roman" w:hAnsi="Times New Roman"/>
          <w:sz w:val="22"/>
          <w:szCs w:val="22"/>
        </w:rPr>
        <w:t xml:space="preserve"> </w:t>
      </w:r>
      <w:r w:rsidRPr="005A37DC">
        <w:rPr>
          <w:rFonts w:ascii="Times New Roman" w:hAnsi="Times New Roman"/>
          <w:sz w:val="22"/>
          <w:szCs w:val="22"/>
        </w:rPr>
        <w:t xml:space="preserve">uskutečnit na/v </w:t>
      </w:r>
      <w:proofErr w:type="spellStart"/>
      <w:r w:rsidR="00FA0922">
        <w:rPr>
          <w:rFonts w:ascii="Times New Roman" w:hAnsi="Times New Roman"/>
          <w:sz w:val="22"/>
          <w:szCs w:val="22"/>
        </w:rPr>
        <w:t>Buově</w:t>
      </w:r>
      <w:proofErr w:type="spellEnd"/>
      <w:r w:rsidRPr="005A37DC">
        <w:rPr>
          <w:rFonts w:ascii="Times New Roman" w:hAnsi="Times New Roman"/>
          <w:sz w:val="22"/>
          <w:szCs w:val="22"/>
        </w:rPr>
        <w:t xml:space="preserve"> a/nebo </w:t>
      </w:r>
      <w:r w:rsidR="007015A1" w:rsidRPr="005A37DC">
        <w:rPr>
          <w:rFonts w:ascii="Times New Roman" w:hAnsi="Times New Roman"/>
          <w:sz w:val="22"/>
          <w:szCs w:val="22"/>
        </w:rPr>
        <w:t>P</w:t>
      </w:r>
      <w:r w:rsidRPr="005A37DC">
        <w:rPr>
          <w:rFonts w:ascii="Times New Roman" w:hAnsi="Times New Roman"/>
          <w:sz w:val="22"/>
          <w:szCs w:val="22"/>
        </w:rPr>
        <w:t xml:space="preserve">rostorách jakékoli vylepšení, stavební změny, dostavby, přístavby a podobně. Nájemce je povinen umožnit Pronajímateli, resp. třetí osobě jím pověřené, přístup do </w:t>
      </w:r>
      <w:r w:rsidR="007015A1" w:rsidRPr="005A37DC">
        <w:rPr>
          <w:rFonts w:ascii="Times New Roman" w:hAnsi="Times New Roman"/>
          <w:sz w:val="22"/>
          <w:szCs w:val="22"/>
        </w:rPr>
        <w:t>P</w:t>
      </w:r>
      <w:r w:rsidRPr="005A37DC">
        <w:rPr>
          <w:rFonts w:ascii="Times New Roman" w:hAnsi="Times New Roman"/>
          <w:sz w:val="22"/>
          <w:szCs w:val="22"/>
        </w:rPr>
        <w:t>rostor a nesmí průběh takových prací omezovat nebo zdržovat, přičemž je povinen strpět rušení a/nebo omezování hlukem, prachem, vibracemi, pachem a dalšími nepříznivými vlivy způsobenými pracemi Pronajímatele, resp. třetí osoby jím pověřené.</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 jako vlastník Budovy souhlasí</w:t>
      </w:r>
      <w:r w:rsidRPr="005A37DC">
        <w:rPr>
          <w:rFonts w:ascii="Times New Roman" w:hAnsi="Times New Roman"/>
          <w:sz w:val="22"/>
          <w:szCs w:val="22"/>
        </w:rPr>
        <w:t xml:space="preserve"> s tím, aby si Nájemce uplatnil ve svém účetnictví příslušné daňové a účetní odpisy odpovídající hodnotě počátečních Úprav (fit-</w:t>
      </w:r>
      <w:proofErr w:type="spellStart"/>
      <w:r w:rsidRPr="005A37DC">
        <w:rPr>
          <w:rFonts w:ascii="Times New Roman" w:hAnsi="Times New Roman"/>
          <w:sz w:val="22"/>
          <w:szCs w:val="22"/>
        </w:rPr>
        <w:t>out</w:t>
      </w:r>
      <w:proofErr w:type="spellEnd"/>
      <w:r w:rsidRPr="005A37DC">
        <w:rPr>
          <w:rFonts w:ascii="Times New Roman" w:hAnsi="Times New Roman"/>
          <w:sz w:val="22"/>
          <w:szCs w:val="22"/>
        </w:rPr>
        <w:t xml:space="preserve"> prací Nájemce) v </w:t>
      </w:r>
      <w:r w:rsidR="00A33839" w:rsidRPr="005A37DC">
        <w:rPr>
          <w:rFonts w:ascii="Times New Roman" w:hAnsi="Times New Roman"/>
          <w:sz w:val="22"/>
          <w:szCs w:val="22"/>
        </w:rPr>
        <w:t>P</w:t>
      </w:r>
      <w:r w:rsidRPr="005A37DC">
        <w:rPr>
          <w:rFonts w:ascii="Times New Roman" w:hAnsi="Times New Roman"/>
          <w:sz w:val="22"/>
          <w:szCs w:val="22"/>
        </w:rPr>
        <w:t>rostorách vykonaných na náklady Nájemce. Nájemce v termínu pro podání přiznání k dani z příjmů Nájemce doruč</w:t>
      </w:r>
      <w:r w:rsidR="00F350FB" w:rsidRPr="005A37DC">
        <w:rPr>
          <w:rFonts w:ascii="Times New Roman" w:hAnsi="Times New Roman"/>
          <w:sz w:val="22"/>
          <w:szCs w:val="22"/>
        </w:rPr>
        <w:t>í</w:t>
      </w:r>
      <w:r w:rsidRPr="005A37DC">
        <w:rPr>
          <w:rFonts w:ascii="Times New Roman" w:hAnsi="Times New Roman"/>
          <w:sz w:val="22"/>
          <w:szCs w:val="22"/>
        </w:rPr>
        <w:t xml:space="preserve"> Pronajímateli kopii karty majetku Nájemce dokladující veškeré odepisované Úpravy </w:t>
      </w:r>
      <w:r w:rsidR="00A33839" w:rsidRPr="005A37DC">
        <w:rPr>
          <w:rFonts w:ascii="Times New Roman" w:hAnsi="Times New Roman"/>
          <w:sz w:val="22"/>
          <w:szCs w:val="22"/>
        </w:rPr>
        <w:t>P</w:t>
      </w:r>
      <w:r w:rsidRPr="005A37DC">
        <w:rPr>
          <w:rFonts w:ascii="Times New Roman" w:hAnsi="Times New Roman"/>
          <w:sz w:val="22"/>
          <w:szCs w:val="22"/>
        </w:rPr>
        <w:t>rostor.</w:t>
      </w:r>
      <w:r w:rsidR="00431FB8" w:rsidRPr="005A37DC">
        <w:rPr>
          <w:rFonts w:ascii="Times New Roman" w:hAnsi="Times New Roman"/>
          <w:sz w:val="22"/>
          <w:szCs w:val="22"/>
        </w:rPr>
        <w:t xml:space="preserve"> Pronajímatel může uvedený souhlas s odpisem Úprav</w:t>
      </w:r>
      <w:r w:rsidR="0013375A" w:rsidRPr="005A37DC">
        <w:rPr>
          <w:rFonts w:ascii="Times New Roman" w:hAnsi="Times New Roman"/>
          <w:sz w:val="22"/>
          <w:szCs w:val="22"/>
        </w:rPr>
        <w:t xml:space="preserve"> za účinnosti Smlouvy</w:t>
      </w:r>
      <w:r w:rsidR="00431FB8" w:rsidRPr="005A37DC">
        <w:rPr>
          <w:rFonts w:ascii="Times New Roman" w:hAnsi="Times New Roman"/>
          <w:sz w:val="22"/>
          <w:szCs w:val="22"/>
        </w:rPr>
        <w:t xml:space="preserve"> odvolat </w:t>
      </w:r>
      <w:r w:rsidR="0013375A" w:rsidRPr="005A37DC">
        <w:rPr>
          <w:rFonts w:ascii="Times New Roman" w:hAnsi="Times New Roman"/>
          <w:sz w:val="22"/>
          <w:szCs w:val="22"/>
        </w:rPr>
        <w:t xml:space="preserve">oznámením Nájemci </w:t>
      </w:r>
      <w:r w:rsidR="00431FB8" w:rsidRPr="005A37DC">
        <w:rPr>
          <w:rFonts w:ascii="Times New Roman" w:hAnsi="Times New Roman"/>
          <w:sz w:val="22"/>
          <w:szCs w:val="22"/>
        </w:rPr>
        <w:t xml:space="preserve">v případě, že se Nájemce dostane do prodlení </w:t>
      </w:r>
      <w:r w:rsidR="00954409" w:rsidRPr="005A37DC">
        <w:rPr>
          <w:rFonts w:ascii="Times New Roman" w:hAnsi="Times New Roman"/>
          <w:sz w:val="22"/>
          <w:szCs w:val="22"/>
        </w:rPr>
        <w:t xml:space="preserve">s úhradou Nájemného po dobu delší </w:t>
      </w:r>
      <w:r w:rsidR="0013375A" w:rsidRPr="005A37DC">
        <w:rPr>
          <w:rFonts w:ascii="Times New Roman" w:hAnsi="Times New Roman"/>
          <w:sz w:val="22"/>
          <w:szCs w:val="22"/>
        </w:rPr>
        <w:t xml:space="preserve">než </w:t>
      </w:r>
      <w:r w:rsidR="00954409" w:rsidRPr="005A37DC">
        <w:rPr>
          <w:rFonts w:ascii="Times New Roman" w:hAnsi="Times New Roman"/>
          <w:sz w:val="22"/>
          <w:szCs w:val="22"/>
        </w:rPr>
        <w:t xml:space="preserve">1 měsíc, přičemž v takovém případě Strany dohodnuly, že se hodnota Úprav může vypořádat na základě znaleckého posudku vyhotoveného znalcem vybraným Pronajímatelem, a na cenu </w:t>
      </w:r>
      <w:r w:rsidR="00761BA7" w:rsidRPr="005A37DC">
        <w:rPr>
          <w:rFonts w:ascii="Times New Roman" w:hAnsi="Times New Roman"/>
          <w:sz w:val="22"/>
          <w:szCs w:val="22"/>
        </w:rPr>
        <w:t xml:space="preserve">(tj. pohledávku Nájemce na vypořádání jeho hodnoty vůči Pronajímateli) </w:t>
      </w:r>
      <w:r w:rsidR="00954409" w:rsidRPr="005A37DC">
        <w:rPr>
          <w:rFonts w:ascii="Times New Roman" w:hAnsi="Times New Roman"/>
          <w:sz w:val="22"/>
          <w:szCs w:val="22"/>
        </w:rPr>
        <w:t>technického zhodnocení dle znaleckého posudku (</w:t>
      </w:r>
      <w:r w:rsidR="00BA779A" w:rsidRPr="005A37DC">
        <w:rPr>
          <w:rFonts w:ascii="Times New Roman" w:hAnsi="Times New Roman"/>
          <w:sz w:val="22"/>
          <w:szCs w:val="22"/>
        </w:rPr>
        <w:t xml:space="preserve">se zohledněním uplatnění </w:t>
      </w:r>
      <w:r w:rsidR="008428E1" w:rsidRPr="005A37DC">
        <w:rPr>
          <w:rFonts w:ascii="Times New Roman" w:hAnsi="Times New Roman"/>
          <w:sz w:val="22"/>
          <w:szCs w:val="22"/>
        </w:rPr>
        <w:t>případn</w:t>
      </w:r>
      <w:r w:rsidR="00BA779A" w:rsidRPr="005A37DC">
        <w:rPr>
          <w:rFonts w:ascii="Times New Roman" w:hAnsi="Times New Roman"/>
          <w:sz w:val="22"/>
          <w:szCs w:val="22"/>
        </w:rPr>
        <w:t>é</w:t>
      </w:r>
      <w:r w:rsidR="008428E1" w:rsidRPr="005A37DC">
        <w:rPr>
          <w:rFonts w:ascii="Times New Roman" w:hAnsi="Times New Roman"/>
          <w:sz w:val="22"/>
          <w:szCs w:val="22"/>
        </w:rPr>
        <w:t xml:space="preserve"> da</w:t>
      </w:r>
      <w:r w:rsidR="00BA779A" w:rsidRPr="005A37DC">
        <w:rPr>
          <w:rFonts w:ascii="Times New Roman" w:hAnsi="Times New Roman"/>
          <w:sz w:val="22"/>
          <w:szCs w:val="22"/>
        </w:rPr>
        <w:t>ně</w:t>
      </w:r>
      <w:r w:rsidR="008428E1" w:rsidRPr="005A37DC">
        <w:rPr>
          <w:rFonts w:ascii="Times New Roman" w:hAnsi="Times New Roman"/>
          <w:sz w:val="22"/>
          <w:szCs w:val="22"/>
        </w:rPr>
        <w:t xml:space="preserve"> z přidané hodnoty</w:t>
      </w:r>
      <w:r w:rsidR="00954409" w:rsidRPr="005A37DC">
        <w:rPr>
          <w:rFonts w:ascii="Times New Roman" w:hAnsi="Times New Roman"/>
          <w:sz w:val="22"/>
          <w:szCs w:val="22"/>
        </w:rPr>
        <w:t>) může Pronajímatel vůči Nájemci započíst veškeré své pohledávky z</w:t>
      </w:r>
      <w:r w:rsidR="00761BA7" w:rsidRPr="005A37DC">
        <w:rPr>
          <w:rFonts w:ascii="Times New Roman" w:hAnsi="Times New Roman"/>
          <w:sz w:val="22"/>
          <w:szCs w:val="22"/>
        </w:rPr>
        <w:t>e</w:t>
      </w:r>
      <w:r w:rsidR="00954409" w:rsidRPr="005A37DC">
        <w:rPr>
          <w:rFonts w:ascii="Times New Roman" w:hAnsi="Times New Roman"/>
          <w:sz w:val="22"/>
          <w:szCs w:val="22"/>
        </w:rPr>
        <w:t xml:space="preserve"> splatného Nájemného, z nesplatného </w:t>
      </w:r>
      <w:r w:rsidR="00E47BD1">
        <w:rPr>
          <w:rFonts w:ascii="Times New Roman" w:hAnsi="Times New Roman"/>
          <w:sz w:val="22"/>
          <w:szCs w:val="22"/>
        </w:rPr>
        <w:t>N</w:t>
      </w:r>
      <w:r w:rsidR="00954409" w:rsidRPr="005A37DC">
        <w:rPr>
          <w:rFonts w:ascii="Times New Roman" w:hAnsi="Times New Roman"/>
          <w:sz w:val="22"/>
          <w:szCs w:val="22"/>
        </w:rPr>
        <w:t>ájemného</w:t>
      </w:r>
      <w:r w:rsidR="00761BA7" w:rsidRPr="005A37DC">
        <w:rPr>
          <w:rFonts w:ascii="Times New Roman" w:hAnsi="Times New Roman"/>
          <w:sz w:val="22"/>
          <w:szCs w:val="22"/>
        </w:rPr>
        <w:t xml:space="preserve"> (i jen jeho částí)</w:t>
      </w:r>
      <w:r w:rsidR="006E5311" w:rsidRPr="005A37DC">
        <w:rPr>
          <w:rFonts w:ascii="Times New Roman" w:hAnsi="Times New Roman"/>
          <w:sz w:val="22"/>
          <w:szCs w:val="22"/>
        </w:rPr>
        <w:t>, příslušenství pohledávek</w:t>
      </w:r>
      <w:r w:rsidR="00954409" w:rsidRPr="005A37DC">
        <w:rPr>
          <w:rFonts w:ascii="Times New Roman" w:hAnsi="Times New Roman"/>
          <w:sz w:val="22"/>
          <w:szCs w:val="22"/>
        </w:rPr>
        <w:t xml:space="preserve"> a splatné i nesplatné smluvní pokuty. Nájemce je povinen </w:t>
      </w:r>
      <w:r w:rsidR="006E5311" w:rsidRPr="005A37DC">
        <w:rPr>
          <w:rFonts w:ascii="Times New Roman" w:hAnsi="Times New Roman"/>
          <w:sz w:val="22"/>
          <w:szCs w:val="22"/>
        </w:rPr>
        <w:t>Pronajímateli</w:t>
      </w:r>
      <w:r w:rsidR="008428E1" w:rsidRPr="005A37DC">
        <w:rPr>
          <w:rFonts w:ascii="Times New Roman" w:hAnsi="Times New Roman"/>
          <w:sz w:val="22"/>
          <w:szCs w:val="22"/>
        </w:rPr>
        <w:t xml:space="preserve"> poskytnout informace a provést kroky požadované Pronajímatelem pro provedení zápočtu (např. zjištění pořizovací ceny Úprav a </w:t>
      </w:r>
      <w:proofErr w:type="spellStart"/>
      <w:r w:rsidR="008428E1" w:rsidRPr="005A37DC">
        <w:rPr>
          <w:rFonts w:ascii="Times New Roman" w:hAnsi="Times New Roman"/>
          <w:sz w:val="22"/>
          <w:szCs w:val="22"/>
        </w:rPr>
        <w:t>jeji</w:t>
      </w:r>
      <w:proofErr w:type="spellEnd"/>
      <w:r w:rsidR="008428E1" w:rsidRPr="005A37DC">
        <w:rPr>
          <w:rFonts w:ascii="Times New Roman" w:hAnsi="Times New Roman"/>
          <w:sz w:val="22"/>
          <w:szCs w:val="22"/>
        </w:rPr>
        <w:t xml:space="preserve"> řádné dokumentární doložení, zařazení do odpisové skupiny, výběr metody odepisování, vydání daňov</w:t>
      </w:r>
      <w:r w:rsidR="00BA779A" w:rsidRPr="005A37DC">
        <w:rPr>
          <w:rFonts w:ascii="Times New Roman" w:hAnsi="Times New Roman"/>
          <w:sz w:val="22"/>
          <w:szCs w:val="22"/>
        </w:rPr>
        <w:t>ého</w:t>
      </w:r>
      <w:r w:rsidR="008428E1" w:rsidRPr="005A37DC">
        <w:rPr>
          <w:rFonts w:ascii="Times New Roman" w:hAnsi="Times New Roman"/>
          <w:sz w:val="22"/>
          <w:szCs w:val="22"/>
        </w:rPr>
        <w:t xml:space="preserve"> doklad</w:t>
      </w:r>
      <w:r w:rsidR="00BA779A" w:rsidRPr="005A37DC">
        <w:rPr>
          <w:rFonts w:ascii="Times New Roman" w:hAnsi="Times New Roman"/>
          <w:sz w:val="22"/>
          <w:szCs w:val="22"/>
        </w:rPr>
        <w:t>u</w:t>
      </w:r>
      <w:r w:rsidR="008428E1" w:rsidRPr="005A37DC">
        <w:rPr>
          <w:rFonts w:ascii="Times New Roman" w:hAnsi="Times New Roman"/>
          <w:sz w:val="22"/>
          <w:szCs w:val="22"/>
        </w:rPr>
        <w:t xml:space="preserve"> o provedeném zápočtu).</w:t>
      </w:r>
      <w:r w:rsidR="00BA779A" w:rsidRPr="005A37DC">
        <w:rPr>
          <w:rFonts w:ascii="Times New Roman" w:hAnsi="Times New Roman"/>
          <w:sz w:val="22"/>
          <w:szCs w:val="22"/>
        </w:rPr>
        <w:t xml:space="preserve"> Provedením započtení ze strany Pronajímatele se Nájemce vzdává práva požadovat jakékoliv dodatečné vypořádání Úprav v průběhu či po skončení nájemního vztahu dle této Smlouvy.</w:t>
      </w:r>
      <w:r w:rsidR="0013375A" w:rsidRPr="005A37DC">
        <w:rPr>
          <w:rFonts w:ascii="Times New Roman" w:hAnsi="Times New Roman"/>
          <w:sz w:val="22"/>
          <w:szCs w:val="22"/>
        </w:rPr>
        <w:t xml:space="preserve"> Odstavec o vypořádání se aplikuje obdobně i na vypořádání hodnoty Úprav po skončení této Smlouvy.</w:t>
      </w:r>
    </w:p>
    <w:p w:rsidR="009319B6" w:rsidRPr="005A37DC" w:rsidRDefault="009319B6" w:rsidP="005A37DC">
      <w:pPr>
        <w:pStyle w:val="Nadpis3"/>
        <w:spacing w:line="276" w:lineRule="auto"/>
        <w:ind w:left="1418"/>
        <w:rPr>
          <w:rFonts w:ascii="Times New Roman" w:hAnsi="Times New Roman"/>
          <w:sz w:val="22"/>
          <w:szCs w:val="22"/>
        </w:rPr>
      </w:pPr>
      <w:bookmarkStart w:id="74" w:name="_Ref27734734"/>
      <w:r w:rsidRPr="005A37DC">
        <w:rPr>
          <w:rFonts w:ascii="Times New Roman" w:hAnsi="Times New Roman"/>
          <w:sz w:val="22"/>
          <w:szCs w:val="22"/>
        </w:rPr>
        <w:t>Nájemce je povinen nejpozději do</w:t>
      </w:r>
      <w:r w:rsidR="00E75071" w:rsidRPr="005A37DC">
        <w:rPr>
          <w:rFonts w:ascii="Times New Roman" w:hAnsi="Times New Roman"/>
          <w:sz w:val="22"/>
          <w:szCs w:val="22"/>
        </w:rPr>
        <w:t xml:space="preserve"> 5 dní před Dnem otevření</w:t>
      </w:r>
      <w:r w:rsidRPr="005A37DC">
        <w:rPr>
          <w:rFonts w:ascii="Times New Roman" w:hAnsi="Times New Roman"/>
          <w:sz w:val="22"/>
          <w:szCs w:val="22"/>
        </w:rPr>
        <w:t xml:space="preserve"> řádně dokončit Práce Nájemce, a to za následujících podmínek:</w:t>
      </w:r>
      <w:bookmarkEnd w:id="74"/>
    </w:p>
    <w:p w:rsidR="00615552" w:rsidRPr="005A37DC" w:rsidRDefault="009319B6" w:rsidP="005A37DC">
      <w:pPr>
        <w:pStyle w:val="Nadpis4"/>
        <w:numPr>
          <w:ilvl w:val="3"/>
          <w:numId w:val="16"/>
        </w:numPr>
        <w:spacing w:line="276" w:lineRule="auto"/>
        <w:ind w:left="2127"/>
        <w:rPr>
          <w:rFonts w:ascii="Times New Roman" w:hAnsi="Times New Roman"/>
          <w:sz w:val="22"/>
          <w:szCs w:val="22"/>
        </w:rPr>
      </w:pPr>
      <w:r w:rsidRPr="005A37DC">
        <w:rPr>
          <w:rFonts w:ascii="Times New Roman" w:hAnsi="Times New Roman"/>
          <w:sz w:val="22"/>
          <w:szCs w:val="22"/>
        </w:rPr>
        <w:t xml:space="preserve">Nájemce je povinen </w:t>
      </w:r>
      <w:r w:rsidR="00AE1F70" w:rsidRPr="005A37DC">
        <w:rPr>
          <w:rFonts w:ascii="Times New Roman" w:hAnsi="Times New Roman"/>
          <w:sz w:val="22"/>
          <w:szCs w:val="22"/>
        </w:rPr>
        <w:t>do 20</w:t>
      </w:r>
      <w:r w:rsidRPr="005A37DC">
        <w:rPr>
          <w:rFonts w:ascii="Times New Roman" w:hAnsi="Times New Roman"/>
          <w:sz w:val="22"/>
          <w:szCs w:val="22"/>
        </w:rPr>
        <w:t xml:space="preserve"> dnů ode Dne zahájení odevzdat Pronajímateli ke schválení Dokumentaci vypracovanou v souladu s Instrukcemi.</w:t>
      </w:r>
    </w:p>
    <w:p w:rsidR="009319B6" w:rsidRPr="005A37DC" w:rsidRDefault="003E7721" w:rsidP="005A37DC">
      <w:pPr>
        <w:pStyle w:val="Nadpis4"/>
        <w:spacing w:line="276" w:lineRule="auto"/>
        <w:ind w:left="2127"/>
        <w:rPr>
          <w:rFonts w:ascii="Times New Roman" w:hAnsi="Times New Roman"/>
          <w:sz w:val="22"/>
          <w:szCs w:val="22"/>
        </w:rPr>
      </w:pPr>
      <w:r>
        <w:rPr>
          <w:rFonts w:ascii="Times New Roman" w:hAnsi="Times New Roman"/>
          <w:sz w:val="22"/>
          <w:szCs w:val="22"/>
        </w:rPr>
        <w:t>Pronajímatel udělí p</w:t>
      </w:r>
      <w:r w:rsidR="003B6666" w:rsidRPr="005A37DC">
        <w:rPr>
          <w:rFonts w:ascii="Times New Roman" w:hAnsi="Times New Roman"/>
          <w:sz w:val="22"/>
          <w:szCs w:val="22"/>
        </w:rPr>
        <w:t>ředchozí písemn</w:t>
      </w:r>
      <w:r>
        <w:rPr>
          <w:rFonts w:ascii="Times New Roman" w:hAnsi="Times New Roman"/>
          <w:sz w:val="22"/>
          <w:szCs w:val="22"/>
        </w:rPr>
        <w:t>ý</w:t>
      </w:r>
      <w:r w:rsidR="003B6666" w:rsidRPr="005A37DC">
        <w:rPr>
          <w:rFonts w:ascii="Times New Roman" w:hAnsi="Times New Roman"/>
          <w:sz w:val="22"/>
          <w:szCs w:val="22"/>
        </w:rPr>
        <w:t xml:space="preserve"> souhlas</w:t>
      </w:r>
      <w:r>
        <w:rPr>
          <w:rFonts w:ascii="Times New Roman" w:hAnsi="Times New Roman"/>
          <w:sz w:val="22"/>
          <w:szCs w:val="22"/>
        </w:rPr>
        <w:t>; ten bude</w:t>
      </w:r>
      <w:r w:rsidR="003B6666" w:rsidRPr="005A37DC">
        <w:rPr>
          <w:rFonts w:ascii="Times New Roman" w:hAnsi="Times New Roman"/>
          <w:sz w:val="22"/>
          <w:szCs w:val="22"/>
        </w:rPr>
        <w:t xml:space="preserve"> udělovan</w:t>
      </w:r>
      <w:r>
        <w:rPr>
          <w:rFonts w:ascii="Times New Roman" w:hAnsi="Times New Roman"/>
          <w:sz w:val="22"/>
          <w:szCs w:val="22"/>
        </w:rPr>
        <w:t>ý</w:t>
      </w:r>
      <w:r w:rsidR="003B6666" w:rsidRPr="005A37DC">
        <w:rPr>
          <w:rFonts w:ascii="Times New Roman" w:hAnsi="Times New Roman"/>
          <w:sz w:val="22"/>
          <w:szCs w:val="22"/>
        </w:rPr>
        <w:t xml:space="preserve"> pro každý jednotlivý případ, </w:t>
      </w:r>
      <w:r>
        <w:rPr>
          <w:rFonts w:ascii="Times New Roman" w:hAnsi="Times New Roman"/>
          <w:sz w:val="22"/>
          <w:szCs w:val="22"/>
        </w:rPr>
        <w:t>a to vč.</w:t>
      </w:r>
      <w:r w:rsidR="003B6666" w:rsidRPr="005A37DC">
        <w:rPr>
          <w:rFonts w:ascii="Times New Roman" w:hAnsi="Times New Roman"/>
          <w:sz w:val="22"/>
          <w:szCs w:val="22"/>
        </w:rPr>
        <w:t xml:space="preserve"> případ</w:t>
      </w:r>
      <w:r>
        <w:rPr>
          <w:rFonts w:ascii="Times New Roman" w:hAnsi="Times New Roman"/>
          <w:sz w:val="22"/>
          <w:szCs w:val="22"/>
        </w:rPr>
        <w:t>ného</w:t>
      </w:r>
      <w:r w:rsidR="003B6666" w:rsidRPr="005A37DC">
        <w:rPr>
          <w:rFonts w:ascii="Times New Roman" w:hAnsi="Times New Roman"/>
          <w:sz w:val="22"/>
          <w:szCs w:val="22"/>
        </w:rPr>
        <w:t xml:space="preserve"> souhlas</w:t>
      </w:r>
      <w:r>
        <w:rPr>
          <w:rFonts w:ascii="Times New Roman" w:hAnsi="Times New Roman"/>
          <w:sz w:val="22"/>
          <w:szCs w:val="22"/>
        </w:rPr>
        <w:t>u</w:t>
      </w:r>
      <w:r w:rsidR="003B6666" w:rsidRPr="005A37DC">
        <w:rPr>
          <w:rFonts w:ascii="Times New Roman" w:hAnsi="Times New Roman"/>
          <w:sz w:val="22"/>
          <w:szCs w:val="22"/>
        </w:rPr>
        <w:t xml:space="preserve"> s daňovým odpisováním Prací Nájemce ze strany Nájemce.</w:t>
      </w:r>
    </w:p>
    <w:p w:rsidR="003B6666"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Nájemce neprodleně po převzetí Prostor a obdržení písemného souhlasu s Dokumentací ze strany Pronajímatele nebo jím pověřenou třetí osobou, zahájí práce na </w:t>
      </w:r>
      <w:r w:rsidR="00AC29E1" w:rsidRPr="005A37DC">
        <w:rPr>
          <w:rFonts w:ascii="Times New Roman" w:hAnsi="Times New Roman"/>
          <w:sz w:val="22"/>
          <w:szCs w:val="22"/>
        </w:rPr>
        <w:t>Pracích</w:t>
      </w:r>
      <w:r w:rsidRPr="005A37DC">
        <w:rPr>
          <w:rFonts w:ascii="Times New Roman" w:hAnsi="Times New Roman"/>
          <w:sz w:val="22"/>
          <w:szCs w:val="22"/>
        </w:rPr>
        <w:t xml:space="preserve"> Nájemce tak, aby je dokončil na vlastní náklady a aby obstaral a obdržel všechna potřebná Oprávnění nezbytná pro zahájení svého provozu v Prostorách. Nájemce je povinen Prostory dokončit a zásobit zbožím nejpozději 4 Pracovní dny přede Dnem otevření. Všechny Práce Nájemce je povinen vykonat v souladu se schválenou Dokumentací. Schválení Dokumentace nezbavuje Nájemce povinnosti obstarat včas a na vlastní náklady všechna potřebná a nutná Oprávnění.</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Práce Nájemce budou prováděny v souladu s ustanoveními tohoto čl. </w:t>
      </w:r>
      <w:proofErr w:type="gramStart"/>
      <w:r w:rsidR="007823B1"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_Ref27734192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8.3</w:t>
      </w:r>
      <w:r w:rsidR="007823B1" w:rsidRPr="005A37DC">
        <w:rPr>
          <w:rFonts w:ascii="Times New Roman" w:hAnsi="Times New Roman"/>
          <w:sz w:val="22"/>
          <w:szCs w:val="22"/>
        </w:rPr>
        <w:fldChar w:fldCharType="end"/>
      </w:r>
      <w:proofErr w:type="gramEnd"/>
      <w:r w:rsidR="00E75071" w:rsidRPr="005A37DC">
        <w:rPr>
          <w:rFonts w:ascii="Times New Roman" w:hAnsi="Times New Roman"/>
          <w:sz w:val="22"/>
          <w:szCs w:val="22"/>
        </w:rPr>
        <w:t xml:space="preserve"> </w:t>
      </w:r>
      <w:r w:rsidRPr="005A37DC">
        <w:rPr>
          <w:rFonts w:ascii="Times New Roman" w:hAnsi="Times New Roman"/>
          <w:sz w:val="22"/>
          <w:szCs w:val="22"/>
        </w:rPr>
        <w:t>výše.</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Získání </w:t>
      </w:r>
      <w:r w:rsidR="00374CEA" w:rsidRPr="005A37DC">
        <w:rPr>
          <w:rFonts w:ascii="Times New Roman" w:hAnsi="Times New Roman"/>
          <w:sz w:val="22"/>
          <w:szCs w:val="22"/>
        </w:rPr>
        <w:t xml:space="preserve">veškerých povolení, stanovisek a souhlasů od příslušných úřadů a orgánů (zejména včetně stavebního povolení pro provádění Prací Nájemce a </w:t>
      </w:r>
      <w:r w:rsidRPr="005A37DC">
        <w:rPr>
          <w:rFonts w:ascii="Times New Roman" w:hAnsi="Times New Roman"/>
          <w:sz w:val="22"/>
          <w:szCs w:val="22"/>
        </w:rPr>
        <w:t>kolaudačního souhlasu k užívání Prostor po provedení Prací Nájemce</w:t>
      </w:r>
      <w:r w:rsidR="00374CEA" w:rsidRPr="005A37DC">
        <w:rPr>
          <w:rFonts w:ascii="Times New Roman" w:hAnsi="Times New Roman"/>
          <w:sz w:val="22"/>
          <w:szCs w:val="22"/>
        </w:rPr>
        <w:t>)</w:t>
      </w:r>
      <w:r w:rsidRPr="005A37DC">
        <w:rPr>
          <w:rFonts w:ascii="Times New Roman" w:hAnsi="Times New Roman"/>
          <w:sz w:val="22"/>
          <w:szCs w:val="22"/>
        </w:rPr>
        <w:t xml:space="preserve"> je povinností Nájemce. Bude-li to nezbytně třeba, je </w:t>
      </w:r>
      <w:r w:rsidR="005B7BA3" w:rsidRPr="005A37DC">
        <w:rPr>
          <w:rFonts w:ascii="Times New Roman" w:hAnsi="Times New Roman"/>
          <w:sz w:val="22"/>
          <w:szCs w:val="22"/>
        </w:rPr>
        <w:t>P</w:t>
      </w:r>
      <w:r w:rsidRPr="005A37DC">
        <w:rPr>
          <w:rFonts w:ascii="Times New Roman" w:hAnsi="Times New Roman"/>
          <w:sz w:val="22"/>
          <w:szCs w:val="22"/>
        </w:rPr>
        <w:t xml:space="preserve">ronajímatel připraven na výzvu a náklady </w:t>
      </w:r>
      <w:r w:rsidR="005B7BA3" w:rsidRPr="005A37DC">
        <w:rPr>
          <w:rFonts w:ascii="Times New Roman" w:hAnsi="Times New Roman"/>
          <w:sz w:val="22"/>
          <w:szCs w:val="22"/>
        </w:rPr>
        <w:t>N</w:t>
      </w:r>
      <w:r w:rsidRPr="005A37DC">
        <w:rPr>
          <w:rFonts w:ascii="Times New Roman" w:hAnsi="Times New Roman"/>
          <w:sz w:val="22"/>
          <w:szCs w:val="22"/>
        </w:rPr>
        <w:t>ájemce tomuto udělit odpovídající samostatnou plnou moc</w:t>
      </w:r>
      <w:r w:rsidR="005B7BA3" w:rsidRPr="005A37DC">
        <w:rPr>
          <w:rFonts w:ascii="Times New Roman" w:hAnsi="Times New Roman"/>
          <w:sz w:val="22"/>
          <w:szCs w:val="22"/>
        </w:rPr>
        <w:t>.</w:t>
      </w:r>
      <w:r w:rsidR="00374CEA" w:rsidRPr="005A37DC">
        <w:rPr>
          <w:rFonts w:ascii="Times New Roman" w:hAnsi="Times New Roman"/>
          <w:sz w:val="22"/>
          <w:szCs w:val="22"/>
        </w:rPr>
        <w:t xml:space="preserve"> Nájemce doručí Pronajímateli originály či úředně ověřené kopie veškerých takových povolení, stanovisek a souhlasů před zahájením provádění Prací Nájemce, respektive před otevřením Prostor pro veřejnost.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Pronajímatel na sebe udělením souhlasu s prováděním Prací Nájemce nepřebírá odpovědnost za vhodnost, resp. dostatečnost odsouhlasené Dokumentace a Pronajímatel neodpovídá za soulad Dokumentace s platnými právními předpisy a/nebo její úplnost.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Nájemce bude předem určovat písemnými zplnomocněními odborně způsobilé, kompetentní a odpovědné osoby s rozhodovacími pravomocemi ke všem úkonům, nezbytným pro rozhodnutí o Úpravách, přijatými Nájemcem v koordinaci s Pronajímatelem.</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Bezpečnostní opatření, BOZP a PO</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užívat </w:t>
      </w:r>
      <w:r w:rsidR="00DC695F" w:rsidRPr="005A37DC">
        <w:rPr>
          <w:rFonts w:ascii="Times New Roman" w:hAnsi="Times New Roman"/>
          <w:sz w:val="22"/>
          <w:szCs w:val="22"/>
        </w:rPr>
        <w:t>P</w:t>
      </w:r>
      <w:r w:rsidRPr="005A37DC">
        <w:rPr>
          <w:rFonts w:ascii="Times New Roman" w:hAnsi="Times New Roman"/>
          <w:sz w:val="22"/>
          <w:szCs w:val="22"/>
        </w:rPr>
        <w:t xml:space="preserve">rostory, Společné prostory a zařízení </w:t>
      </w:r>
      <w:r w:rsidR="00F228B4">
        <w:rPr>
          <w:rFonts w:ascii="Times New Roman" w:hAnsi="Times New Roman"/>
          <w:sz w:val="22"/>
          <w:szCs w:val="22"/>
        </w:rPr>
        <w:t>Budovy</w:t>
      </w:r>
      <w:r w:rsidRPr="005A37DC">
        <w:rPr>
          <w:rFonts w:ascii="Times New Roman" w:hAnsi="Times New Roman"/>
          <w:sz w:val="22"/>
          <w:szCs w:val="22"/>
        </w:rPr>
        <w:t xml:space="preserve"> v</w:t>
      </w:r>
      <w:r w:rsidR="009408B9" w:rsidRPr="005A37DC">
        <w:rPr>
          <w:rFonts w:ascii="Times New Roman" w:hAnsi="Times New Roman"/>
          <w:sz w:val="22"/>
          <w:szCs w:val="22"/>
        </w:rPr>
        <w:t> </w:t>
      </w:r>
      <w:r w:rsidRPr="005A37DC">
        <w:rPr>
          <w:rFonts w:ascii="Times New Roman" w:hAnsi="Times New Roman"/>
          <w:sz w:val="22"/>
          <w:szCs w:val="22"/>
        </w:rPr>
        <w:t xml:space="preserve">souladu se všeobecně závaznými právními předpisy, technickými normami a hygienickými, bezpečnostními a protipožárními předpisy aktuálně </w:t>
      </w:r>
      <w:r w:rsidR="009408B9" w:rsidRPr="005A37DC">
        <w:rPr>
          <w:rFonts w:ascii="Times New Roman" w:hAnsi="Times New Roman"/>
          <w:sz w:val="22"/>
          <w:szCs w:val="22"/>
        </w:rPr>
        <w:t xml:space="preserve">účinnými </w:t>
      </w:r>
      <w:r w:rsidRPr="005A37DC">
        <w:rPr>
          <w:rFonts w:ascii="Times New Roman" w:hAnsi="Times New Roman"/>
          <w:sz w:val="22"/>
          <w:szCs w:val="22"/>
        </w:rPr>
        <w:t xml:space="preserve">na území České republiky tak, aby nevznikla </w:t>
      </w:r>
      <w:r w:rsidR="009408B9" w:rsidRPr="005A37DC">
        <w:rPr>
          <w:rFonts w:ascii="Times New Roman" w:hAnsi="Times New Roman"/>
          <w:sz w:val="22"/>
          <w:szCs w:val="22"/>
        </w:rPr>
        <w:t xml:space="preserve">újma </w:t>
      </w:r>
      <w:r w:rsidRPr="005A37DC">
        <w:rPr>
          <w:rFonts w:ascii="Times New Roman" w:hAnsi="Times New Roman"/>
          <w:sz w:val="22"/>
          <w:szCs w:val="22"/>
        </w:rPr>
        <w:t xml:space="preserve">na majetku nebo životě a zdraví osob a nesmí používat látky, postupy, materiály a zařízení poškozující životní prostředí výpary, hlukem a vibracemi anebo jinak, nad hranici přípustnou podle příslušných norem </w:t>
      </w:r>
      <w:r w:rsidR="009408B9" w:rsidRPr="005A37DC">
        <w:rPr>
          <w:rFonts w:ascii="Times New Roman" w:hAnsi="Times New Roman"/>
          <w:sz w:val="22"/>
          <w:szCs w:val="22"/>
        </w:rPr>
        <w:t xml:space="preserve">účinných </w:t>
      </w:r>
      <w:r w:rsidRPr="005A37DC">
        <w:rPr>
          <w:rFonts w:ascii="Times New Roman" w:hAnsi="Times New Roman"/>
          <w:sz w:val="22"/>
          <w:szCs w:val="22"/>
        </w:rPr>
        <w:t>na území České republiky.</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se zava</w:t>
      </w:r>
      <w:r w:rsidR="00F228B4">
        <w:rPr>
          <w:rFonts w:ascii="Times New Roman" w:hAnsi="Times New Roman"/>
          <w:sz w:val="22"/>
          <w:szCs w:val="22"/>
        </w:rPr>
        <w:t>zuje dodržovat Pravidla provozu</w:t>
      </w:r>
      <w:r w:rsidRPr="005A37DC">
        <w:rPr>
          <w:rFonts w:ascii="Times New Roman" w:hAnsi="Times New Roman"/>
          <w:sz w:val="22"/>
          <w:szCs w:val="22"/>
        </w:rPr>
        <w:t xml:space="preserve"> tak, aby byla zabezpečena ochrana </w:t>
      </w:r>
      <w:r w:rsidR="00F228B4">
        <w:rPr>
          <w:rFonts w:ascii="Times New Roman" w:hAnsi="Times New Roman"/>
          <w:sz w:val="22"/>
          <w:szCs w:val="22"/>
        </w:rPr>
        <w:t>Budovy</w:t>
      </w:r>
      <w:r w:rsidRPr="005A37DC">
        <w:rPr>
          <w:rFonts w:ascii="Times New Roman" w:hAnsi="Times New Roman"/>
          <w:sz w:val="22"/>
          <w:szCs w:val="22"/>
        </w:rPr>
        <w:t xml:space="preserve">, majetek v </w:t>
      </w:r>
      <w:r w:rsidR="00F228B4">
        <w:rPr>
          <w:rFonts w:ascii="Times New Roman" w:hAnsi="Times New Roman"/>
          <w:sz w:val="22"/>
          <w:szCs w:val="22"/>
        </w:rPr>
        <w:t>Budově</w:t>
      </w:r>
      <w:r w:rsidRPr="005A37DC">
        <w:rPr>
          <w:rFonts w:ascii="Times New Roman" w:hAnsi="Times New Roman"/>
          <w:sz w:val="22"/>
          <w:szCs w:val="22"/>
        </w:rPr>
        <w:t xml:space="preserve"> a také životy a zdraví osob zdržujících se v</w:t>
      </w:r>
      <w:r w:rsidR="009408B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w:t>
      </w:r>
      <w:r w:rsidR="00492BB8" w:rsidRPr="005A37DC">
        <w:rPr>
          <w:rFonts w:ascii="Times New Roman" w:hAnsi="Times New Roman"/>
          <w:sz w:val="22"/>
          <w:szCs w:val="22"/>
        </w:rPr>
        <w:t>anebo</w:t>
      </w:r>
      <w:r w:rsidRPr="005A37DC">
        <w:rPr>
          <w:rFonts w:ascii="Times New Roman" w:hAnsi="Times New Roman"/>
          <w:sz w:val="22"/>
          <w:szCs w:val="22"/>
        </w:rPr>
        <w:t xml:space="preserve"> v jeho blízkosti.</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w:t>
      </w:r>
      <w:r w:rsidR="009408B9" w:rsidRPr="005A37DC">
        <w:rPr>
          <w:rFonts w:ascii="Times New Roman" w:hAnsi="Times New Roman"/>
          <w:sz w:val="22"/>
          <w:szCs w:val="22"/>
        </w:rPr>
        <w:t xml:space="preserve">veškeré </w:t>
      </w:r>
      <w:r w:rsidR="00823760" w:rsidRPr="005A37DC">
        <w:rPr>
          <w:rFonts w:ascii="Times New Roman" w:hAnsi="Times New Roman"/>
          <w:sz w:val="22"/>
          <w:szCs w:val="22"/>
        </w:rPr>
        <w:t>povinnost</w:t>
      </w:r>
      <w:r w:rsidR="009F1094" w:rsidRPr="005A37DC">
        <w:rPr>
          <w:rFonts w:ascii="Times New Roman" w:hAnsi="Times New Roman"/>
          <w:sz w:val="22"/>
          <w:szCs w:val="22"/>
        </w:rPr>
        <w:t>i</w:t>
      </w:r>
      <w:r w:rsidR="00823760" w:rsidRPr="005A37DC">
        <w:rPr>
          <w:rFonts w:ascii="Times New Roman" w:hAnsi="Times New Roman"/>
          <w:sz w:val="22"/>
          <w:szCs w:val="22"/>
        </w:rPr>
        <w:t xml:space="preserve"> (a odpovědnost) </w:t>
      </w:r>
      <w:r w:rsidRPr="005A37DC">
        <w:rPr>
          <w:rFonts w:ascii="Times New Roman" w:hAnsi="Times New Roman"/>
          <w:sz w:val="22"/>
          <w:szCs w:val="22"/>
        </w:rPr>
        <w:t xml:space="preserve">vyplývající ze všeobecně závazných právních předpisů v oblasti bezpečnosti a ochrany zdraví při práci a požární ochrany (BOZP a PO), ve </w:t>
      </w:r>
      <w:r w:rsidR="00492BB8" w:rsidRPr="005A37DC">
        <w:rPr>
          <w:rFonts w:ascii="Times New Roman" w:hAnsi="Times New Roman"/>
          <w:sz w:val="22"/>
          <w:szCs w:val="22"/>
        </w:rPr>
        <w:t>smyslu,</w:t>
      </w:r>
      <w:r w:rsidRPr="005A37DC">
        <w:rPr>
          <w:rFonts w:ascii="Times New Roman" w:hAnsi="Times New Roman"/>
          <w:sz w:val="22"/>
          <w:szCs w:val="22"/>
        </w:rPr>
        <w:t xml:space="preserve"> kterých bude zabezpečovat BOZP a PO v</w:t>
      </w:r>
      <w:r w:rsidR="00A33839" w:rsidRPr="005A37DC">
        <w:rPr>
          <w:rFonts w:ascii="Times New Roman" w:hAnsi="Times New Roman"/>
          <w:sz w:val="22"/>
          <w:szCs w:val="22"/>
        </w:rPr>
        <w:t xml:space="preserve"> 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odpovědnost a odpovídá za dodržování všech přiměřených a potřebných opatření na zachování bezpečnosti a ochrany zdraví osob, které se budou v Době nájmu nacházet v </w:t>
      </w:r>
      <w:r w:rsidR="00A33839" w:rsidRPr="005A37DC">
        <w:rPr>
          <w:rFonts w:ascii="Times New Roman" w:hAnsi="Times New Roman"/>
          <w:sz w:val="22"/>
          <w:szCs w:val="22"/>
        </w:rPr>
        <w:t>P</w:t>
      </w:r>
      <w:r w:rsidRPr="005A37DC">
        <w:rPr>
          <w:rFonts w:ascii="Times New Roman" w:hAnsi="Times New Roman"/>
          <w:sz w:val="22"/>
          <w:szCs w:val="22"/>
        </w:rPr>
        <w:t xml:space="preserve">rostorách, jako i opatření na ochranu majetku nacházejícího se v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odpovídá za realizaci přiměřených opatření na ochranu </w:t>
      </w:r>
      <w:r w:rsidR="00A33839" w:rsidRPr="005A37DC">
        <w:rPr>
          <w:rFonts w:ascii="Times New Roman" w:hAnsi="Times New Roman"/>
          <w:sz w:val="22"/>
          <w:szCs w:val="22"/>
        </w:rPr>
        <w:t>P</w:t>
      </w:r>
      <w:r w:rsidRPr="005A37DC">
        <w:rPr>
          <w:rFonts w:ascii="Times New Roman" w:hAnsi="Times New Roman"/>
          <w:sz w:val="22"/>
          <w:szCs w:val="22"/>
        </w:rPr>
        <w:t>rostor před vloupáním a/nebo krádeží.</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okamžitě hlásit přímo vedoucímu pracovníkovi bezpečnostní služby, zabezpečující ochranu </w:t>
      </w:r>
      <w:r w:rsidR="00F228B4">
        <w:rPr>
          <w:rFonts w:ascii="Times New Roman" w:hAnsi="Times New Roman"/>
          <w:sz w:val="22"/>
          <w:szCs w:val="22"/>
        </w:rPr>
        <w:t>Budovy</w:t>
      </w:r>
      <w:r w:rsidRPr="005A37DC">
        <w:rPr>
          <w:rFonts w:ascii="Times New Roman" w:hAnsi="Times New Roman"/>
          <w:sz w:val="22"/>
          <w:szCs w:val="22"/>
        </w:rPr>
        <w:t xml:space="preserve">, každou událost ohrožující bezpečnost osob i majetku v </w:t>
      </w:r>
      <w:r w:rsidR="00A33839" w:rsidRPr="005A37DC">
        <w:rPr>
          <w:rFonts w:ascii="Times New Roman" w:hAnsi="Times New Roman"/>
          <w:sz w:val="22"/>
          <w:szCs w:val="22"/>
        </w:rPr>
        <w:t>P</w:t>
      </w:r>
      <w:r w:rsidRPr="005A37DC">
        <w:rPr>
          <w:rFonts w:ascii="Times New Roman" w:hAnsi="Times New Roman"/>
          <w:sz w:val="22"/>
          <w:szCs w:val="22"/>
        </w:rPr>
        <w:t xml:space="preserve">rostorách a v </w:t>
      </w:r>
      <w:r w:rsidR="00F228B4">
        <w:rPr>
          <w:rFonts w:ascii="Times New Roman" w:hAnsi="Times New Roman"/>
          <w:sz w:val="22"/>
          <w:szCs w:val="22"/>
        </w:rPr>
        <w:t>Budově</w:t>
      </w:r>
      <w:r w:rsidRPr="005A37DC">
        <w:rPr>
          <w:rFonts w:ascii="Times New Roman" w:hAnsi="Times New Roman"/>
          <w:sz w:val="22"/>
          <w:szCs w:val="22"/>
        </w:rPr>
        <w:t>, příp. každý případ náznaku či pokusu o vydírání Nájemce.</w:t>
      </w:r>
    </w:p>
    <w:p w:rsidR="00623C8B" w:rsidRPr="005A37DC" w:rsidRDefault="00623C8B" w:rsidP="005A37DC">
      <w:pPr>
        <w:pStyle w:val="Nadpis2"/>
        <w:spacing w:line="276" w:lineRule="auto"/>
        <w:rPr>
          <w:rFonts w:ascii="Times New Roman" w:hAnsi="Times New Roman"/>
          <w:b/>
          <w:bCs w:val="0"/>
          <w:sz w:val="22"/>
          <w:szCs w:val="22"/>
        </w:rPr>
      </w:pPr>
      <w:bookmarkStart w:id="75" w:name="_Ref430340391"/>
      <w:r w:rsidRPr="005A37DC">
        <w:rPr>
          <w:rFonts w:ascii="Times New Roman" w:hAnsi="Times New Roman"/>
          <w:b/>
          <w:bCs w:val="0"/>
          <w:sz w:val="22"/>
          <w:szCs w:val="22"/>
        </w:rPr>
        <w:t>Převod práv, podnájem a převod Smlouvy</w:t>
      </w:r>
      <w:bookmarkEnd w:id="75"/>
    </w:p>
    <w:p w:rsidR="00623C8B" w:rsidRPr="005A37DC" w:rsidRDefault="00623C8B" w:rsidP="005A37DC">
      <w:pPr>
        <w:pStyle w:val="Nadpis3"/>
        <w:spacing w:line="276" w:lineRule="auto"/>
        <w:ind w:left="1418"/>
        <w:rPr>
          <w:rFonts w:ascii="Times New Roman" w:hAnsi="Times New Roman"/>
          <w:sz w:val="22"/>
          <w:szCs w:val="22"/>
        </w:rPr>
      </w:pPr>
      <w:bookmarkStart w:id="76" w:name="_Ref430340132"/>
      <w:r w:rsidRPr="005A37DC">
        <w:rPr>
          <w:rStyle w:val="CharChar1"/>
          <w:rFonts w:ascii="Times New Roman" w:hAnsi="Times New Roman"/>
          <w:szCs w:val="22"/>
        </w:rPr>
        <w:t>Postoupení a podnájem Nájemcem:</w:t>
      </w:r>
      <w:r w:rsidRPr="005A37DC">
        <w:rPr>
          <w:rFonts w:ascii="Times New Roman" w:hAnsi="Times New Roman"/>
          <w:sz w:val="22"/>
          <w:szCs w:val="22"/>
        </w:rPr>
        <w:t xml:space="preserve"> Nájemce bez předchozího písemného souhlasu Pronajímatele udělovaného pro každý jednotlivý případ (i) nepostoupí (ani jinak nepřevede) svá práva či jakoukoli pohledávku ani nepřevede (či jinak nepřenese) své povinnosti vyplývající z této Smlouvy (ať už smluvně, ze zákona či jinak), nezastaví ani nezatíží, vcelku či zčásti, svá práva/nároky z této Smlouvy;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nedá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ani jejich podnájem neumožní;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nebo jakákoliv jejich část byly kromě Nájemce užívány jakoukoliv osobou pro účel zápisu sídla, poštovního doručování či jakýchkoliv jiných oprávnění; a/nebo (</w:t>
      </w:r>
      <w:proofErr w:type="spellStart"/>
      <w:r w:rsidRPr="005A37DC">
        <w:rPr>
          <w:rFonts w:ascii="Times New Roman" w:hAnsi="Times New Roman"/>
          <w:sz w:val="22"/>
          <w:szCs w:val="22"/>
        </w:rPr>
        <w:t>iv</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či jakákoliv jejich část byly jakkoli užívány nebo jinak využívány jakýmkoliv jiným subjektem. V případě, hodlá-li Nájemce uzavřít smlouvu o podnájmu, musí získat předchozí písemný souhlas Pronajímatele před uzavřením takové smlouvy, když souhlas musí být dán jako souhlas s konkrétním zněním smlouvy o podnájmu (nebo jiné smlouvy), kterou hodlá Nájemce uzavřít. Jestliže výše uvedený způsob souhlasu nebyl dán, anebo Nájemce uzavřel smlouvu o podnájmu (popř. jinou smlouvu) v jiném znění, než bylo Pronajímatelem odsouhlaseno, je takto uzavřená smlouva neplatná.</w:t>
      </w:r>
      <w:bookmarkEnd w:id="76"/>
    </w:p>
    <w:p w:rsidR="00623C8B" w:rsidRPr="005A37DC" w:rsidRDefault="00943401"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Nájemce přenechá </w:t>
      </w:r>
      <w:r w:rsidR="00DC695F" w:rsidRPr="005A37DC">
        <w:rPr>
          <w:rFonts w:ascii="Times New Roman" w:hAnsi="Times New Roman"/>
          <w:sz w:val="22"/>
          <w:szCs w:val="22"/>
        </w:rPr>
        <w:t>P</w:t>
      </w:r>
      <w:r w:rsidR="00623C8B" w:rsidRPr="005A37DC">
        <w:rPr>
          <w:rFonts w:ascii="Times New Roman" w:hAnsi="Times New Roman"/>
          <w:sz w:val="22"/>
          <w:szCs w:val="22"/>
        </w:rPr>
        <w:t>rostory anebo jejich část do dalšího podnájmu s předcházejícím písemným souhlasem Pronajímatele, budou se jakékoli úkony a činnost podnájemce považovat za úkony a činnost Nájemce</w:t>
      </w:r>
      <w:r w:rsidR="00767A19" w:rsidRPr="005A37DC">
        <w:rPr>
          <w:rFonts w:ascii="Times New Roman" w:hAnsi="Times New Roman"/>
          <w:sz w:val="22"/>
          <w:szCs w:val="22"/>
        </w:rPr>
        <w:t xml:space="preserve"> (tj. i porušení a veškerá odpovědnost)</w:t>
      </w:r>
      <w:r w:rsidR="00623C8B"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jinými formami převodu:</w:t>
      </w:r>
      <w:r w:rsidRPr="005A37DC">
        <w:rPr>
          <w:rFonts w:ascii="Times New Roman" w:hAnsi="Times New Roman"/>
          <w:sz w:val="22"/>
          <w:szCs w:val="22"/>
        </w:rPr>
        <w:t xml:space="preserve"> Pro účely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bude změna, doplnění nebo prodloužení podnájmu považovat za podnájem a smlouva o prodeji podniku, či jakékoliv jeho části, bude považována za převod této Smlouvy. Navíc, ustanovení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budou obdobně vztahovat na převod (ať jedním či více převody) většinového obchodního podílu/ většiny akcií Nájemce, jako kdyby takový převod většinového obchodního podílu/ většiny akcií Nájemce byl postoupením této Smlouvy. Výraz "převod/převody" bude zahrnovat i navýšení základního kapitálu, jehož důsledkem bude držení většinového obchodního podílu/ většiny akcií Nájemce osobou/osobami, která/které ke dni podpisu této Smlouvy většinový obchodní podíl/ většinu akcií Nájemce v držení nemá/nemají.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Postoupení Pronajímatelem:</w:t>
      </w:r>
      <w:r w:rsidRPr="005A37DC">
        <w:rPr>
          <w:rFonts w:ascii="Times New Roman" w:hAnsi="Times New Roman"/>
          <w:sz w:val="22"/>
          <w:szCs w:val="22"/>
        </w:rPr>
        <w:t xml:space="preserve"> Pronajímatel je oprávněn postoupit (nebo jinak převést) jakákoliv či veškerá svá práva (pohledávky) a převést povinnosti vyplývající z této Smlouvy (zejména včetně správy a provozování </w:t>
      </w:r>
      <w:r w:rsidR="00F228B4">
        <w:rPr>
          <w:rFonts w:ascii="Times New Roman" w:hAnsi="Times New Roman"/>
          <w:sz w:val="22"/>
          <w:szCs w:val="22"/>
        </w:rPr>
        <w:t>Budovy</w:t>
      </w:r>
      <w:r w:rsidRPr="005A37DC">
        <w:rPr>
          <w:rFonts w:ascii="Times New Roman" w:hAnsi="Times New Roman"/>
          <w:sz w:val="22"/>
          <w:szCs w:val="22"/>
        </w:rPr>
        <w:t>), a</w:t>
      </w:r>
      <w:r w:rsidR="009408B9" w:rsidRPr="005A37DC">
        <w:rPr>
          <w:rFonts w:ascii="Times New Roman" w:hAnsi="Times New Roman"/>
          <w:sz w:val="22"/>
          <w:szCs w:val="22"/>
        </w:rPr>
        <w:t> </w:t>
      </w:r>
      <w:r w:rsidRPr="005A37DC">
        <w:rPr>
          <w:rFonts w:ascii="Times New Roman" w:hAnsi="Times New Roman"/>
          <w:sz w:val="22"/>
          <w:szCs w:val="22"/>
        </w:rPr>
        <w:t>zastavit nebo zatížit, vcelku či zčásti, svá práva/nároky vyplývající z této Smlouvy (zejména včetně práva na Nájemné a/nebo jiné pohledávky podle této Smlouvy) ve prospěch třetí osoby. Nájemce dává podpisem této Smlouvy Pronajímateli souhlas k</w:t>
      </w:r>
      <w:r w:rsidR="00767A19" w:rsidRPr="005A37DC">
        <w:rPr>
          <w:rFonts w:ascii="Times New Roman" w:hAnsi="Times New Roman"/>
          <w:sz w:val="22"/>
          <w:szCs w:val="22"/>
        </w:rPr>
        <w:t> </w:t>
      </w:r>
      <w:r w:rsidRPr="005A37DC">
        <w:rPr>
          <w:rFonts w:ascii="Times New Roman" w:hAnsi="Times New Roman"/>
          <w:sz w:val="22"/>
          <w:szCs w:val="22"/>
        </w:rPr>
        <w:t>jakémukoliv takovému budoucímu převodu (postoupení) práv (pohledávek).</w:t>
      </w:r>
    </w:p>
    <w:p w:rsidR="00623C8B" w:rsidRPr="005A37DC" w:rsidRDefault="00623C8B" w:rsidP="005A37DC">
      <w:pPr>
        <w:pStyle w:val="Nadpis3"/>
        <w:spacing w:line="276" w:lineRule="auto"/>
        <w:ind w:left="1418"/>
        <w:rPr>
          <w:rFonts w:ascii="Times New Roman" w:hAnsi="Times New Roman"/>
          <w:sz w:val="22"/>
          <w:szCs w:val="22"/>
        </w:rPr>
      </w:pPr>
      <w:bookmarkStart w:id="77" w:name="_Ref430340416"/>
      <w:r w:rsidRPr="005A37DC">
        <w:rPr>
          <w:rStyle w:val="CharChar1"/>
          <w:rFonts w:ascii="Times New Roman" w:hAnsi="Times New Roman"/>
          <w:szCs w:val="22"/>
        </w:rPr>
        <w:t>Zástavní právo Pronajímatele:</w:t>
      </w:r>
      <w:r w:rsidRPr="005A37DC">
        <w:rPr>
          <w:rFonts w:ascii="Times New Roman" w:hAnsi="Times New Roman"/>
          <w:sz w:val="22"/>
          <w:szCs w:val="22"/>
        </w:rPr>
        <w:t xml:space="preserve"> Pronajímatel je oprávněn zřídit ve prospěch třetí osoby zástavní právo (anebo uzavřít smlouvu o budoucím zřízení zástavního práva) na věci a</w:t>
      </w:r>
      <w:r w:rsidR="00AD7AAD" w:rsidRPr="005A37DC">
        <w:rPr>
          <w:rFonts w:ascii="Times New Roman" w:hAnsi="Times New Roman"/>
          <w:sz w:val="22"/>
          <w:szCs w:val="22"/>
        </w:rPr>
        <w:t> </w:t>
      </w:r>
      <w:r w:rsidRPr="005A37DC">
        <w:rPr>
          <w:rFonts w:ascii="Times New Roman" w:hAnsi="Times New Roman"/>
          <w:sz w:val="22"/>
          <w:szCs w:val="22"/>
        </w:rPr>
        <w:t xml:space="preserve">pohledávky, na které Pronajímateli vzniklo </w:t>
      </w:r>
      <w:r w:rsidR="00CE4AA6" w:rsidRPr="005A37DC">
        <w:rPr>
          <w:rFonts w:ascii="Times New Roman" w:hAnsi="Times New Roman"/>
          <w:sz w:val="22"/>
          <w:szCs w:val="22"/>
        </w:rPr>
        <w:t>z titulu této</w:t>
      </w:r>
      <w:r w:rsidRPr="005A37DC">
        <w:rPr>
          <w:rFonts w:ascii="Times New Roman" w:hAnsi="Times New Roman"/>
          <w:sz w:val="22"/>
          <w:szCs w:val="22"/>
        </w:rPr>
        <w:t xml:space="preserve"> Smlouvy (anebo vznikne) právo vůči Nájemci. Nájemce podpisem této Smlouvy dává Pronajímateli souhlas k takovému zřízení zástavního práva na výše uvedené věci a pohledávky</w:t>
      </w:r>
      <w:r w:rsidR="00AD7AAD" w:rsidRPr="005A37DC">
        <w:rPr>
          <w:rFonts w:ascii="Times New Roman" w:hAnsi="Times New Roman"/>
          <w:sz w:val="22"/>
          <w:szCs w:val="22"/>
        </w:rPr>
        <w:t>.</w:t>
      </w:r>
      <w:bookmarkEnd w:id="77"/>
    </w:p>
    <w:p w:rsidR="00623C8B"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Změna osoby vlastníka </w:t>
      </w:r>
      <w:r w:rsidR="00F228B4" w:rsidRPr="00F228B4">
        <w:rPr>
          <w:rFonts w:ascii="Times New Roman" w:hAnsi="Times New Roman"/>
          <w:sz w:val="22"/>
          <w:szCs w:val="22"/>
          <w:u w:val="single"/>
        </w:rPr>
        <w:t>Budovy</w:t>
      </w:r>
      <w:r w:rsidRPr="005A37DC">
        <w:rPr>
          <w:rStyle w:val="CharChar1"/>
          <w:rFonts w:ascii="Times New Roman" w:hAnsi="Times New Roman"/>
          <w:szCs w:val="22"/>
        </w:rPr>
        <w:t>:</w:t>
      </w:r>
      <w:r w:rsidRPr="005A37DC">
        <w:rPr>
          <w:rFonts w:ascii="Times New Roman" w:hAnsi="Times New Roman"/>
          <w:sz w:val="22"/>
          <w:szCs w:val="22"/>
        </w:rPr>
        <w:t xml:space="preserve"> Jestliže dojde ke změně vlastnictví k </w:t>
      </w:r>
      <w:r w:rsidR="00F228B4">
        <w:rPr>
          <w:rFonts w:ascii="Times New Roman" w:hAnsi="Times New Roman"/>
          <w:sz w:val="22"/>
          <w:szCs w:val="22"/>
        </w:rPr>
        <w:t>Budově</w:t>
      </w:r>
      <w:r w:rsidRPr="005A37DC">
        <w:rPr>
          <w:rFonts w:ascii="Times New Roman" w:hAnsi="Times New Roman"/>
          <w:sz w:val="22"/>
          <w:szCs w:val="22"/>
        </w:rPr>
        <w:t xml:space="preserve"> (popř. jakékoli části, včetně např. </w:t>
      </w:r>
      <w:r w:rsidR="00A33839" w:rsidRPr="005A37DC">
        <w:rPr>
          <w:rFonts w:ascii="Times New Roman" w:hAnsi="Times New Roman"/>
          <w:sz w:val="22"/>
          <w:szCs w:val="22"/>
        </w:rPr>
        <w:t>P</w:t>
      </w:r>
      <w:r w:rsidRPr="005A37DC">
        <w:rPr>
          <w:rFonts w:ascii="Times New Roman" w:hAnsi="Times New Roman"/>
          <w:sz w:val="22"/>
          <w:szCs w:val="22"/>
        </w:rPr>
        <w:t>rostor), vstupuje nabyvatel vlastnického práva k</w:t>
      </w:r>
      <w:r w:rsidR="00767A1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do právního postavení Pronajímatele jako vlastníka a právní postavení Nájemce se nemění. Pronajímatel ani Nájemce nejsou oprávněni z tohoto důvodu Smlouvu </w:t>
      </w:r>
      <w:r w:rsidR="00767A19" w:rsidRPr="005A37DC">
        <w:rPr>
          <w:rFonts w:ascii="Times New Roman" w:hAnsi="Times New Roman"/>
          <w:sz w:val="22"/>
          <w:szCs w:val="22"/>
        </w:rPr>
        <w:t>ukončit</w:t>
      </w:r>
      <w:r w:rsidRPr="005A37DC">
        <w:rPr>
          <w:rFonts w:ascii="Times New Roman" w:hAnsi="Times New Roman"/>
          <w:sz w:val="22"/>
          <w:szCs w:val="22"/>
        </w:rPr>
        <w:t>.</w:t>
      </w:r>
    </w:p>
    <w:p w:rsidR="005878DD" w:rsidRPr="005878DD" w:rsidRDefault="005878DD" w:rsidP="005878DD"/>
    <w:p w:rsidR="00623C8B" w:rsidRPr="00F228B4" w:rsidRDefault="00623C8B" w:rsidP="000E5510">
      <w:pPr>
        <w:pStyle w:val="Nadpis2"/>
        <w:keepNext/>
        <w:spacing w:line="276" w:lineRule="auto"/>
        <w:rPr>
          <w:rFonts w:ascii="Times New Roman" w:hAnsi="Times New Roman"/>
          <w:b/>
          <w:bCs w:val="0"/>
          <w:sz w:val="22"/>
          <w:szCs w:val="22"/>
        </w:rPr>
      </w:pPr>
      <w:r w:rsidRPr="00F228B4">
        <w:rPr>
          <w:rFonts w:ascii="Times New Roman" w:hAnsi="Times New Roman"/>
          <w:b/>
          <w:bCs w:val="0"/>
          <w:sz w:val="22"/>
          <w:szCs w:val="22"/>
        </w:rPr>
        <w:t xml:space="preserve">Vrácení </w:t>
      </w:r>
      <w:r w:rsidR="00A33839" w:rsidRPr="00F228B4">
        <w:rPr>
          <w:rFonts w:ascii="Times New Roman" w:hAnsi="Times New Roman"/>
          <w:b/>
          <w:bCs w:val="0"/>
          <w:sz w:val="22"/>
          <w:szCs w:val="22"/>
        </w:rPr>
        <w:t>P</w:t>
      </w:r>
      <w:r w:rsidRPr="00F228B4">
        <w:rPr>
          <w:rFonts w:ascii="Times New Roman" w:hAnsi="Times New Roman"/>
          <w:b/>
          <w:bCs w:val="0"/>
          <w:sz w:val="22"/>
          <w:szCs w:val="22"/>
        </w:rPr>
        <w:t>rostor</w:t>
      </w:r>
    </w:p>
    <w:p w:rsidR="00623C8B" w:rsidRPr="005A37DC" w:rsidRDefault="00623C8B" w:rsidP="005A37DC">
      <w:pPr>
        <w:pStyle w:val="Nadpis3"/>
        <w:spacing w:line="276" w:lineRule="auto"/>
        <w:ind w:left="1418"/>
        <w:rPr>
          <w:rFonts w:ascii="Times New Roman" w:hAnsi="Times New Roman"/>
          <w:sz w:val="22"/>
          <w:szCs w:val="22"/>
        </w:rPr>
      </w:pPr>
      <w:bookmarkStart w:id="78" w:name="_Ref430340166"/>
      <w:r w:rsidRPr="005A37DC">
        <w:rPr>
          <w:rStyle w:val="CharChar1"/>
          <w:rFonts w:ascii="Times New Roman" w:hAnsi="Times New Roman"/>
          <w:szCs w:val="22"/>
        </w:rPr>
        <w:t xml:space="preserve">Vrácení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na vlastní náklady </w:t>
      </w:r>
      <w:r w:rsidR="00767A19" w:rsidRPr="005A37DC">
        <w:rPr>
          <w:rFonts w:ascii="Times New Roman" w:hAnsi="Times New Roman"/>
          <w:sz w:val="22"/>
          <w:szCs w:val="22"/>
        </w:rPr>
        <w:t xml:space="preserve">ke </w:t>
      </w:r>
      <w:r w:rsidRPr="005A37DC">
        <w:rPr>
          <w:rFonts w:ascii="Times New Roman" w:hAnsi="Times New Roman"/>
          <w:sz w:val="22"/>
          <w:szCs w:val="22"/>
        </w:rPr>
        <w:t>Dn</w:t>
      </w:r>
      <w:r w:rsidR="00767A19" w:rsidRPr="005A37DC">
        <w:rPr>
          <w:rFonts w:ascii="Times New Roman" w:hAnsi="Times New Roman"/>
          <w:sz w:val="22"/>
          <w:szCs w:val="22"/>
        </w:rPr>
        <w:t>i</w:t>
      </w:r>
      <w:r w:rsidRPr="005A37DC">
        <w:rPr>
          <w:rFonts w:ascii="Times New Roman" w:hAnsi="Times New Roman"/>
          <w:sz w:val="22"/>
          <w:szCs w:val="22"/>
        </w:rPr>
        <w:t xml:space="preserve"> uplynutí:</w:t>
      </w:r>
      <w:bookmarkEnd w:id="78"/>
    </w:p>
    <w:p w:rsidR="00623C8B" w:rsidRPr="005A37DC" w:rsidRDefault="00623C8B" w:rsidP="005A37DC">
      <w:pPr>
        <w:pStyle w:val="Nadpis4"/>
        <w:numPr>
          <w:ilvl w:val="3"/>
          <w:numId w:val="18"/>
        </w:numPr>
        <w:spacing w:line="276" w:lineRule="auto"/>
        <w:ind w:left="2268"/>
        <w:rPr>
          <w:rFonts w:ascii="Times New Roman" w:hAnsi="Times New Roman"/>
          <w:sz w:val="22"/>
          <w:szCs w:val="22"/>
        </w:rPr>
      </w:pPr>
      <w:r w:rsidRPr="005A37DC">
        <w:rPr>
          <w:rFonts w:ascii="Times New Roman" w:hAnsi="Times New Roman"/>
          <w:sz w:val="22"/>
          <w:szCs w:val="22"/>
        </w:rPr>
        <w:t xml:space="preserve">vyklidit </w:t>
      </w:r>
      <w:r w:rsidR="00DC695F" w:rsidRPr="005A37DC">
        <w:rPr>
          <w:rFonts w:ascii="Times New Roman" w:hAnsi="Times New Roman"/>
          <w:sz w:val="22"/>
          <w:szCs w:val="22"/>
        </w:rPr>
        <w:t>P</w:t>
      </w:r>
      <w:r w:rsidRPr="005A37DC">
        <w:rPr>
          <w:rFonts w:ascii="Times New Roman" w:hAnsi="Times New Roman"/>
          <w:sz w:val="22"/>
          <w:szCs w:val="22"/>
        </w:rPr>
        <w:t>rostory a odstranit z nich jakýkoli svůj hmotný majetek;</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odstranit z </w:t>
      </w:r>
      <w:r w:rsidR="00A33839" w:rsidRPr="005A37DC">
        <w:rPr>
          <w:rFonts w:ascii="Times New Roman" w:hAnsi="Times New Roman"/>
          <w:sz w:val="22"/>
          <w:szCs w:val="22"/>
        </w:rPr>
        <w:t>P</w:t>
      </w:r>
      <w:r w:rsidRPr="005A37DC">
        <w:rPr>
          <w:rFonts w:ascii="Times New Roman" w:hAnsi="Times New Roman"/>
          <w:sz w:val="22"/>
          <w:szCs w:val="22"/>
        </w:rPr>
        <w:t>rostor všechny Úpravy;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odborným způsobem opravit a odstranit jakékoli </w:t>
      </w:r>
      <w:r w:rsidR="00AF2251" w:rsidRPr="005A37DC">
        <w:rPr>
          <w:rFonts w:ascii="Times New Roman" w:hAnsi="Times New Roman"/>
          <w:sz w:val="22"/>
          <w:szCs w:val="22"/>
        </w:rPr>
        <w:t xml:space="preserve">škody na </w:t>
      </w:r>
      <w:r w:rsidR="00A33839" w:rsidRPr="005A37DC">
        <w:rPr>
          <w:rFonts w:ascii="Times New Roman" w:hAnsi="Times New Roman"/>
          <w:sz w:val="22"/>
          <w:szCs w:val="22"/>
        </w:rPr>
        <w:t>P</w:t>
      </w:r>
      <w:r w:rsidR="00AF2251" w:rsidRPr="005A37DC">
        <w:rPr>
          <w:rFonts w:ascii="Times New Roman" w:hAnsi="Times New Roman"/>
          <w:sz w:val="22"/>
          <w:szCs w:val="22"/>
        </w:rPr>
        <w:t>rostorách způsobené Nájemcem a</w:t>
      </w:r>
      <w:r w:rsidRPr="005A37DC">
        <w:rPr>
          <w:rFonts w:ascii="Times New Roman" w:hAnsi="Times New Roman"/>
          <w:sz w:val="22"/>
          <w:szCs w:val="22"/>
        </w:rPr>
        <w:t>nebo vyklízením majetku Nájemce a odstraňováním Úprav, a</w:t>
      </w:r>
      <w:r w:rsidR="00AF2251" w:rsidRPr="005A37DC">
        <w:rPr>
          <w:rFonts w:ascii="Times New Roman" w:hAnsi="Times New Roman"/>
          <w:sz w:val="22"/>
          <w:szCs w:val="22"/>
        </w:rPr>
        <w:t> </w:t>
      </w:r>
      <w:r w:rsidRPr="005A37DC">
        <w:rPr>
          <w:rFonts w:ascii="Times New Roman" w:hAnsi="Times New Roman"/>
          <w:sz w:val="22"/>
          <w:szCs w:val="22"/>
        </w:rPr>
        <w:t xml:space="preserve">to tak, aby stav </w:t>
      </w:r>
      <w:r w:rsidR="00A33839" w:rsidRPr="005A37DC">
        <w:rPr>
          <w:rFonts w:ascii="Times New Roman" w:hAnsi="Times New Roman"/>
          <w:sz w:val="22"/>
          <w:szCs w:val="22"/>
        </w:rPr>
        <w:t>P</w:t>
      </w:r>
      <w:r w:rsidRPr="005A37DC">
        <w:rPr>
          <w:rFonts w:ascii="Times New Roman" w:hAnsi="Times New Roman"/>
          <w:sz w:val="22"/>
          <w:szCs w:val="22"/>
        </w:rPr>
        <w:t>rostor v Den uplynutí odpovídal stavu (s přihlédnutím k</w:t>
      </w:r>
      <w:r w:rsidR="00767A19" w:rsidRPr="005A37DC">
        <w:rPr>
          <w:rFonts w:ascii="Times New Roman" w:hAnsi="Times New Roman"/>
          <w:sz w:val="22"/>
          <w:szCs w:val="22"/>
        </w:rPr>
        <w:t> </w:t>
      </w:r>
      <w:r w:rsidRPr="005A37DC">
        <w:rPr>
          <w:rFonts w:ascii="Times New Roman" w:hAnsi="Times New Roman"/>
          <w:sz w:val="22"/>
          <w:szCs w:val="22"/>
        </w:rPr>
        <w:t xml:space="preserve">běžnému opotřebení), ve kterém Nájemce </w:t>
      </w:r>
      <w:r w:rsidR="00DC695F" w:rsidRPr="005A37DC">
        <w:rPr>
          <w:rFonts w:ascii="Times New Roman" w:hAnsi="Times New Roman"/>
          <w:sz w:val="22"/>
          <w:szCs w:val="22"/>
        </w:rPr>
        <w:t>P</w:t>
      </w:r>
      <w:r w:rsidRPr="005A37DC">
        <w:rPr>
          <w:rFonts w:ascii="Times New Roman" w:hAnsi="Times New Roman"/>
          <w:sz w:val="22"/>
          <w:szCs w:val="22"/>
        </w:rPr>
        <w:t>rostory převzal;</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odevzdat Pronajímateli písemný protokol o vrácení </w:t>
      </w:r>
      <w:r w:rsidR="00A33839" w:rsidRPr="005A37DC">
        <w:rPr>
          <w:rFonts w:ascii="Times New Roman" w:hAnsi="Times New Roman"/>
          <w:sz w:val="22"/>
          <w:szCs w:val="22"/>
        </w:rPr>
        <w:t>P</w:t>
      </w:r>
      <w:r w:rsidRPr="005A37DC">
        <w:rPr>
          <w:rFonts w:ascii="Times New Roman" w:hAnsi="Times New Roman"/>
          <w:sz w:val="22"/>
          <w:szCs w:val="22"/>
        </w:rPr>
        <w:t xml:space="preserve">rostor řádně podepsaný Nájemcem, spolu se všemi klíči/přístupovými kartami od </w:t>
      </w:r>
      <w:r w:rsidR="00A33839" w:rsidRPr="005A37DC">
        <w:rPr>
          <w:rFonts w:ascii="Times New Roman" w:hAnsi="Times New Roman"/>
          <w:sz w:val="22"/>
          <w:szCs w:val="22"/>
        </w:rPr>
        <w:t>P</w:t>
      </w:r>
      <w:r w:rsidRPr="005A37DC">
        <w:rPr>
          <w:rFonts w:ascii="Times New Roman" w:hAnsi="Times New Roman"/>
          <w:sz w:val="22"/>
          <w:szCs w:val="22"/>
        </w:rPr>
        <w:t>rostor, v opačném případě je Pronajímatel oprávněn vyměnit všechny zámky či</w:t>
      </w:r>
      <w:r w:rsidR="00AF2251" w:rsidRPr="005A37DC">
        <w:rPr>
          <w:rFonts w:ascii="Times New Roman" w:hAnsi="Times New Roman"/>
          <w:sz w:val="22"/>
          <w:szCs w:val="22"/>
        </w:rPr>
        <w:t> </w:t>
      </w:r>
      <w:r w:rsidRPr="005A37DC">
        <w:rPr>
          <w:rFonts w:ascii="Times New Roman" w:hAnsi="Times New Roman"/>
          <w:sz w:val="22"/>
          <w:szCs w:val="22"/>
        </w:rPr>
        <w:t>obdobná zařízení na účet Nájemce.</w:t>
      </w:r>
    </w:p>
    <w:p w:rsidR="00623C8B" w:rsidRPr="00C04CB8" w:rsidRDefault="00623C8B" w:rsidP="005A37DC">
      <w:pPr>
        <w:pStyle w:val="Nadpis3"/>
        <w:spacing w:line="276" w:lineRule="auto"/>
        <w:ind w:left="1418"/>
        <w:rPr>
          <w:rFonts w:ascii="Times New Roman" w:hAnsi="Times New Roman"/>
          <w:sz w:val="22"/>
          <w:szCs w:val="22"/>
        </w:rPr>
      </w:pPr>
      <w:r w:rsidRPr="00C04CB8">
        <w:rPr>
          <w:rStyle w:val="CharChar1"/>
          <w:rFonts w:ascii="Times New Roman" w:hAnsi="Times New Roman"/>
          <w:szCs w:val="22"/>
        </w:rPr>
        <w:t xml:space="preserve">Porušení povinnosti vrátit </w:t>
      </w:r>
      <w:r w:rsidR="00DC695F" w:rsidRPr="00C04CB8">
        <w:rPr>
          <w:rStyle w:val="CharChar1"/>
          <w:rFonts w:ascii="Times New Roman" w:hAnsi="Times New Roman"/>
          <w:szCs w:val="22"/>
        </w:rPr>
        <w:t>P</w:t>
      </w:r>
      <w:r w:rsidRPr="00C04CB8">
        <w:rPr>
          <w:rStyle w:val="CharChar1"/>
          <w:rFonts w:ascii="Times New Roman" w:hAnsi="Times New Roman"/>
          <w:szCs w:val="22"/>
        </w:rPr>
        <w:t>rostory:</w:t>
      </w:r>
      <w:r w:rsidR="008C42FB" w:rsidRPr="00C04CB8">
        <w:rPr>
          <w:rStyle w:val="CharChar1"/>
          <w:rFonts w:ascii="Times New Roman" w:hAnsi="Times New Roman"/>
          <w:szCs w:val="22"/>
          <w:u w:val="none"/>
        </w:rPr>
        <w:t xml:space="preserve"> </w:t>
      </w:r>
      <w:r w:rsidR="00943401" w:rsidRPr="00C04CB8">
        <w:rPr>
          <w:rFonts w:ascii="Times New Roman" w:hAnsi="Times New Roman"/>
          <w:sz w:val="22"/>
          <w:szCs w:val="22"/>
        </w:rPr>
        <w:t xml:space="preserve">Pokud </w:t>
      </w:r>
      <w:r w:rsidRPr="00C04CB8">
        <w:rPr>
          <w:rFonts w:ascii="Times New Roman" w:hAnsi="Times New Roman"/>
          <w:sz w:val="22"/>
          <w:szCs w:val="22"/>
        </w:rPr>
        <w:t xml:space="preserve">Nájemce řádně a včas nesplní svou povinnost vrátit Pronajímateli </w:t>
      </w:r>
      <w:r w:rsidR="00DC695F" w:rsidRPr="00C04CB8">
        <w:rPr>
          <w:rFonts w:ascii="Times New Roman" w:hAnsi="Times New Roman"/>
          <w:sz w:val="22"/>
          <w:szCs w:val="22"/>
        </w:rPr>
        <w:t>P</w:t>
      </w:r>
      <w:r w:rsidRPr="00C04CB8">
        <w:rPr>
          <w:rFonts w:ascii="Times New Roman" w:hAnsi="Times New Roman"/>
          <w:sz w:val="22"/>
          <w:szCs w:val="22"/>
        </w:rPr>
        <w:t xml:space="preserve">rostory podle </w:t>
      </w:r>
      <w:r w:rsidR="00CE4AA6" w:rsidRPr="00C04CB8">
        <w:rPr>
          <w:rFonts w:ascii="Times New Roman" w:hAnsi="Times New Roman"/>
          <w:sz w:val="22"/>
          <w:szCs w:val="22"/>
        </w:rPr>
        <w:t>čl.</w:t>
      </w:r>
      <w:r w:rsidRPr="00C04CB8">
        <w:rPr>
          <w:rFonts w:ascii="Times New Roman" w:hAnsi="Times New Roman"/>
          <w:sz w:val="22"/>
          <w:szCs w:val="22"/>
        </w:rPr>
        <w:t xml:space="preserve"> </w:t>
      </w:r>
      <w:proofErr w:type="gramStart"/>
      <w:r w:rsidR="007823B1"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7823B1" w:rsidRPr="00C04CB8">
        <w:rPr>
          <w:rFonts w:ascii="Times New Roman" w:hAnsi="Times New Roman"/>
          <w:sz w:val="22"/>
          <w:szCs w:val="22"/>
        </w:rPr>
      </w:r>
      <w:r w:rsidR="007823B1"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7823B1" w:rsidRPr="00C04CB8">
        <w:rPr>
          <w:rFonts w:ascii="Times New Roman" w:hAnsi="Times New Roman"/>
          <w:sz w:val="22"/>
          <w:szCs w:val="22"/>
        </w:rPr>
        <w:fldChar w:fldCharType="end"/>
      </w:r>
      <w:proofErr w:type="gramEnd"/>
      <w:r w:rsidRPr="00C04CB8">
        <w:rPr>
          <w:rFonts w:ascii="Times New Roman" w:hAnsi="Times New Roman"/>
          <w:sz w:val="22"/>
          <w:szCs w:val="22"/>
        </w:rPr>
        <w:t xml:space="preserve"> této Smlouvy, tak platí, že </w:t>
      </w:r>
      <w:r w:rsidR="00F16A39" w:rsidRPr="00C04CB8">
        <w:rPr>
          <w:rFonts w:ascii="Times New Roman" w:hAnsi="Times New Roman"/>
          <w:sz w:val="22"/>
          <w:szCs w:val="22"/>
        </w:rPr>
        <w:t xml:space="preserve">uplynutím třetího (3) pracovního </w:t>
      </w:r>
      <w:r w:rsidRPr="00C04CB8">
        <w:rPr>
          <w:rFonts w:ascii="Times New Roman" w:hAnsi="Times New Roman"/>
          <w:sz w:val="22"/>
          <w:szCs w:val="22"/>
        </w:rPr>
        <w:t>dne následující</w:t>
      </w:r>
      <w:r w:rsidR="00F16A39" w:rsidRPr="00C04CB8">
        <w:rPr>
          <w:rFonts w:ascii="Times New Roman" w:hAnsi="Times New Roman"/>
          <w:sz w:val="22"/>
          <w:szCs w:val="22"/>
        </w:rPr>
        <w:t>ho</w:t>
      </w:r>
      <w:r w:rsidRPr="00C04CB8">
        <w:rPr>
          <w:rFonts w:ascii="Times New Roman" w:hAnsi="Times New Roman"/>
          <w:sz w:val="22"/>
          <w:szCs w:val="22"/>
        </w:rPr>
        <w:t xml:space="preserve"> po dni, kdy Nájemce nesplnil tuto povinnost, se </w:t>
      </w:r>
      <w:r w:rsidR="00DC695F" w:rsidRPr="00C04CB8">
        <w:rPr>
          <w:rFonts w:ascii="Times New Roman" w:hAnsi="Times New Roman"/>
          <w:sz w:val="22"/>
          <w:szCs w:val="22"/>
        </w:rPr>
        <w:t>P</w:t>
      </w:r>
      <w:r w:rsidRPr="00C04CB8">
        <w:rPr>
          <w:rFonts w:ascii="Times New Roman" w:hAnsi="Times New Roman"/>
          <w:sz w:val="22"/>
          <w:szCs w:val="22"/>
        </w:rPr>
        <w:t>rostory považují za</w:t>
      </w:r>
      <w:r w:rsidR="00AF2251" w:rsidRPr="00C04CB8">
        <w:rPr>
          <w:rFonts w:ascii="Times New Roman" w:hAnsi="Times New Roman"/>
          <w:sz w:val="22"/>
          <w:szCs w:val="22"/>
        </w:rPr>
        <w:t> </w:t>
      </w:r>
      <w:r w:rsidRPr="00C04CB8">
        <w:rPr>
          <w:rFonts w:ascii="Times New Roman" w:hAnsi="Times New Roman"/>
          <w:sz w:val="22"/>
          <w:szCs w:val="22"/>
        </w:rPr>
        <w:t xml:space="preserve">odevzdané Pronajímateli. </w:t>
      </w:r>
      <w:r w:rsidR="008C42FB" w:rsidRPr="00C04CB8">
        <w:rPr>
          <w:rFonts w:ascii="Times New Roman" w:hAnsi="Times New Roman"/>
          <w:sz w:val="22"/>
          <w:szCs w:val="22"/>
        </w:rPr>
        <w:t xml:space="preserve">Jestliže Nájemce nesplní povinnosti vymezené výše v čl. </w:t>
      </w:r>
      <w:proofErr w:type="gramStart"/>
      <w:r w:rsidR="007823B1"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7823B1" w:rsidRPr="00C04CB8">
        <w:rPr>
          <w:rFonts w:ascii="Times New Roman" w:hAnsi="Times New Roman"/>
          <w:sz w:val="22"/>
          <w:szCs w:val="22"/>
        </w:rPr>
      </w:r>
      <w:r w:rsidR="007823B1"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7823B1" w:rsidRPr="00C04CB8">
        <w:rPr>
          <w:rFonts w:ascii="Times New Roman" w:hAnsi="Times New Roman"/>
          <w:sz w:val="22"/>
          <w:szCs w:val="22"/>
        </w:rPr>
        <w:fldChar w:fldCharType="end"/>
      </w:r>
      <w:proofErr w:type="gramEnd"/>
      <w:r w:rsidR="008C42FB" w:rsidRPr="00C04CB8">
        <w:rPr>
          <w:rFonts w:ascii="Times New Roman" w:hAnsi="Times New Roman"/>
          <w:sz w:val="22"/>
          <w:szCs w:val="22"/>
        </w:rPr>
        <w:t xml:space="preserve">, všechny věci včas z </w:t>
      </w:r>
      <w:r w:rsidR="00A33839" w:rsidRPr="00C04CB8">
        <w:rPr>
          <w:rFonts w:ascii="Times New Roman" w:hAnsi="Times New Roman"/>
          <w:sz w:val="22"/>
          <w:szCs w:val="22"/>
        </w:rPr>
        <w:t>P</w:t>
      </w:r>
      <w:r w:rsidR="008C42FB" w:rsidRPr="00C04CB8">
        <w:rPr>
          <w:rFonts w:ascii="Times New Roman" w:hAnsi="Times New Roman"/>
          <w:sz w:val="22"/>
          <w:szCs w:val="22"/>
        </w:rPr>
        <w:t xml:space="preserve">rostor neodstraněné (včetně Úprav), nacházející se v </w:t>
      </w:r>
      <w:r w:rsidR="00A33839" w:rsidRPr="00C04CB8">
        <w:rPr>
          <w:rFonts w:ascii="Times New Roman" w:hAnsi="Times New Roman"/>
          <w:sz w:val="22"/>
          <w:szCs w:val="22"/>
        </w:rPr>
        <w:t>P</w:t>
      </w:r>
      <w:r w:rsidR="008C42FB" w:rsidRPr="00C04CB8">
        <w:rPr>
          <w:rFonts w:ascii="Times New Roman" w:hAnsi="Times New Roman"/>
          <w:sz w:val="22"/>
          <w:szCs w:val="22"/>
        </w:rPr>
        <w:t>rostorách, přešly do vlastnictví Pronajímatele.</w:t>
      </w:r>
    </w:p>
    <w:p w:rsidR="00623C8B" w:rsidRPr="005A37DC" w:rsidRDefault="00623C8B" w:rsidP="005A37DC">
      <w:pPr>
        <w:pStyle w:val="Nadpis2"/>
        <w:spacing w:line="276" w:lineRule="auto"/>
        <w:rPr>
          <w:rFonts w:ascii="Times New Roman" w:hAnsi="Times New Roman"/>
          <w:b/>
          <w:bCs w:val="0"/>
          <w:sz w:val="22"/>
          <w:szCs w:val="22"/>
        </w:rPr>
      </w:pPr>
      <w:bookmarkStart w:id="79" w:name="_Ref430337066"/>
      <w:r w:rsidRPr="005A37DC">
        <w:rPr>
          <w:rFonts w:ascii="Times New Roman" w:hAnsi="Times New Roman"/>
          <w:b/>
          <w:bCs w:val="0"/>
          <w:sz w:val="22"/>
          <w:szCs w:val="22"/>
        </w:rPr>
        <w:t xml:space="preserve">Další práva a povinnosti </w:t>
      </w:r>
      <w:r w:rsidR="00EF0B2E" w:rsidRPr="005A37DC">
        <w:rPr>
          <w:rFonts w:ascii="Times New Roman" w:hAnsi="Times New Roman"/>
          <w:b/>
          <w:bCs w:val="0"/>
          <w:sz w:val="22"/>
          <w:szCs w:val="22"/>
        </w:rPr>
        <w:t>S</w:t>
      </w:r>
      <w:r w:rsidRPr="005A37DC">
        <w:rPr>
          <w:rFonts w:ascii="Times New Roman" w:hAnsi="Times New Roman"/>
          <w:b/>
          <w:bCs w:val="0"/>
          <w:sz w:val="22"/>
          <w:szCs w:val="22"/>
        </w:rPr>
        <w:t>tran</w:t>
      </w:r>
      <w:bookmarkEnd w:id="79"/>
    </w:p>
    <w:p w:rsidR="00623C8B" w:rsidRPr="005A37DC" w:rsidRDefault="00623C8B" w:rsidP="005A37DC">
      <w:pPr>
        <w:pStyle w:val="Nadpis3"/>
        <w:spacing w:line="276" w:lineRule="auto"/>
        <w:ind w:left="1418"/>
        <w:rPr>
          <w:rFonts w:ascii="Times New Roman" w:hAnsi="Times New Roman"/>
          <w:sz w:val="22"/>
          <w:szCs w:val="22"/>
        </w:rPr>
      </w:pPr>
      <w:bookmarkStart w:id="80" w:name="_Ref430337545"/>
      <w:r w:rsidRPr="005A37DC">
        <w:rPr>
          <w:rFonts w:ascii="Times New Roman" w:hAnsi="Times New Roman"/>
          <w:sz w:val="22"/>
          <w:szCs w:val="22"/>
          <w:u w:val="single"/>
        </w:rPr>
        <w:t xml:space="preserve">Užívání </w:t>
      </w:r>
      <w:r w:rsidR="00A33839" w:rsidRPr="005A37DC">
        <w:rPr>
          <w:rFonts w:ascii="Times New Roman" w:hAnsi="Times New Roman"/>
          <w:sz w:val="22"/>
          <w:szCs w:val="22"/>
          <w:u w:val="single"/>
        </w:rPr>
        <w:t>P</w:t>
      </w:r>
      <w:r w:rsidRPr="005A37DC">
        <w:rPr>
          <w:rFonts w:ascii="Times New Roman" w:hAnsi="Times New Roman"/>
          <w:sz w:val="22"/>
          <w:szCs w:val="22"/>
          <w:u w:val="single"/>
        </w:rPr>
        <w:t>rostor</w:t>
      </w:r>
      <w:r w:rsidRPr="005A37DC">
        <w:rPr>
          <w:rFonts w:ascii="Times New Roman" w:hAnsi="Times New Roman"/>
          <w:sz w:val="22"/>
          <w:szCs w:val="22"/>
        </w:rPr>
        <w:t xml:space="preserve">: Nájemce je povinen užívat </w:t>
      </w:r>
      <w:r w:rsidR="00DC695F" w:rsidRPr="005A37DC">
        <w:rPr>
          <w:rFonts w:ascii="Times New Roman" w:hAnsi="Times New Roman"/>
          <w:sz w:val="22"/>
          <w:szCs w:val="22"/>
        </w:rPr>
        <w:t>P</w:t>
      </w:r>
      <w:r w:rsidRPr="005A37DC">
        <w:rPr>
          <w:rFonts w:ascii="Times New Roman" w:hAnsi="Times New Roman"/>
          <w:sz w:val="22"/>
          <w:szCs w:val="22"/>
        </w:rPr>
        <w:t>rostory a provozovat v</w:t>
      </w:r>
      <w:r w:rsidR="009408B9" w:rsidRPr="005A37DC">
        <w:rPr>
          <w:rFonts w:ascii="Times New Roman" w:hAnsi="Times New Roman"/>
          <w:sz w:val="22"/>
          <w:szCs w:val="22"/>
        </w:rPr>
        <w:t> </w:t>
      </w:r>
      <w:r w:rsidRPr="005A37DC">
        <w:rPr>
          <w:rFonts w:ascii="Times New Roman" w:hAnsi="Times New Roman"/>
          <w:sz w:val="22"/>
          <w:szCs w:val="22"/>
        </w:rPr>
        <w:t xml:space="preserve">nich svoji činnost a užívat Společné prostory v souladu s touto Smlouvou a jejími přílohami, </w:t>
      </w:r>
      <w:r w:rsidR="00767A19" w:rsidRPr="005A37DC">
        <w:rPr>
          <w:rFonts w:ascii="Times New Roman" w:hAnsi="Times New Roman"/>
          <w:sz w:val="22"/>
          <w:szCs w:val="22"/>
        </w:rPr>
        <w:t xml:space="preserve">aplikovatelnými </w:t>
      </w:r>
      <w:r w:rsidRPr="005A37DC">
        <w:rPr>
          <w:rFonts w:ascii="Times New Roman" w:hAnsi="Times New Roman"/>
          <w:sz w:val="22"/>
          <w:szCs w:val="22"/>
        </w:rPr>
        <w:t>platnými právními předpisy (včetně technických norem</w:t>
      </w:r>
      <w:r w:rsidR="00767A19" w:rsidRPr="005A37DC">
        <w:rPr>
          <w:rFonts w:ascii="Times New Roman" w:hAnsi="Times New Roman"/>
          <w:sz w:val="22"/>
          <w:szCs w:val="22"/>
        </w:rPr>
        <w:t xml:space="preserve">), </w:t>
      </w:r>
      <w:r w:rsidRPr="005A37DC">
        <w:rPr>
          <w:rFonts w:ascii="Times New Roman" w:hAnsi="Times New Roman"/>
          <w:sz w:val="22"/>
          <w:szCs w:val="22"/>
        </w:rPr>
        <w:t>a to v souladu s Oprávněními, která určují podmínky provozu v</w:t>
      </w:r>
      <w:r w:rsidR="009408B9" w:rsidRPr="005A37DC">
        <w:rPr>
          <w:rFonts w:ascii="Times New Roman" w:hAnsi="Times New Roman"/>
          <w:sz w:val="22"/>
          <w:szCs w:val="22"/>
        </w:rPr>
        <w:t> </w:t>
      </w:r>
      <w:r w:rsidR="00B529DB" w:rsidRPr="005A37DC">
        <w:rPr>
          <w:rFonts w:ascii="Times New Roman" w:hAnsi="Times New Roman"/>
          <w:sz w:val="22"/>
          <w:szCs w:val="22"/>
        </w:rPr>
        <w:t>p</w:t>
      </w:r>
      <w:r w:rsidRPr="005A37DC">
        <w:rPr>
          <w:rFonts w:ascii="Times New Roman" w:hAnsi="Times New Roman"/>
          <w:sz w:val="22"/>
          <w:szCs w:val="22"/>
        </w:rPr>
        <w:t xml:space="preserve">rostorách, to vše tak, aby Nájemce Pronajímateli a dalším nájemcům (popř. uživatelům) </w:t>
      </w:r>
      <w:r w:rsidR="00C725AD">
        <w:rPr>
          <w:rFonts w:ascii="Times New Roman" w:hAnsi="Times New Roman"/>
          <w:sz w:val="22"/>
          <w:szCs w:val="22"/>
        </w:rPr>
        <w:t>Budovy</w:t>
      </w:r>
      <w:r w:rsidRPr="005A37DC">
        <w:rPr>
          <w:rFonts w:ascii="Times New Roman" w:hAnsi="Times New Roman"/>
          <w:sz w:val="22"/>
          <w:szCs w:val="22"/>
        </w:rPr>
        <w:t xml:space="preserve"> a třetím osobám nezpůsoboval </w:t>
      </w:r>
      <w:r w:rsidR="00534617" w:rsidRPr="005A37DC">
        <w:rPr>
          <w:rFonts w:ascii="Times New Roman" w:hAnsi="Times New Roman"/>
          <w:sz w:val="22"/>
          <w:szCs w:val="22"/>
        </w:rPr>
        <w:t>újmu</w:t>
      </w:r>
      <w:r w:rsidRPr="005A37DC">
        <w:rPr>
          <w:rFonts w:ascii="Times New Roman" w:hAnsi="Times New Roman"/>
          <w:sz w:val="22"/>
          <w:szCs w:val="22"/>
        </w:rPr>
        <w:t xml:space="preserve"> ani hrozbu vzniku </w:t>
      </w:r>
      <w:r w:rsidR="00534617" w:rsidRPr="005A37DC">
        <w:rPr>
          <w:rFonts w:ascii="Times New Roman" w:hAnsi="Times New Roman"/>
          <w:sz w:val="22"/>
          <w:szCs w:val="22"/>
        </w:rPr>
        <w:t>újmy</w:t>
      </w:r>
      <w:r w:rsidRPr="005A37DC">
        <w:rPr>
          <w:rFonts w:ascii="Times New Roman" w:hAnsi="Times New Roman"/>
          <w:sz w:val="22"/>
          <w:szCs w:val="22"/>
        </w:rPr>
        <w:t xml:space="preserve">, neomezoval jejich činnost v </w:t>
      </w:r>
      <w:r w:rsidR="00C725AD">
        <w:rPr>
          <w:rFonts w:ascii="Times New Roman" w:hAnsi="Times New Roman"/>
          <w:sz w:val="22"/>
          <w:szCs w:val="22"/>
        </w:rPr>
        <w:t>Budově</w:t>
      </w:r>
      <w:r w:rsidRPr="005A37DC">
        <w:rPr>
          <w:rFonts w:ascii="Times New Roman" w:hAnsi="Times New Roman"/>
          <w:sz w:val="22"/>
          <w:szCs w:val="22"/>
        </w:rPr>
        <w:t xml:space="preserve"> a nepoškozoval či jinak neohrožoval životní prostředí.</w:t>
      </w:r>
      <w:bookmarkEnd w:id="80"/>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Nájemce dodrž</w:t>
      </w:r>
      <w:r w:rsidR="00F350FB" w:rsidRPr="005A37DC">
        <w:rPr>
          <w:rFonts w:ascii="Times New Roman" w:hAnsi="Times New Roman"/>
          <w:sz w:val="22"/>
          <w:szCs w:val="22"/>
        </w:rPr>
        <w:t>uje</w:t>
      </w:r>
      <w:r w:rsidRPr="005A37DC">
        <w:rPr>
          <w:rFonts w:ascii="Times New Roman" w:hAnsi="Times New Roman"/>
          <w:sz w:val="22"/>
          <w:szCs w:val="22"/>
        </w:rPr>
        <w:t xml:space="preserve"> Instrukce, </w:t>
      </w:r>
      <w:r w:rsidR="00F350FB" w:rsidRPr="005A37DC">
        <w:rPr>
          <w:rFonts w:ascii="Times New Roman" w:hAnsi="Times New Roman"/>
          <w:sz w:val="22"/>
          <w:szCs w:val="22"/>
        </w:rPr>
        <w:t xml:space="preserve">přičemž </w:t>
      </w:r>
      <w:r w:rsidRPr="005A37DC">
        <w:rPr>
          <w:rFonts w:ascii="Times New Roman" w:hAnsi="Times New Roman"/>
          <w:sz w:val="22"/>
          <w:szCs w:val="22"/>
        </w:rPr>
        <w:t>Pronajímatel si vyhrazuje právo na změnu existujících Instrukcí. Veškeré Instrukce, trvalé a dočasné (sezónní) jsou oznamovány Nájemci doručením. Pronajímatel bude Nájemce také informovat o záměru zásadně změnit či doplnit Instrukce. Nájemce souhlasí s tím, že zveřejněním Instrukcí se tyto stávají přílohou a závaznou součástí této Smlouvy.</w:t>
      </w:r>
    </w:p>
    <w:p w:rsidR="00623C8B" w:rsidRPr="005A37DC" w:rsidRDefault="005D4F3D" w:rsidP="005A37DC">
      <w:pPr>
        <w:pStyle w:val="Nadpis3"/>
        <w:spacing w:line="276" w:lineRule="auto"/>
        <w:ind w:left="1418"/>
        <w:rPr>
          <w:rFonts w:ascii="Times New Roman" w:hAnsi="Times New Roman"/>
          <w:sz w:val="22"/>
          <w:szCs w:val="22"/>
        </w:rPr>
      </w:pPr>
      <w:r>
        <w:rPr>
          <w:rStyle w:val="CharChar10"/>
          <w:rFonts w:ascii="Times New Roman" w:hAnsi="Times New Roman"/>
          <w:szCs w:val="22"/>
        </w:rPr>
        <w:t>Provoz Nájemce:</w:t>
      </w:r>
      <w:r w:rsidRPr="005D4F3D">
        <w:rPr>
          <w:rStyle w:val="CharChar10"/>
          <w:rFonts w:ascii="Times New Roman" w:hAnsi="Times New Roman"/>
          <w:szCs w:val="22"/>
          <w:u w:val="none"/>
        </w:rPr>
        <w:t xml:space="preserve"> V Den otevření Nájemce zahájí</w:t>
      </w:r>
      <w:r>
        <w:rPr>
          <w:rFonts w:ascii="Times New Roman" w:hAnsi="Times New Roman"/>
          <w:sz w:val="22"/>
          <w:szCs w:val="22"/>
        </w:rPr>
        <w:t xml:space="preserve"> a následně bude po celou Dobu nájmu nepřetržitě v otevíracích hodinách stanovených níže v čl. 8.7.12, provozovat v Prostorách Povolené užívání.</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w:t>
      </w:r>
      <w:r w:rsidR="001465C9" w:rsidRPr="005A37DC">
        <w:rPr>
          <w:rFonts w:ascii="Times New Roman" w:hAnsi="Times New Roman"/>
          <w:sz w:val="22"/>
          <w:szCs w:val="22"/>
        </w:rPr>
        <w:t xml:space="preserve"> je oprávněn vyklidit </w:t>
      </w:r>
      <w:r w:rsidR="00C725AD">
        <w:rPr>
          <w:rFonts w:ascii="Times New Roman" w:hAnsi="Times New Roman"/>
          <w:sz w:val="22"/>
          <w:szCs w:val="22"/>
        </w:rPr>
        <w:t>Budovu</w:t>
      </w:r>
      <w:r w:rsidR="00301103" w:rsidRPr="005A37DC">
        <w:rPr>
          <w:rFonts w:ascii="Times New Roman" w:hAnsi="Times New Roman"/>
          <w:sz w:val="22"/>
          <w:szCs w:val="22"/>
        </w:rPr>
        <w:t xml:space="preserve"> či Prostory </w:t>
      </w:r>
      <w:r w:rsidRPr="005A37DC">
        <w:rPr>
          <w:rFonts w:ascii="Times New Roman" w:hAnsi="Times New Roman"/>
          <w:sz w:val="22"/>
          <w:szCs w:val="22"/>
        </w:rPr>
        <w:t xml:space="preserve">z bezpečnostních důvodů či z důvodů cvičné evakuace </w:t>
      </w:r>
      <w:r w:rsidR="00C725AD">
        <w:rPr>
          <w:rFonts w:ascii="Times New Roman" w:hAnsi="Times New Roman"/>
          <w:sz w:val="22"/>
          <w:szCs w:val="22"/>
        </w:rPr>
        <w:t xml:space="preserve">Budovy. </w:t>
      </w:r>
      <w:r w:rsidRPr="005A37DC">
        <w:rPr>
          <w:rFonts w:ascii="Times New Roman" w:hAnsi="Times New Roman"/>
          <w:sz w:val="22"/>
          <w:szCs w:val="22"/>
        </w:rPr>
        <w:t>U požadované zákonem i v</w:t>
      </w:r>
      <w:r w:rsidR="009408B9" w:rsidRPr="005A37DC">
        <w:rPr>
          <w:rFonts w:ascii="Times New Roman" w:hAnsi="Times New Roman"/>
          <w:sz w:val="22"/>
          <w:szCs w:val="22"/>
        </w:rPr>
        <w:t> </w:t>
      </w:r>
      <w:r w:rsidRPr="005A37DC">
        <w:rPr>
          <w:rFonts w:ascii="Times New Roman" w:hAnsi="Times New Roman"/>
          <w:sz w:val="22"/>
          <w:szCs w:val="22"/>
        </w:rPr>
        <w:t xml:space="preserve">průběhu otevíracích hodin a za tímto účelem i znemožnit přístup do </w:t>
      </w:r>
      <w:r w:rsidR="00C725AD">
        <w:rPr>
          <w:rFonts w:ascii="Times New Roman" w:hAnsi="Times New Roman"/>
          <w:sz w:val="22"/>
          <w:szCs w:val="22"/>
        </w:rPr>
        <w:t>Budovy</w:t>
      </w:r>
      <w:r w:rsidRPr="005A37DC">
        <w:rPr>
          <w:rFonts w:ascii="Times New Roman" w:hAnsi="Times New Roman"/>
          <w:sz w:val="22"/>
          <w:szCs w:val="22"/>
        </w:rPr>
        <w:t xml:space="preserve"> anebo </w:t>
      </w:r>
      <w:r w:rsidR="00A33839"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CE4AA6"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dojde k přerušení provozu </w:t>
      </w:r>
      <w:r w:rsidR="00C725AD">
        <w:rPr>
          <w:rFonts w:ascii="Times New Roman" w:hAnsi="Times New Roman"/>
          <w:sz w:val="22"/>
          <w:szCs w:val="22"/>
        </w:rPr>
        <w:t>Budovy</w:t>
      </w:r>
      <w:r w:rsidR="00623C8B" w:rsidRPr="005A37DC">
        <w:rPr>
          <w:rFonts w:ascii="Times New Roman" w:hAnsi="Times New Roman"/>
          <w:sz w:val="22"/>
          <w:szCs w:val="22"/>
        </w:rPr>
        <w:t xml:space="preserve"> anebo znemožnění přístupu do</w:t>
      </w:r>
      <w:r w:rsidR="009408B9" w:rsidRPr="005A37DC">
        <w:rPr>
          <w:rFonts w:ascii="Times New Roman" w:hAnsi="Times New Roman"/>
          <w:sz w:val="22"/>
          <w:szCs w:val="22"/>
        </w:rPr>
        <w:t> </w:t>
      </w:r>
      <w:r w:rsidR="00A33839" w:rsidRPr="005A37DC">
        <w:rPr>
          <w:rFonts w:ascii="Times New Roman" w:hAnsi="Times New Roman"/>
          <w:sz w:val="22"/>
          <w:szCs w:val="22"/>
        </w:rPr>
        <w:t>P</w:t>
      </w:r>
      <w:r w:rsidR="00623C8B" w:rsidRPr="005A37DC">
        <w:rPr>
          <w:rFonts w:ascii="Times New Roman" w:hAnsi="Times New Roman"/>
          <w:sz w:val="22"/>
          <w:szCs w:val="22"/>
        </w:rPr>
        <w:t>rostor z důvodu, který není na straně Pronajímatele (zejména bezpečnostních důvodů či důvodů cvičné evakuace požadované zákonem), nezakládá tato skutečnost právo Nájemce na jakékoli neplnění z jeho strany nebo slevu na Nájemném podle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Prohlídky Pronajímatele:</w:t>
      </w:r>
      <w:r w:rsidRPr="005A37DC">
        <w:rPr>
          <w:rFonts w:ascii="Times New Roman" w:hAnsi="Times New Roman"/>
          <w:sz w:val="22"/>
          <w:szCs w:val="22"/>
        </w:rPr>
        <w:t xml:space="preserve"> Nájemce umožní Pronajímateli vykonat odbornou prohlídku </w:t>
      </w:r>
      <w:r w:rsidR="00A33839" w:rsidRPr="005A37DC">
        <w:rPr>
          <w:rFonts w:ascii="Times New Roman" w:hAnsi="Times New Roman"/>
          <w:sz w:val="22"/>
          <w:szCs w:val="22"/>
        </w:rPr>
        <w:t>P</w:t>
      </w:r>
      <w:r w:rsidRPr="005A37DC">
        <w:rPr>
          <w:rFonts w:ascii="Times New Roman" w:hAnsi="Times New Roman"/>
          <w:sz w:val="22"/>
          <w:szCs w:val="22"/>
        </w:rPr>
        <w:t xml:space="preserve">rostor během obvyklých hodin pracovního dne, a to i v doprovodu jiných osob, zejména z důvodu kontroly zařízení a příslušenství </w:t>
      </w:r>
      <w:r w:rsidR="00A33839" w:rsidRPr="005A37DC">
        <w:rPr>
          <w:rFonts w:ascii="Times New Roman" w:hAnsi="Times New Roman"/>
          <w:sz w:val="22"/>
          <w:szCs w:val="22"/>
        </w:rPr>
        <w:t>P</w:t>
      </w:r>
      <w:r w:rsidRPr="005A37DC">
        <w:rPr>
          <w:rFonts w:ascii="Times New Roman" w:hAnsi="Times New Roman"/>
          <w:sz w:val="22"/>
          <w:szCs w:val="22"/>
        </w:rPr>
        <w:t xml:space="preserve">rostor, zjištění způsobu </w:t>
      </w:r>
      <w:r w:rsidR="00767A19" w:rsidRPr="005A37DC">
        <w:rPr>
          <w:rFonts w:ascii="Times New Roman" w:hAnsi="Times New Roman"/>
          <w:sz w:val="22"/>
          <w:szCs w:val="22"/>
        </w:rPr>
        <w:t xml:space="preserve">jejich </w:t>
      </w:r>
      <w:r w:rsidRPr="005A37DC">
        <w:rPr>
          <w:rFonts w:ascii="Times New Roman" w:hAnsi="Times New Roman"/>
          <w:sz w:val="22"/>
          <w:szCs w:val="22"/>
        </w:rPr>
        <w:t xml:space="preserve">užívání, jako i přípravy a provádění potřebných Úprav a oprav </w:t>
      </w:r>
      <w:r w:rsidR="00570130">
        <w:rPr>
          <w:rFonts w:ascii="Times New Roman" w:hAnsi="Times New Roman"/>
          <w:sz w:val="22"/>
          <w:szCs w:val="22"/>
        </w:rPr>
        <w:t>Budovy</w:t>
      </w:r>
      <w:r w:rsidRPr="005A37DC">
        <w:rPr>
          <w:rFonts w:ascii="Times New Roman" w:hAnsi="Times New Roman"/>
          <w:sz w:val="22"/>
          <w:szCs w:val="22"/>
        </w:rPr>
        <w:t xml:space="preserve"> a </w:t>
      </w:r>
      <w:r w:rsidR="00A33839" w:rsidRPr="005A37DC">
        <w:rPr>
          <w:rFonts w:ascii="Times New Roman" w:hAnsi="Times New Roman"/>
          <w:sz w:val="22"/>
          <w:szCs w:val="22"/>
        </w:rPr>
        <w:t>P</w:t>
      </w:r>
      <w:r w:rsidRPr="005A37DC">
        <w:rPr>
          <w:rFonts w:ascii="Times New Roman" w:hAnsi="Times New Roman"/>
          <w:sz w:val="22"/>
          <w:szCs w:val="22"/>
        </w:rPr>
        <w:t xml:space="preserve">rostor a odstraňování jakýchkoli škod, havárií anebo jiné překážky. Nájemce </w:t>
      </w:r>
      <w:r w:rsidR="00767A19" w:rsidRPr="005A37DC">
        <w:rPr>
          <w:rFonts w:ascii="Times New Roman" w:hAnsi="Times New Roman"/>
          <w:sz w:val="22"/>
          <w:szCs w:val="22"/>
        </w:rPr>
        <w:t>zajistí</w:t>
      </w:r>
      <w:r w:rsidRPr="005A37DC">
        <w:rPr>
          <w:rFonts w:ascii="Times New Roman" w:hAnsi="Times New Roman"/>
          <w:sz w:val="22"/>
          <w:szCs w:val="22"/>
        </w:rPr>
        <w:t xml:space="preserve">, aby v odůvodněných případech Pronajímatel </w:t>
      </w:r>
      <w:r w:rsidR="00767A19" w:rsidRPr="005A37DC">
        <w:rPr>
          <w:rFonts w:ascii="Times New Roman" w:hAnsi="Times New Roman"/>
          <w:sz w:val="22"/>
          <w:szCs w:val="22"/>
        </w:rPr>
        <w:t>mohl</w:t>
      </w:r>
      <w:r w:rsidRPr="005A37DC">
        <w:rPr>
          <w:rFonts w:ascii="Times New Roman" w:hAnsi="Times New Roman"/>
          <w:sz w:val="22"/>
          <w:szCs w:val="22"/>
        </w:rPr>
        <w:t xml:space="preserve"> bezodkladně vstoupit do</w:t>
      </w:r>
      <w:r w:rsidR="00767A19"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 i v</w:t>
      </w:r>
      <w:r w:rsidR="00767A19" w:rsidRPr="005A37DC">
        <w:rPr>
          <w:rFonts w:ascii="Times New Roman" w:hAnsi="Times New Roman"/>
          <w:sz w:val="22"/>
          <w:szCs w:val="22"/>
        </w:rPr>
        <w:t xml:space="preserve"> jeho</w:t>
      </w:r>
      <w:r w:rsidRPr="005A37DC">
        <w:rPr>
          <w:rFonts w:ascii="Times New Roman" w:hAnsi="Times New Roman"/>
          <w:sz w:val="22"/>
          <w:szCs w:val="22"/>
        </w:rPr>
        <w:t xml:space="preserve"> nepřítomnosti. Nájemce </w:t>
      </w:r>
      <w:r w:rsidR="00767A19" w:rsidRPr="005A37DC">
        <w:rPr>
          <w:rFonts w:ascii="Times New Roman" w:hAnsi="Times New Roman"/>
          <w:sz w:val="22"/>
          <w:szCs w:val="22"/>
        </w:rPr>
        <w:t xml:space="preserve">proto </w:t>
      </w:r>
      <w:r w:rsidRPr="005A37DC">
        <w:rPr>
          <w:rFonts w:ascii="Times New Roman" w:hAnsi="Times New Roman"/>
          <w:sz w:val="22"/>
          <w:szCs w:val="22"/>
        </w:rPr>
        <w:t>odevzd</w:t>
      </w:r>
      <w:r w:rsidR="00767A19" w:rsidRPr="005A37DC">
        <w:rPr>
          <w:rFonts w:ascii="Times New Roman" w:hAnsi="Times New Roman"/>
          <w:sz w:val="22"/>
          <w:szCs w:val="22"/>
        </w:rPr>
        <w:t>á</w:t>
      </w:r>
      <w:r w:rsidRPr="005A37DC">
        <w:rPr>
          <w:rFonts w:ascii="Times New Roman" w:hAnsi="Times New Roman"/>
          <w:sz w:val="22"/>
          <w:szCs w:val="22"/>
        </w:rPr>
        <w:t xml:space="preserve"> Pronajímateli nejpozději ke dni podpisu této Smlouvy veškeré přístupové klíče/karty a současně přístupové kódy příslušných zabezpečovacích zařízení, umožňující Pronajímateli možnost přímého vstupu. Nájemce </w:t>
      </w:r>
      <w:r w:rsidR="00767A19" w:rsidRPr="005A37DC">
        <w:rPr>
          <w:rFonts w:ascii="Times New Roman" w:hAnsi="Times New Roman"/>
          <w:sz w:val="22"/>
          <w:szCs w:val="22"/>
        </w:rPr>
        <w:t>učiní to samé před</w:t>
      </w:r>
      <w:r w:rsidRPr="005A37DC">
        <w:rPr>
          <w:rFonts w:ascii="Times New Roman" w:hAnsi="Times New Roman"/>
          <w:sz w:val="22"/>
          <w:szCs w:val="22"/>
        </w:rPr>
        <w:t xml:space="preserve"> výměn</w:t>
      </w:r>
      <w:r w:rsidR="00767A19" w:rsidRPr="005A37DC">
        <w:rPr>
          <w:rFonts w:ascii="Times New Roman" w:hAnsi="Times New Roman"/>
          <w:sz w:val="22"/>
          <w:szCs w:val="22"/>
        </w:rPr>
        <w:t>ou</w:t>
      </w:r>
      <w:r w:rsidRPr="005A37DC">
        <w:rPr>
          <w:rFonts w:ascii="Times New Roman" w:hAnsi="Times New Roman"/>
          <w:sz w:val="22"/>
          <w:szCs w:val="22"/>
        </w:rPr>
        <w:t xml:space="preserve"> jakékoliv zámkové vložky a/nebo přístupového klíče/karty do</w:t>
      </w:r>
      <w:r w:rsidR="00767A19" w:rsidRPr="005A37DC">
        <w:rPr>
          <w:rFonts w:ascii="Times New Roman" w:hAnsi="Times New Roman"/>
          <w:sz w:val="22"/>
          <w:szCs w:val="22"/>
        </w:rPr>
        <w:t xml:space="preserve"> </w:t>
      </w:r>
      <w:r w:rsidR="00A33839" w:rsidRPr="005A37DC">
        <w:rPr>
          <w:rFonts w:ascii="Times New Roman" w:hAnsi="Times New Roman"/>
          <w:sz w:val="22"/>
          <w:szCs w:val="22"/>
        </w:rPr>
        <w:t>P</w:t>
      </w:r>
      <w:r w:rsidR="00767A19" w:rsidRPr="005A37DC">
        <w:rPr>
          <w:rFonts w:ascii="Times New Roman" w:hAnsi="Times New Roman"/>
          <w:sz w:val="22"/>
          <w:szCs w:val="22"/>
        </w:rPr>
        <w:t>rostor.</w:t>
      </w:r>
      <w:r w:rsidRPr="005A37DC">
        <w:rPr>
          <w:rFonts w:ascii="Times New Roman" w:hAnsi="Times New Roman"/>
          <w:sz w:val="22"/>
          <w:szCs w:val="22"/>
        </w:rPr>
        <w:t xml:space="preserve"> V případě nesplnění </w:t>
      </w:r>
      <w:r w:rsidR="00767A19" w:rsidRPr="005A37DC">
        <w:rPr>
          <w:rFonts w:ascii="Times New Roman" w:hAnsi="Times New Roman"/>
          <w:sz w:val="22"/>
          <w:szCs w:val="22"/>
        </w:rPr>
        <w:t xml:space="preserve">některé z uvedených </w:t>
      </w:r>
      <w:r w:rsidRPr="005A37DC">
        <w:rPr>
          <w:rFonts w:ascii="Times New Roman" w:hAnsi="Times New Roman"/>
          <w:sz w:val="22"/>
          <w:szCs w:val="22"/>
        </w:rPr>
        <w:t>povinnost</w:t>
      </w:r>
      <w:r w:rsidR="00767A19" w:rsidRPr="005A37DC">
        <w:rPr>
          <w:rFonts w:ascii="Times New Roman" w:hAnsi="Times New Roman"/>
          <w:sz w:val="22"/>
          <w:szCs w:val="22"/>
        </w:rPr>
        <w:t>í</w:t>
      </w:r>
      <w:r w:rsidRPr="005A37DC">
        <w:rPr>
          <w:rFonts w:ascii="Times New Roman" w:hAnsi="Times New Roman"/>
          <w:sz w:val="22"/>
          <w:szCs w:val="22"/>
        </w:rPr>
        <w:t xml:space="preserve"> odpovídá Nájemce za všechny</w:t>
      </w:r>
      <w:r w:rsidR="00767A19" w:rsidRPr="005A37DC">
        <w:rPr>
          <w:rFonts w:ascii="Times New Roman" w:hAnsi="Times New Roman"/>
          <w:sz w:val="22"/>
          <w:szCs w:val="22"/>
        </w:rPr>
        <w:t xml:space="preserve"> Pronajímateli v té souvislosti vzniklé újmy</w:t>
      </w:r>
      <w:r w:rsidRPr="005A37DC">
        <w:rPr>
          <w:rFonts w:ascii="Times New Roman" w:hAnsi="Times New Roman"/>
          <w:sz w:val="22"/>
          <w:szCs w:val="22"/>
        </w:rPr>
        <w:t>.</w:t>
      </w:r>
    </w:p>
    <w:p w:rsidR="00623C8B" w:rsidRPr="005A37DC" w:rsidRDefault="00623C8B" w:rsidP="005A37DC">
      <w:pPr>
        <w:pStyle w:val="Samostatnodstavec"/>
        <w:spacing w:line="276" w:lineRule="auto"/>
        <w:ind w:left="1418"/>
        <w:rPr>
          <w:rFonts w:ascii="Times New Roman" w:hAnsi="Times New Roman"/>
        </w:rPr>
      </w:pPr>
      <w:r w:rsidRPr="005A37DC">
        <w:rPr>
          <w:rFonts w:ascii="Times New Roman" w:hAnsi="Times New Roman"/>
        </w:rPr>
        <w:t xml:space="preserve">Pronajímatel je zároveň oprávněn využívat parkovací plochy patřící k </w:t>
      </w:r>
      <w:r w:rsidR="00570130">
        <w:rPr>
          <w:rFonts w:ascii="Times New Roman" w:hAnsi="Times New Roman"/>
        </w:rPr>
        <w:t>Budově</w:t>
      </w:r>
      <w:r w:rsidRPr="005A37DC">
        <w:rPr>
          <w:rFonts w:ascii="Times New Roman" w:hAnsi="Times New Roman"/>
        </w:rPr>
        <w:t xml:space="preserve"> za účelem, který aktuálně považuje za vhodný pro podporu provozu </w:t>
      </w:r>
      <w:r w:rsidR="00570130">
        <w:rPr>
          <w:rFonts w:ascii="Times New Roman" w:hAnsi="Times New Roman"/>
        </w:rPr>
        <w:t>Budovy</w:t>
      </w:r>
      <w:r w:rsidRPr="005A37DC">
        <w:rPr>
          <w:rFonts w:ascii="Times New Roman" w:hAnsi="Times New Roman"/>
        </w:rPr>
        <w:t>, a to bez toho, že by si Nájemce uplatňoval jakékoli nároky vůči Pronajímateli.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Nemožnost užívání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bez zbytečného odkladu informovat Pronajímatele o veškerých skutečnostech bránících řádnému užívání </w:t>
      </w:r>
      <w:r w:rsidR="00A33839" w:rsidRPr="005A37DC">
        <w:rPr>
          <w:rFonts w:ascii="Times New Roman" w:hAnsi="Times New Roman"/>
          <w:sz w:val="22"/>
          <w:szCs w:val="22"/>
        </w:rPr>
        <w:t>P</w:t>
      </w:r>
      <w:r w:rsidRPr="005A37DC">
        <w:rPr>
          <w:rFonts w:ascii="Times New Roman" w:hAnsi="Times New Roman"/>
          <w:sz w:val="22"/>
          <w:szCs w:val="22"/>
        </w:rPr>
        <w:t>rosto</w:t>
      </w:r>
      <w:r w:rsidR="007204DB" w:rsidRPr="005A37DC">
        <w:rPr>
          <w:rFonts w:ascii="Times New Roman" w:hAnsi="Times New Roman"/>
          <w:sz w:val="22"/>
          <w:szCs w:val="22"/>
        </w:rPr>
        <w:t>r</w:t>
      </w:r>
      <w:r w:rsidRPr="005A37DC">
        <w:rPr>
          <w:rFonts w:ascii="Times New Roman" w:hAnsi="Times New Roman"/>
          <w:sz w:val="22"/>
          <w:szCs w:val="22"/>
        </w:rPr>
        <w:t xml:space="preserve"> a/nebo Společných prostor.</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Skladba nájemců</w:t>
      </w:r>
      <w:r w:rsidRPr="005A37DC">
        <w:rPr>
          <w:rStyle w:val="CharChar1"/>
          <w:rFonts w:ascii="Times New Roman" w:hAnsi="Times New Roman"/>
          <w:szCs w:val="22"/>
          <w:u w:val="none"/>
        </w:rPr>
        <w:t>: Pronajímatel neodpovídá za to</w:t>
      </w:r>
      <w:r w:rsidRPr="005A37DC">
        <w:rPr>
          <w:rFonts w:ascii="Times New Roman" w:hAnsi="Times New Roman"/>
          <w:sz w:val="22"/>
          <w:szCs w:val="22"/>
        </w:rPr>
        <w:t xml:space="preserve">, že v </w:t>
      </w:r>
      <w:r w:rsidR="00570130">
        <w:rPr>
          <w:rFonts w:ascii="Times New Roman" w:hAnsi="Times New Roman"/>
          <w:sz w:val="22"/>
          <w:szCs w:val="22"/>
        </w:rPr>
        <w:t>Budově</w:t>
      </w:r>
      <w:r w:rsidRPr="005A37DC">
        <w:rPr>
          <w:rFonts w:ascii="Times New Roman" w:hAnsi="Times New Roman"/>
          <w:sz w:val="22"/>
          <w:szCs w:val="22"/>
        </w:rPr>
        <w:t xml:space="preserve"> jsou zastoupeni určití nájemci (popř. podnájemci) anebo určité obchodní obory (komodity).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Rekonstrukce</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bude kdykoliv během Doby nájmu oprávněn provádět jakékoliv rozšíření, rekonstrukci anebo renovaci </w:t>
      </w:r>
      <w:r w:rsidR="00570130">
        <w:rPr>
          <w:rFonts w:ascii="Times New Roman" w:hAnsi="Times New Roman"/>
          <w:sz w:val="22"/>
          <w:szCs w:val="22"/>
        </w:rPr>
        <w:t>Budovy</w:t>
      </w:r>
      <w:r w:rsidRPr="005A37DC">
        <w:rPr>
          <w:rFonts w:ascii="Times New Roman" w:hAnsi="Times New Roman"/>
          <w:sz w:val="22"/>
          <w:szCs w:val="22"/>
        </w:rPr>
        <w:t xml:space="preserve"> a tyto činnosti budou moci probíhat při užívání </w:t>
      </w:r>
      <w:r w:rsidR="00A33839" w:rsidRPr="005A37DC">
        <w:rPr>
          <w:rFonts w:ascii="Times New Roman" w:hAnsi="Times New Roman"/>
          <w:sz w:val="22"/>
          <w:szCs w:val="22"/>
        </w:rPr>
        <w:t>P</w:t>
      </w:r>
      <w:r w:rsidRPr="005A37DC">
        <w:rPr>
          <w:rFonts w:ascii="Times New Roman" w:hAnsi="Times New Roman"/>
          <w:sz w:val="22"/>
          <w:szCs w:val="22"/>
        </w:rPr>
        <w:t xml:space="preserve">rostor Nájemcem. Nehledě na provádění jakýchkoliv </w:t>
      </w:r>
      <w:r w:rsidR="00767A19" w:rsidRPr="005A37DC">
        <w:rPr>
          <w:rFonts w:ascii="Times New Roman" w:hAnsi="Times New Roman"/>
          <w:sz w:val="22"/>
          <w:szCs w:val="22"/>
        </w:rPr>
        <w:t xml:space="preserve">uvedených </w:t>
      </w:r>
      <w:r w:rsidRPr="005A37DC">
        <w:rPr>
          <w:rFonts w:ascii="Times New Roman" w:hAnsi="Times New Roman"/>
          <w:sz w:val="22"/>
          <w:szCs w:val="22"/>
        </w:rPr>
        <w:t>prací, Nájemce nebude oprávněn proti provádění takových prací ničeho namítat, anebo, s výjimkou případů, kdy by tak stanovila zákonná ustanovení, od kterých se nelze odchýlit, nárokovat jakoukoliv slevu z Nájemného a/nebo Provozních nákladů za období, kdy takové práce probíhaly.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Limity zatížení:</w:t>
      </w:r>
      <w:r w:rsidRPr="005A37DC">
        <w:rPr>
          <w:rFonts w:ascii="Times New Roman" w:hAnsi="Times New Roman"/>
          <w:sz w:val="22"/>
          <w:szCs w:val="22"/>
        </w:rPr>
        <w:t xml:space="preserve"> Nájemce </w:t>
      </w:r>
      <w:r w:rsidR="0084527B" w:rsidRPr="005A37DC">
        <w:rPr>
          <w:rFonts w:ascii="Times New Roman" w:hAnsi="Times New Roman"/>
          <w:sz w:val="22"/>
          <w:szCs w:val="22"/>
        </w:rPr>
        <w:t>nepřipevní</w:t>
      </w:r>
      <w:r w:rsidRPr="005A37DC">
        <w:rPr>
          <w:rFonts w:ascii="Times New Roman" w:hAnsi="Times New Roman"/>
          <w:sz w:val="22"/>
          <w:szCs w:val="22"/>
        </w:rPr>
        <w:t xml:space="preserve"> na stěny, stropy nebo jiné místo v </w:t>
      </w:r>
      <w:r w:rsidR="00A33839" w:rsidRPr="005A37DC">
        <w:rPr>
          <w:rFonts w:ascii="Times New Roman" w:hAnsi="Times New Roman"/>
          <w:sz w:val="22"/>
          <w:szCs w:val="22"/>
        </w:rPr>
        <w:t>P</w:t>
      </w:r>
      <w:r w:rsidRPr="005A37DC">
        <w:rPr>
          <w:rFonts w:ascii="Times New Roman" w:hAnsi="Times New Roman"/>
          <w:sz w:val="22"/>
          <w:szCs w:val="22"/>
        </w:rPr>
        <w:t xml:space="preserve">rostorách zařízení nebo vybavení, které by mohlo představovat nepřiměřeně velkou nebo neobvyklou zátěž, ani </w:t>
      </w:r>
      <w:r w:rsidR="0084527B" w:rsidRPr="005A37DC">
        <w:rPr>
          <w:rFonts w:ascii="Times New Roman" w:hAnsi="Times New Roman"/>
          <w:sz w:val="22"/>
          <w:szCs w:val="22"/>
        </w:rPr>
        <w:t>ne</w:t>
      </w:r>
      <w:r w:rsidRPr="005A37DC">
        <w:rPr>
          <w:rFonts w:ascii="Times New Roman" w:hAnsi="Times New Roman"/>
          <w:sz w:val="22"/>
          <w:szCs w:val="22"/>
        </w:rPr>
        <w:t>zat</w:t>
      </w:r>
      <w:r w:rsidR="0084527B" w:rsidRPr="005A37DC">
        <w:rPr>
          <w:rFonts w:ascii="Times New Roman" w:hAnsi="Times New Roman"/>
          <w:sz w:val="22"/>
          <w:szCs w:val="22"/>
        </w:rPr>
        <w:t>íží</w:t>
      </w:r>
      <w:r w:rsidRPr="005A37DC">
        <w:rPr>
          <w:rFonts w:ascii="Times New Roman" w:hAnsi="Times New Roman"/>
          <w:sz w:val="22"/>
          <w:szCs w:val="22"/>
        </w:rPr>
        <w:t xml:space="preserve"> podlahu více než 500 kg na m² a </w:t>
      </w:r>
      <w:r w:rsidR="0084527B" w:rsidRPr="005A37DC">
        <w:rPr>
          <w:rFonts w:ascii="Times New Roman" w:hAnsi="Times New Roman"/>
          <w:sz w:val="22"/>
          <w:szCs w:val="22"/>
        </w:rPr>
        <w:t xml:space="preserve">nebude </w:t>
      </w:r>
      <w:r w:rsidRPr="005A37DC">
        <w:rPr>
          <w:rFonts w:ascii="Times New Roman" w:hAnsi="Times New Roman"/>
          <w:sz w:val="22"/>
          <w:szCs w:val="22"/>
        </w:rPr>
        <w:t xml:space="preserve">přemísťovat těžké předměty (trezory, strojová </w:t>
      </w:r>
      <w:r w:rsidR="0009732F" w:rsidRPr="005A37DC">
        <w:rPr>
          <w:rFonts w:ascii="Times New Roman" w:hAnsi="Times New Roman"/>
          <w:sz w:val="22"/>
          <w:szCs w:val="22"/>
        </w:rPr>
        <w:t>zařízení</w:t>
      </w:r>
      <w:r w:rsidRPr="005A37DC">
        <w:rPr>
          <w:rFonts w:ascii="Times New Roman" w:hAnsi="Times New Roman"/>
          <w:sz w:val="22"/>
          <w:szCs w:val="22"/>
        </w:rPr>
        <w:t xml:space="preserve"> atd.) v </w:t>
      </w:r>
      <w:r w:rsidR="00A33839" w:rsidRPr="005A37DC">
        <w:rPr>
          <w:rFonts w:ascii="Times New Roman" w:hAnsi="Times New Roman"/>
          <w:sz w:val="22"/>
          <w:szCs w:val="22"/>
        </w:rPr>
        <w:t>P</w:t>
      </w:r>
      <w:r w:rsidRPr="005A37DC">
        <w:rPr>
          <w:rFonts w:ascii="Times New Roman" w:hAnsi="Times New Roman"/>
          <w:sz w:val="22"/>
          <w:szCs w:val="22"/>
        </w:rPr>
        <w:t>rostorách bez předchozího písemného a</w:t>
      </w:r>
      <w:r w:rsidR="00F177E8" w:rsidRPr="005A37DC">
        <w:rPr>
          <w:rFonts w:ascii="Times New Roman" w:hAnsi="Times New Roman"/>
          <w:sz w:val="22"/>
          <w:szCs w:val="22"/>
        </w:rPr>
        <w:t> </w:t>
      </w:r>
      <w:r w:rsidRPr="005A37DC">
        <w:rPr>
          <w:rFonts w:ascii="Times New Roman" w:hAnsi="Times New Roman"/>
          <w:sz w:val="22"/>
          <w:szCs w:val="22"/>
        </w:rPr>
        <w:t>kdykoli odvolatelného souhlasu Pronajímatele.</w:t>
      </w:r>
    </w:p>
    <w:p w:rsidR="00623C8B" w:rsidRPr="005A37DC" w:rsidRDefault="00623C8B" w:rsidP="005A37DC">
      <w:pPr>
        <w:pStyle w:val="Nadpis3"/>
        <w:spacing w:line="276" w:lineRule="auto"/>
        <w:ind w:left="1418"/>
        <w:rPr>
          <w:rFonts w:ascii="Times New Roman" w:hAnsi="Times New Roman"/>
          <w:sz w:val="22"/>
          <w:szCs w:val="22"/>
        </w:rPr>
      </w:pPr>
      <w:bookmarkStart w:id="81" w:name="_Ref430337457"/>
      <w:r w:rsidRPr="005A37DC">
        <w:rPr>
          <w:rStyle w:val="CharChar1"/>
          <w:rFonts w:ascii="Times New Roman" w:hAnsi="Times New Roman"/>
          <w:szCs w:val="22"/>
        </w:rPr>
        <w:t xml:space="preserve">Skladování zboží v </w:t>
      </w:r>
      <w:r w:rsidR="00A33839" w:rsidRPr="005A37DC">
        <w:rPr>
          <w:rStyle w:val="CharChar1"/>
          <w:rFonts w:ascii="Times New Roman" w:hAnsi="Times New Roman"/>
          <w:szCs w:val="22"/>
        </w:rPr>
        <w:t>P</w:t>
      </w:r>
      <w:r w:rsidRPr="005A37DC">
        <w:rPr>
          <w:rStyle w:val="CharChar1"/>
          <w:rFonts w:ascii="Times New Roman" w:hAnsi="Times New Roman"/>
          <w:szCs w:val="22"/>
        </w:rPr>
        <w:t>rostorách:</w:t>
      </w:r>
      <w:r w:rsidRPr="005A37DC">
        <w:rPr>
          <w:rStyle w:val="CharChar1"/>
          <w:rFonts w:ascii="Times New Roman" w:hAnsi="Times New Roman"/>
          <w:szCs w:val="22"/>
          <w:u w:val="none"/>
        </w:rPr>
        <w:t xml:space="preserve"> Nájemce nebude ukládat či skladovat </w:t>
      </w:r>
      <w:r w:rsidRPr="005A37DC">
        <w:rPr>
          <w:rFonts w:ascii="Times New Roman" w:hAnsi="Times New Roman"/>
          <w:sz w:val="22"/>
          <w:szCs w:val="22"/>
        </w:rPr>
        <w:t>své zboží či</w:t>
      </w:r>
      <w:r w:rsidR="00DD7395" w:rsidRPr="005A37DC">
        <w:rPr>
          <w:rFonts w:ascii="Times New Roman" w:hAnsi="Times New Roman"/>
          <w:sz w:val="22"/>
          <w:szCs w:val="22"/>
        </w:rPr>
        <w:t xml:space="preserve"> </w:t>
      </w:r>
      <w:r w:rsidRPr="005A37DC">
        <w:rPr>
          <w:rFonts w:ascii="Times New Roman" w:hAnsi="Times New Roman"/>
          <w:sz w:val="22"/>
          <w:szCs w:val="22"/>
        </w:rPr>
        <w:t>jiné předměty ve Společných prostorách mimo místa k tomu určená.</w:t>
      </w:r>
      <w:bookmarkEnd w:id="8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Umístění reklamních tabulí:</w:t>
      </w:r>
      <w:r w:rsidRPr="005A37DC">
        <w:rPr>
          <w:rFonts w:ascii="Times New Roman" w:hAnsi="Times New Roman"/>
          <w:sz w:val="22"/>
          <w:szCs w:val="22"/>
        </w:rPr>
        <w:t xml:space="preserve"> </w:t>
      </w:r>
      <w:r w:rsidR="00823760" w:rsidRPr="005A37DC">
        <w:rPr>
          <w:rFonts w:ascii="Times New Roman" w:hAnsi="Times New Roman"/>
          <w:sz w:val="22"/>
          <w:szCs w:val="22"/>
        </w:rPr>
        <w:t>Z</w:t>
      </w:r>
      <w:r w:rsidRPr="005A37DC">
        <w:rPr>
          <w:rFonts w:ascii="Times New Roman" w:hAnsi="Times New Roman"/>
          <w:sz w:val="22"/>
          <w:szCs w:val="22"/>
        </w:rPr>
        <w:t>měny</w:t>
      </w:r>
      <w:r w:rsidR="00823760" w:rsidRPr="005A37DC">
        <w:rPr>
          <w:rFonts w:ascii="Times New Roman" w:hAnsi="Times New Roman"/>
          <w:sz w:val="22"/>
          <w:szCs w:val="22"/>
        </w:rPr>
        <w:t xml:space="preserve"> Nájemce</w:t>
      </w:r>
      <w:r w:rsidRPr="005A37DC">
        <w:rPr>
          <w:rFonts w:ascii="Times New Roman" w:hAnsi="Times New Roman"/>
          <w:sz w:val="22"/>
          <w:szCs w:val="22"/>
        </w:rPr>
        <w:t xml:space="preserve"> související s externím vzhledem </w:t>
      </w:r>
      <w:r w:rsidR="00A33839" w:rsidRPr="005A37DC">
        <w:rPr>
          <w:rFonts w:ascii="Times New Roman" w:hAnsi="Times New Roman"/>
          <w:sz w:val="22"/>
          <w:szCs w:val="22"/>
        </w:rPr>
        <w:t>P</w:t>
      </w:r>
      <w:r w:rsidRPr="005A37DC">
        <w:rPr>
          <w:rFonts w:ascii="Times New Roman" w:hAnsi="Times New Roman"/>
          <w:sz w:val="22"/>
          <w:szCs w:val="22"/>
        </w:rPr>
        <w:t xml:space="preserve">rostor nebo </w:t>
      </w:r>
      <w:r w:rsidR="00570130">
        <w:rPr>
          <w:rFonts w:ascii="Times New Roman" w:hAnsi="Times New Roman"/>
          <w:sz w:val="22"/>
          <w:szCs w:val="22"/>
        </w:rPr>
        <w:t>Budovy</w:t>
      </w:r>
      <w:r w:rsidRPr="005A37DC">
        <w:rPr>
          <w:rFonts w:ascii="Times New Roman" w:hAnsi="Times New Roman"/>
          <w:sz w:val="22"/>
          <w:szCs w:val="22"/>
        </w:rPr>
        <w:t xml:space="preserve"> (umístění plakátů, reklamních ploch, různých nápisů a jiných věcí Nájemce na/ve výklad</w:t>
      </w:r>
      <w:r w:rsidR="006F6BA1" w:rsidRPr="005A37DC">
        <w:rPr>
          <w:rFonts w:ascii="Times New Roman" w:hAnsi="Times New Roman"/>
          <w:sz w:val="22"/>
          <w:szCs w:val="22"/>
        </w:rPr>
        <w:t>u</w:t>
      </w:r>
      <w:r w:rsidRPr="005A37DC">
        <w:rPr>
          <w:rFonts w:ascii="Times New Roman" w:hAnsi="Times New Roman"/>
          <w:sz w:val="22"/>
          <w:szCs w:val="22"/>
        </w:rPr>
        <w:t xml:space="preserve">, stěnách a fasádě Budovy nebo jinde), jako i prodej, prezentace zboží a rozmístění reklamních předmětů mimo </w:t>
      </w:r>
      <w:r w:rsidR="00DC695F" w:rsidRPr="005A37DC">
        <w:rPr>
          <w:rFonts w:ascii="Times New Roman" w:hAnsi="Times New Roman"/>
          <w:sz w:val="22"/>
          <w:szCs w:val="22"/>
        </w:rPr>
        <w:t>P</w:t>
      </w:r>
      <w:r w:rsidRPr="005A37DC">
        <w:rPr>
          <w:rFonts w:ascii="Times New Roman" w:hAnsi="Times New Roman"/>
          <w:sz w:val="22"/>
          <w:szCs w:val="22"/>
        </w:rPr>
        <w:t>rostory, podléh</w:t>
      </w:r>
      <w:r w:rsidR="00823760" w:rsidRPr="005A37DC">
        <w:rPr>
          <w:rFonts w:ascii="Times New Roman" w:hAnsi="Times New Roman"/>
          <w:sz w:val="22"/>
          <w:szCs w:val="22"/>
        </w:rPr>
        <w:t>ají</w:t>
      </w:r>
      <w:r w:rsidRPr="005A37DC">
        <w:rPr>
          <w:rFonts w:ascii="Times New Roman" w:hAnsi="Times New Roman"/>
          <w:sz w:val="22"/>
          <w:szCs w:val="22"/>
        </w:rPr>
        <w:t xml:space="preserve"> předchozímu písemnému souhlasu Pronajímatele.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EF51EA">
        <w:rPr>
          <w:rFonts w:ascii="Times New Roman" w:hAnsi="Times New Roman"/>
          <w:sz w:val="22"/>
          <w:szCs w:val="22"/>
        </w:rPr>
        <w:t xml:space="preserve">Nájemce </w:t>
      </w:r>
      <w:r w:rsidR="00823760" w:rsidRPr="00EF51EA">
        <w:rPr>
          <w:rFonts w:ascii="Times New Roman" w:hAnsi="Times New Roman"/>
          <w:sz w:val="22"/>
          <w:szCs w:val="22"/>
        </w:rPr>
        <w:t>zabezpečí</w:t>
      </w:r>
      <w:r w:rsidRPr="00EF51EA">
        <w:rPr>
          <w:rFonts w:ascii="Times New Roman" w:hAnsi="Times New Roman"/>
          <w:sz w:val="22"/>
          <w:szCs w:val="22"/>
        </w:rPr>
        <w:t xml:space="preserve">, aby výklady </w:t>
      </w:r>
      <w:r w:rsidR="00A33839" w:rsidRPr="00EF51EA">
        <w:rPr>
          <w:rFonts w:ascii="Times New Roman" w:hAnsi="Times New Roman"/>
          <w:sz w:val="22"/>
          <w:szCs w:val="22"/>
        </w:rPr>
        <w:t>P</w:t>
      </w:r>
      <w:r w:rsidRPr="00EF51EA">
        <w:rPr>
          <w:rFonts w:ascii="Times New Roman" w:hAnsi="Times New Roman"/>
          <w:sz w:val="22"/>
          <w:szCs w:val="22"/>
        </w:rPr>
        <w:t xml:space="preserve">rostor a/nebo </w:t>
      </w:r>
      <w:r w:rsidR="00EF51EA" w:rsidRPr="00EF51EA">
        <w:rPr>
          <w:rFonts w:ascii="Times New Roman" w:hAnsi="Times New Roman"/>
          <w:sz w:val="22"/>
          <w:szCs w:val="22"/>
        </w:rPr>
        <w:t>Budovy</w:t>
      </w:r>
      <w:r w:rsidR="00823760" w:rsidRPr="00EF51EA">
        <w:rPr>
          <w:rFonts w:ascii="Times New Roman" w:hAnsi="Times New Roman"/>
          <w:sz w:val="22"/>
          <w:szCs w:val="22"/>
        </w:rPr>
        <w:t xml:space="preserve"> </w:t>
      </w:r>
      <w:r w:rsidRPr="00EF51EA">
        <w:rPr>
          <w:rFonts w:ascii="Times New Roman" w:hAnsi="Times New Roman"/>
          <w:sz w:val="22"/>
          <w:szCs w:val="22"/>
        </w:rPr>
        <w:t>nebyly esteticky znehodnoceny materiálem, zbožím nebo jinými věcmi Nájemce a nepůsobily újmu na</w:t>
      </w:r>
      <w:r w:rsidR="00F177E8" w:rsidRPr="00EF51EA">
        <w:rPr>
          <w:rFonts w:ascii="Times New Roman" w:hAnsi="Times New Roman"/>
          <w:sz w:val="22"/>
          <w:szCs w:val="22"/>
        </w:rPr>
        <w:t> </w:t>
      </w:r>
      <w:r w:rsidRPr="00EF51EA">
        <w:rPr>
          <w:rFonts w:ascii="Times New Roman" w:hAnsi="Times New Roman"/>
          <w:sz w:val="22"/>
          <w:szCs w:val="22"/>
        </w:rPr>
        <w:t>estetickém vzhledu interiéru nebo exteriéru.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Úklid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zabezpeč</w:t>
      </w:r>
      <w:r w:rsidR="00823760" w:rsidRPr="005A37DC">
        <w:rPr>
          <w:rFonts w:ascii="Times New Roman" w:hAnsi="Times New Roman"/>
          <w:sz w:val="22"/>
          <w:szCs w:val="22"/>
        </w:rPr>
        <w:t>í</w:t>
      </w:r>
      <w:r w:rsidRPr="005A37DC">
        <w:rPr>
          <w:rFonts w:ascii="Times New Roman" w:hAnsi="Times New Roman"/>
          <w:sz w:val="22"/>
          <w:szCs w:val="22"/>
        </w:rPr>
        <w:t xml:space="preserve"> řádný úklid </w:t>
      </w:r>
      <w:r w:rsidR="00A33839" w:rsidRPr="005A37DC">
        <w:rPr>
          <w:rFonts w:ascii="Times New Roman" w:hAnsi="Times New Roman"/>
          <w:sz w:val="22"/>
          <w:szCs w:val="22"/>
        </w:rPr>
        <w:t>P</w:t>
      </w:r>
      <w:r w:rsidRPr="005A37DC">
        <w:rPr>
          <w:rFonts w:ascii="Times New Roman" w:hAnsi="Times New Roman"/>
          <w:sz w:val="22"/>
          <w:szCs w:val="22"/>
        </w:rPr>
        <w:t>rostor (včetně výkladních skříní) na vlastní náklady, a to kdykoliv je to nezbytné (a vždy, když tak opodstatněně požaduje Pronajímatel). Nájemce udrž</w:t>
      </w:r>
      <w:r w:rsidR="00823760" w:rsidRPr="005A37DC">
        <w:rPr>
          <w:rFonts w:ascii="Times New Roman" w:hAnsi="Times New Roman"/>
          <w:sz w:val="22"/>
          <w:szCs w:val="22"/>
        </w:rPr>
        <w:t>uje</w:t>
      </w:r>
      <w:r w:rsidRPr="005A37DC">
        <w:rPr>
          <w:rFonts w:ascii="Times New Roman" w:hAnsi="Times New Roman"/>
          <w:sz w:val="22"/>
          <w:szCs w:val="22"/>
        </w:rPr>
        <w:t xml:space="preserve"> </w:t>
      </w:r>
      <w:r w:rsidR="00DC695F" w:rsidRPr="005A37DC">
        <w:rPr>
          <w:rFonts w:ascii="Times New Roman" w:hAnsi="Times New Roman"/>
          <w:sz w:val="22"/>
          <w:szCs w:val="22"/>
        </w:rPr>
        <w:t>P</w:t>
      </w:r>
      <w:r w:rsidRPr="005A37DC">
        <w:rPr>
          <w:rFonts w:ascii="Times New Roman" w:hAnsi="Times New Roman"/>
          <w:sz w:val="22"/>
          <w:szCs w:val="22"/>
        </w:rPr>
        <w:t xml:space="preserve">rostory (včetně exteriéru výloh a reklamních nápisů) v čistém, uklizeném, uspořádaném, hygienickém a bezpečném stavu (včetně pravidelného malování dle přiměřené potřeby) a zajišťovat veškeré dodávky, materiál a vybavení nezbytné pro udržení takového stavu </w:t>
      </w:r>
      <w:r w:rsidR="00A33839" w:rsidRPr="005A37DC">
        <w:rPr>
          <w:rFonts w:ascii="Times New Roman" w:hAnsi="Times New Roman"/>
          <w:sz w:val="22"/>
          <w:szCs w:val="22"/>
        </w:rPr>
        <w:t>P</w:t>
      </w:r>
      <w:r w:rsidRPr="005A37DC">
        <w:rPr>
          <w:rFonts w:ascii="Times New Roman" w:hAnsi="Times New Roman"/>
          <w:sz w:val="22"/>
          <w:szCs w:val="22"/>
        </w:rPr>
        <w:t xml:space="preserve">rostor. Pokud bude Doba nájmu prodloužena podle této Smlouvy, Nájemce přiměřeně </w:t>
      </w:r>
      <w:r w:rsidR="00823760" w:rsidRPr="005A37DC">
        <w:rPr>
          <w:rFonts w:ascii="Times New Roman" w:hAnsi="Times New Roman"/>
          <w:sz w:val="22"/>
          <w:szCs w:val="22"/>
        </w:rPr>
        <w:t xml:space="preserve">zrenovuje </w:t>
      </w:r>
      <w:r w:rsidR="0089674B" w:rsidRPr="005A37DC">
        <w:rPr>
          <w:rFonts w:ascii="Times New Roman" w:hAnsi="Times New Roman"/>
          <w:sz w:val="22"/>
          <w:szCs w:val="22"/>
        </w:rPr>
        <w:t xml:space="preserve">interiér </w:t>
      </w:r>
      <w:r w:rsidR="00DC695F" w:rsidRPr="005A37DC">
        <w:rPr>
          <w:rFonts w:ascii="Times New Roman" w:hAnsi="Times New Roman"/>
          <w:sz w:val="22"/>
          <w:szCs w:val="22"/>
        </w:rPr>
        <w:t>P</w:t>
      </w:r>
      <w:r w:rsidRPr="005A37DC">
        <w:rPr>
          <w:rFonts w:ascii="Times New Roman" w:hAnsi="Times New Roman"/>
          <w:sz w:val="22"/>
          <w:szCs w:val="22"/>
        </w:rPr>
        <w:t>rostor</w:t>
      </w:r>
      <w:r w:rsidR="00823760" w:rsidRPr="005A37DC">
        <w:rPr>
          <w:rFonts w:ascii="Times New Roman" w:hAnsi="Times New Roman"/>
          <w:sz w:val="22"/>
          <w:szCs w:val="22"/>
        </w:rPr>
        <w:t>y</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Likvidace odpadu, zásobování</w:t>
      </w:r>
      <w:r w:rsidRPr="005A37DC">
        <w:rPr>
          <w:rStyle w:val="CharChar1"/>
          <w:rFonts w:ascii="Times New Roman" w:hAnsi="Times New Roman"/>
          <w:szCs w:val="22"/>
          <w:u w:val="none"/>
        </w:rPr>
        <w:t>: Nájemce dodrž</w:t>
      </w:r>
      <w:r w:rsidR="00F350FB" w:rsidRPr="005A37DC">
        <w:rPr>
          <w:rStyle w:val="CharChar1"/>
          <w:rFonts w:ascii="Times New Roman" w:hAnsi="Times New Roman"/>
          <w:szCs w:val="22"/>
          <w:u w:val="none"/>
        </w:rPr>
        <w:t>uje</w:t>
      </w:r>
      <w:r w:rsidRPr="005A37DC">
        <w:rPr>
          <w:rFonts w:ascii="Times New Roman" w:hAnsi="Times New Roman"/>
          <w:sz w:val="22"/>
          <w:szCs w:val="22"/>
        </w:rPr>
        <w:t xml:space="preserve"> Instrukce, popř. jiná nařízení Pronajímatele ohledně zabezpečení likvidace odpadu a způsobu zásobení obchodního provozu v</w:t>
      </w:r>
      <w:r w:rsidR="00F177E8"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bookmarkStart w:id="82" w:name="_Ref430340314"/>
      <w:r w:rsidRPr="005A37DC">
        <w:rPr>
          <w:rStyle w:val="CharChar1"/>
          <w:rFonts w:ascii="Times New Roman" w:hAnsi="Times New Roman"/>
          <w:szCs w:val="22"/>
        </w:rPr>
        <w:t xml:space="preserve">Provoz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w:t>
      </w:r>
      <w:r w:rsidR="00DC695F" w:rsidRPr="005A37DC">
        <w:rPr>
          <w:rFonts w:ascii="Times New Roman" w:hAnsi="Times New Roman"/>
          <w:sz w:val="22"/>
          <w:szCs w:val="22"/>
        </w:rPr>
        <w:t>P</w:t>
      </w:r>
      <w:r w:rsidRPr="005A37DC">
        <w:rPr>
          <w:rFonts w:ascii="Times New Roman" w:hAnsi="Times New Roman"/>
          <w:sz w:val="22"/>
          <w:szCs w:val="22"/>
        </w:rPr>
        <w:t>rostory řádně provozovat, což znamená zejména:</w:t>
      </w:r>
      <w:bookmarkEnd w:id="82"/>
    </w:p>
    <w:p w:rsidR="00623C8B" w:rsidRPr="005A37DC" w:rsidRDefault="00623C8B" w:rsidP="005A37DC">
      <w:pPr>
        <w:pStyle w:val="Nadpis4"/>
        <w:numPr>
          <w:ilvl w:val="3"/>
          <w:numId w:val="19"/>
        </w:numPr>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nesmí (a to z jakéhokoli důvodu) </w:t>
      </w:r>
      <w:r w:rsidR="004242DA" w:rsidRPr="005A37DC">
        <w:rPr>
          <w:rFonts w:ascii="Times New Roman" w:hAnsi="Times New Roman"/>
          <w:sz w:val="22"/>
          <w:szCs w:val="22"/>
        </w:rPr>
        <w:t>zastavit provoz v</w:t>
      </w:r>
      <w:r w:rsidRPr="005A37DC">
        <w:rPr>
          <w:rFonts w:ascii="Times New Roman" w:hAnsi="Times New Roman"/>
          <w:sz w:val="22"/>
          <w:szCs w:val="22"/>
        </w:rPr>
        <w:t xml:space="preserve"> </w:t>
      </w:r>
      <w:r w:rsidR="004242DA" w:rsidRPr="005A37DC">
        <w:rPr>
          <w:rFonts w:ascii="Times New Roman" w:hAnsi="Times New Roman"/>
          <w:sz w:val="22"/>
          <w:szCs w:val="22"/>
        </w:rPr>
        <w:t>P</w:t>
      </w:r>
      <w:r w:rsidRPr="005A37DC">
        <w:rPr>
          <w:rFonts w:ascii="Times New Roman" w:hAnsi="Times New Roman"/>
          <w:sz w:val="22"/>
          <w:szCs w:val="22"/>
        </w:rPr>
        <w:t>rostor</w:t>
      </w:r>
      <w:r w:rsidR="004242DA" w:rsidRPr="005A37DC">
        <w:rPr>
          <w:rFonts w:ascii="Times New Roman" w:hAnsi="Times New Roman"/>
          <w:sz w:val="22"/>
          <w:szCs w:val="22"/>
        </w:rPr>
        <w:t>ách</w:t>
      </w:r>
      <w:r w:rsidRPr="005A37DC">
        <w:rPr>
          <w:rFonts w:ascii="Times New Roman" w:hAnsi="Times New Roman"/>
          <w:sz w:val="22"/>
          <w:szCs w:val="22"/>
        </w:rPr>
        <w:t xml:space="preserve">, resp. svou činnost v nich, po dobu delší než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(výjimky, např. z důvodu přestavby </w:t>
      </w:r>
      <w:r w:rsidR="00A33839" w:rsidRPr="005A37DC">
        <w:rPr>
          <w:rFonts w:ascii="Times New Roman" w:hAnsi="Times New Roman"/>
          <w:sz w:val="22"/>
          <w:szCs w:val="22"/>
        </w:rPr>
        <w:t>P</w:t>
      </w:r>
      <w:r w:rsidRPr="005A37DC">
        <w:rPr>
          <w:rFonts w:ascii="Times New Roman" w:hAnsi="Times New Roman"/>
          <w:sz w:val="22"/>
          <w:szCs w:val="22"/>
        </w:rPr>
        <w:t xml:space="preserve">rostor </w:t>
      </w:r>
      <w:r w:rsidR="00E75071" w:rsidRPr="005A37DC">
        <w:rPr>
          <w:rFonts w:ascii="Times New Roman" w:hAnsi="Times New Roman"/>
          <w:sz w:val="22"/>
          <w:szCs w:val="22"/>
        </w:rPr>
        <w:t xml:space="preserve">si </w:t>
      </w:r>
      <w:r w:rsidRPr="005A37DC">
        <w:rPr>
          <w:rFonts w:ascii="Times New Roman" w:hAnsi="Times New Roman"/>
          <w:sz w:val="22"/>
          <w:szCs w:val="22"/>
        </w:rPr>
        <w:t>musí</w:t>
      </w:r>
      <w:r w:rsidR="00E75071" w:rsidRPr="005A37DC">
        <w:rPr>
          <w:rFonts w:ascii="Times New Roman" w:hAnsi="Times New Roman"/>
          <w:sz w:val="22"/>
          <w:szCs w:val="22"/>
        </w:rPr>
        <w:t xml:space="preserve"> </w:t>
      </w:r>
      <w:r w:rsidRPr="005A37DC">
        <w:rPr>
          <w:rFonts w:ascii="Times New Roman" w:hAnsi="Times New Roman"/>
          <w:sz w:val="22"/>
          <w:szCs w:val="22"/>
        </w:rPr>
        <w:t>Nájemce s Pronajímatelem předem písemně odsouhlasit; výjimky z důvodu havárie takové neprovozování nepředstavují);</w:t>
      </w:r>
    </w:p>
    <w:p w:rsidR="00623C8B" w:rsidRPr="005A37DC" w:rsidRDefault="00623C8B" w:rsidP="005A37DC">
      <w:pPr>
        <w:pStyle w:val="Nadpis4"/>
        <w:spacing w:line="276" w:lineRule="auto"/>
        <w:ind w:left="2268" w:hanging="850"/>
        <w:rPr>
          <w:rFonts w:ascii="Times New Roman" w:hAnsi="Times New Roman"/>
          <w:sz w:val="22"/>
          <w:szCs w:val="22"/>
        </w:rPr>
      </w:pPr>
      <w:r w:rsidRPr="003F57C8">
        <w:rPr>
          <w:rFonts w:ascii="Times New Roman" w:hAnsi="Times New Roman"/>
          <w:sz w:val="22"/>
          <w:szCs w:val="22"/>
          <w:u w:val="single"/>
        </w:rPr>
        <w:t xml:space="preserve">Nájemce je povinen dodržovat </w:t>
      </w:r>
      <w:r w:rsidR="00324D6E" w:rsidRPr="003F57C8">
        <w:rPr>
          <w:rFonts w:ascii="Times New Roman" w:hAnsi="Times New Roman"/>
          <w:sz w:val="22"/>
          <w:szCs w:val="22"/>
          <w:u w:val="single"/>
        </w:rPr>
        <w:t xml:space="preserve">minimální </w:t>
      </w:r>
      <w:r w:rsidRPr="003F57C8">
        <w:rPr>
          <w:rFonts w:ascii="Times New Roman" w:hAnsi="Times New Roman"/>
          <w:sz w:val="22"/>
          <w:szCs w:val="22"/>
          <w:u w:val="single"/>
        </w:rPr>
        <w:t xml:space="preserve">otevírací hodiny </w:t>
      </w:r>
      <w:r w:rsidR="00215F27" w:rsidRPr="003F57C8">
        <w:rPr>
          <w:rFonts w:ascii="Times New Roman" w:hAnsi="Times New Roman"/>
          <w:sz w:val="22"/>
          <w:szCs w:val="22"/>
          <w:u w:val="single"/>
        </w:rPr>
        <w:t>stanov</w:t>
      </w:r>
      <w:r w:rsidR="00047071" w:rsidRPr="003F57C8">
        <w:rPr>
          <w:rFonts w:ascii="Times New Roman" w:hAnsi="Times New Roman"/>
          <w:sz w:val="22"/>
          <w:szCs w:val="22"/>
          <w:u w:val="single"/>
        </w:rPr>
        <w:t>e</w:t>
      </w:r>
      <w:r w:rsidR="00215F27" w:rsidRPr="003F57C8">
        <w:rPr>
          <w:rFonts w:ascii="Times New Roman" w:hAnsi="Times New Roman"/>
          <w:sz w:val="22"/>
          <w:szCs w:val="22"/>
          <w:u w:val="single"/>
        </w:rPr>
        <w:t xml:space="preserve">né </w:t>
      </w:r>
      <w:r w:rsidR="00324D6E" w:rsidRPr="003F57C8">
        <w:rPr>
          <w:rFonts w:ascii="Times New Roman" w:hAnsi="Times New Roman"/>
          <w:sz w:val="22"/>
          <w:szCs w:val="22"/>
          <w:u w:val="single"/>
        </w:rPr>
        <w:t xml:space="preserve">pro </w:t>
      </w:r>
      <w:r w:rsidR="001A35AF" w:rsidRPr="003F57C8">
        <w:rPr>
          <w:rFonts w:ascii="Times New Roman" w:hAnsi="Times New Roman"/>
          <w:sz w:val="22"/>
          <w:szCs w:val="22"/>
          <w:u w:val="single"/>
        </w:rPr>
        <w:t>obchodní jednotku</w:t>
      </w:r>
      <w:r w:rsidR="00324D6E" w:rsidRPr="003F57C8">
        <w:rPr>
          <w:rFonts w:ascii="Times New Roman" w:hAnsi="Times New Roman"/>
          <w:sz w:val="22"/>
          <w:szCs w:val="22"/>
          <w:u w:val="single"/>
        </w:rPr>
        <w:t xml:space="preserve"> </w:t>
      </w:r>
      <w:r w:rsidR="00215F27" w:rsidRPr="003F57C8">
        <w:rPr>
          <w:rFonts w:ascii="Times New Roman" w:hAnsi="Times New Roman"/>
          <w:sz w:val="22"/>
          <w:szCs w:val="22"/>
          <w:u w:val="single"/>
        </w:rPr>
        <w:t>takto:</w:t>
      </w:r>
      <w:r w:rsidR="00324D6E" w:rsidRPr="003F57C8">
        <w:rPr>
          <w:rFonts w:ascii="Times New Roman" w:hAnsi="Times New Roman"/>
          <w:sz w:val="22"/>
          <w:szCs w:val="22"/>
          <w:u w:val="single"/>
        </w:rPr>
        <w:t xml:space="preserve"> denně od </w:t>
      </w:r>
      <w:r w:rsidR="00020631" w:rsidRPr="003F57C8">
        <w:rPr>
          <w:rFonts w:ascii="Times New Roman" w:hAnsi="Times New Roman"/>
          <w:sz w:val="22"/>
          <w:szCs w:val="22"/>
          <w:u w:val="single"/>
        </w:rPr>
        <w:t>8</w:t>
      </w:r>
      <w:r w:rsidR="00324D6E" w:rsidRPr="003F57C8">
        <w:rPr>
          <w:rFonts w:ascii="Times New Roman" w:hAnsi="Times New Roman"/>
          <w:sz w:val="22"/>
          <w:szCs w:val="22"/>
          <w:u w:val="single"/>
        </w:rPr>
        <w:t>:</w:t>
      </w:r>
      <w:r w:rsidR="00020631" w:rsidRPr="003F57C8">
        <w:rPr>
          <w:rFonts w:ascii="Times New Roman" w:hAnsi="Times New Roman"/>
          <w:sz w:val="22"/>
          <w:szCs w:val="22"/>
          <w:u w:val="single"/>
        </w:rPr>
        <w:t>0</w:t>
      </w:r>
      <w:r w:rsidR="003D7D8F" w:rsidRPr="003F57C8">
        <w:rPr>
          <w:rFonts w:ascii="Times New Roman" w:hAnsi="Times New Roman"/>
          <w:sz w:val="22"/>
          <w:szCs w:val="22"/>
          <w:u w:val="single"/>
        </w:rPr>
        <w:t>0</w:t>
      </w:r>
      <w:r w:rsidR="00324D6E" w:rsidRPr="003F57C8">
        <w:rPr>
          <w:rFonts w:ascii="Times New Roman" w:hAnsi="Times New Roman"/>
          <w:sz w:val="22"/>
          <w:szCs w:val="22"/>
          <w:u w:val="single"/>
        </w:rPr>
        <w:t xml:space="preserve"> do </w:t>
      </w:r>
      <w:r w:rsidR="00020631" w:rsidRPr="003F57C8">
        <w:rPr>
          <w:rFonts w:ascii="Times New Roman" w:hAnsi="Times New Roman"/>
          <w:sz w:val="22"/>
          <w:szCs w:val="22"/>
          <w:u w:val="single"/>
        </w:rPr>
        <w:t>18</w:t>
      </w:r>
      <w:r w:rsidR="00324D6E" w:rsidRPr="003F57C8">
        <w:rPr>
          <w:rFonts w:ascii="Times New Roman" w:hAnsi="Times New Roman"/>
          <w:sz w:val="22"/>
          <w:szCs w:val="22"/>
          <w:u w:val="single"/>
        </w:rPr>
        <w:t>:00 hodin</w:t>
      </w:r>
      <w:r w:rsidR="00324D6E">
        <w:rPr>
          <w:rFonts w:ascii="Times New Roman" w:hAnsi="Times New Roman"/>
          <w:sz w:val="22"/>
          <w:szCs w:val="22"/>
        </w:rPr>
        <w:t>.</w:t>
      </w:r>
      <w:r w:rsidR="00215F27">
        <w:rPr>
          <w:rFonts w:ascii="Times New Roman" w:hAnsi="Times New Roman"/>
          <w:sz w:val="22"/>
          <w:szCs w:val="22"/>
        </w:rPr>
        <w:t xml:space="preserve"> K</w:t>
      </w:r>
      <w:r w:rsidRPr="005A37DC">
        <w:rPr>
          <w:rFonts w:ascii="Times New Roman" w:hAnsi="Times New Roman"/>
          <w:sz w:val="22"/>
          <w:szCs w:val="22"/>
        </w:rPr>
        <w:t xml:space="preserve">rátkodobé uzavření jakékoli části </w:t>
      </w:r>
      <w:r w:rsidR="00A33839" w:rsidRPr="005A37DC">
        <w:rPr>
          <w:rFonts w:ascii="Times New Roman" w:hAnsi="Times New Roman"/>
          <w:sz w:val="22"/>
          <w:szCs w:val="22"/>
        </w:rPr>
        <w:t>P</w:t>
      </w:r>
      <w:r w:rsidRPr="005A37DC">
        <w:rPr>
          <w:rFonts w:ascii="Times New Roman" w:hAnsi="Times New Roman"/>
          <w:sz w:val="22"/>
          <w:szCs w:val="22"/>
        </w:rPr>
        <w:t>rostor (např. z</w:t>
      </w:r>
      <w:r w:rsidR="001D4A4A" w:rsidRPr="005A37DC">
        <w:rPr>
          <w:rFonts w:ascii="Times New Roman" w:hAnsi="Times New Roman"/>
          <w:sz w:val="22"/>
          <w:szCs w:val="22"/>
        </w:rPr>
        <w:t xml:space="preserve"> </w:t>
      </w:r>
      <w:r w:rsidRPr="005A37DC">
        <w:rPr>
          <w:rFonts w:ascii="Times New Roman" w:hAnsi="Times New Roman"/>
          <w:sz w:val="22"/>
          <w:szCs w:val="22"/>
        </w:rPr>
        <w:t xml:space="preserve">důvodu přestávky na oběd, inventury, sanitárních dnů, provozního </w:t>
      </w:r>
      <w:r w:rsidR="00E75071" w:rsidRPr="005A37DC">
        <w:rPr>
          <w:rFonts w:ascii="Times New Roman" w:hAnsi="Times New Roman"/>
          <w:sz w:val="22"/>
          <w:szCs w:val="22"/>
        </w:rPr>
        <w:t>volna</w:t>
      </w:r>
      <w:r w:rsidRPr="005A37DC">
        <w:rPr>
          <w:rFonts w:ascii="Times New Roman" w:hAnsi="Times New Roman"/>
          <w:sz w:val="22"/>
          <w:szCs w:val="22"/>
        </w:rPr>
        <w:t xml:space="preserve"> atd.) není přípustné, přičemž právo Nájemce podle tohoto </w:t>
      </w:r>
      <w:r w:rsidR="00E75071" w:rsidRPr="005A37DC">
        <w:rPr>
          <w:rFonts w:ascii="Times New Roman" w:hAnsi="Times New Roman"/>
          <w:sz w:val="22"/>
          <w:szCs w:val="22"/>
        </w:rPr>
        <w:t>článku</w:t>
      </w:r>
      <w:r w:rsidRPr="005A37DC">
        <w:rPr>
          <w:rFonts w:ascii="Times New Roman" w:hAnsi="Times New Roman"/>
          <w:sz w:val="22"/>
          <w:szCs w:val="22"/>
        </w:rPr>
        <w:t xml:space="preserve"> neprovozovat </w:t>
      </w:r>
      <w:r w:rsidR="00DC695F" w:rsidRPr="005A37DC">
        <w:rPr>
          <w:rFonts w:ascii="Times New Roman" w:hAnsi="Times New Roman"/>
          <w:sz w:val="22"/>
          <w:szCs w:val="22"/>
        </w:rPr>
        <w:t>P</w:t>
      </w:r>
      <w:r w:rsidRPr="005A37DC">
        <w:rPr>
          <w:rFonts w:ascii="Times New Roman" w:hAnsi="Times New Roman"/>
          <w:sz w:val="22"/>
          <w:szCs w:val="22"/>
        </w:rPr>
        <w:t xml:space="preserve">rostory max.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tím zůstává zachované. Pronajímatel je oprávněn upravit otevírací hodiny Nájemce i ostatních jednotlivých nájemců </w:t>
      </w:r>
      <w:r w:rsidR="00EF51EA">
        <w:rPr>
          <w:rFonts w:ascii="Times New Roman" w:hAnsi="Times New Roman"/>
          <w:sz w:val="22"/>
          <w:szCs w:val="22"/>
        </w:rPr>
        <w:t>Budovy</w:t>
      </w:r>
      <w:r w:rsidRPr="005A37DC">
        <w:rPr>
          <w:rFonts w:ascii="Times New Roman" w:hAnsi="Times New Roman"/>
          <w:sz w:val="22"/>
          <w:szCs w:val="22"/>
        </w:rPr>
        <w:t xml:space="preserve"> jednostrannou Instrukcí, a to bez vzniku jakéhokoliv nároku Nájemce vůči Pronajímateli;</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musí zabezpečovat kvalitní nabídku anebo kvalitní služby prostřednictvím kvalifikovaného, vstřícného personálu a dbát na to, aby </w:t>
      </w:r>
      <w:r w:rsidR="00DC695F" w:rsidRPr="005A37DC">
        <w:rPr>
          <w:rFonts w:ascii="Times New Roman" w:hAnsi="Times New Roman"/>
          <w:sz w:val="22"/>
          <w:szCs w:val="22"/>
        </w:rPr>
        <w:t>P</w:t>
      </w:r>
      <w:r w:rsidRPr="005A37DC">
        <w:rPr>
          <w:rFonts w:ascii="Times New Roman" w:hAnsi="Times New Roman"/>
          <w:sz w:val="22"/>
          <w:szCs w:val="22"/>
        </w:rPr>
        <w:t xml:space="preserve">rostory byly způsobilé k řádnému provozu (čistota a pořádek, přiměřené osvětlení a jeho dostatečná intenzita při vstupu do </w:t>
      </w:r>
      <w:r w:rsidR="00A33839" w:rsidRPr="005A37DC">
        <w:rPr>
          <w:rFonts w:ascii="Times New Roman" w:hAnsi="Times New Roman"/>
          <w:sz w:val="22"/>
          <w:szCs w:val="22"/>
        </w:rPr>
        <w:t>P</w:t>
      </w:r>
      <w:r w:rsidRPr="005A37DC">
        <w:rPr>
          <w:rFonts w:ascii="Times New Roman" w:hAnsi="Times New Roman"/>
          <w:sz w:val="22"/>
          <w:szCs w:val="22"/>
        </w:rPr>
        <w:t xml:space="preserve">rostor, topení, </w:t>
      </w:r>
      <w:r w:rsidR="00E75071" w:rsidRPr="005A37DC">
        <w:rPr>
          <w:rFonts w:ascii="Times New Roman" w:hAnsi="Times New Roman"/>
          <w:sz w:val="22"/>
          <w:szCs w:val="22"/>
        </w:rPr>
        <w:t>klimatizace</w:t>
      </w:r>
      <w:r w:rsidRPr="005A37DC">
        <w:rPr>
          <w:rFonts w:ascii="Times New Roman" w:hAnsi="Times New Roman"/>
          <w:sz w:val="22"/>
          <w:szCs w:val="22"/>
        </w:rPr>
        <w:t xml:space="preserve"> atd.);</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sortiment nabídky Nájemce musí svou rozmanitostí, šíří, aktuálností a rozsahem odpovídat minimálně úrovni nabídky v jiných provozovnách Nájemce na území ČR;</w:t>
      </w:r>
    </w:p>
    <w:p w:rsidR="00623C8B" w:rsidRPr="00EF51EA" w:rsidRDefault="00623C8B" w:rsidP="00EF51EA">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ceny Nájemcem nabízeného </w:t>
      </w:r>
      <w:r w:rsidR="009408B9" w:rsidRPr="005A37DC">
        <w:rPr>
          <w:rFonts w:ascii="Times New Roman" w:hAnsi="Times New Roman"/>
          <w:sz w:val="22"/>
          <w:szCs w:val="22"/>
        </w:rPr>
        <w:t xml:space="preserve">zboží </w:t>
      </w:r>
      <w:r w:rsidRPr="005A37DC">
        <w:rPr>
          <w:rFonts w:ascii="Times New Roman" w:hAnsi="Times New Roman"/>
          <w:sz w:val="22"/>
          <w:szCs w:val="22"/>
        </w:rPr>
        <w:t>nesmí překračovat úroveň cen v jiných provozovnách Nájemce na území ČR;</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je povinen v průběhu doby od doručení odstoupení druhé </w:t>
      </w:r>
      <w:r w:rsidR="00EF0B2E" w:rsidRPr="005A37DC">
        <w:rPr>
          <w:rFonts w:ascii="Times New Roman" w:hAnsi="Times New Roman"/>
          <w:sz w:val="22"/>
          <w:szCs w:val="22"/>
        </w:rPr>
        <w:t>S</w:t>
      </w:r>
      <w:r w:rsidRPr="005A37DC">
        <w:rPr>
          <w:rFonts w:ascii="Times New Roman" w:hAnsi="Times New Roman"/>
          <w:sz w:val="22"/>
          <w:szCs w:val="22"/>
        </w:rPr>
        <w:t>traně do dne jeho účinnosti (je-li toto relevantní), v průběhu 90 dn</w:t>
      </w:r>
      <w:r w:rsidR="00E75071" w:rsidRPr="005A37DC">
        <w:rPr>
          <w:rFonts w:ascii="Times New Roman" w:hAnsi="Times New Roman"/>
          <w:sz w:val="22"/>
          <w:szCs w:val="22"/>
        </w:rPr>
        <w:t>ů</w:t>
      </w:r>
      <w:r w:rsidRPr="005A37DC">
        <w:rPr>
          <w:rFonts w:ascii="Times New Roman" w:hAnsi="Times New Roman"/>
          <w:sz w:val="22"/>
          <w:szCs w:val="22"/>
        </w:rPr>
        <w:t xml:space="preserve"> před ukončením Doby nájmu anebo v průběhu doby od uzavření dohody o skončení nájmu mezi </w:t>
      </w:r>
      <w:r w:rsidR="00EF0B2E" w:rsidRPr="005A37DC">
        <w:rPr>
          <w:rFonts w:ascii="Times New Roman" w:hAnsi="Times New Roman"/>
          <w:sz w:val="22"/>
          <w:szCs w:val="22"/>
        </w:rPr>
        <w:t>S</w:t>
      </w:r>
      <w:r w:rsidRPr="005A37DC">
        <w:rPr>
          <w:rFonts w:ascii="Times New Roman" w:hAnsi="Times New Roman"/>
          <w:sz w:val="22"/>
          <w:szCs w:val="22"/>
        </w:rPr>
        <w:t xml:space="preserve">tranami, do Dne uplynutí, akceptovat právo Pronajímatele umístit na výklad </w:t>
      </w:r>
      <w:r w:rsidR="00A33839" w:rsidRPr="005A37DC">
        <w:rPr>
          <w:rFonts w:ascii="Times New Roman" w:hAnsi="Times New Roman"/>
          <w:sz w:val="22"/>
          <w:szCs w:val="22"/>
        </w:rPr>
        <w:t>P</w:t>
      </w:r>
      <w:r w:rsidRPr="005A37DC">
        <w:rPr>
          <w:rFonts w:ascii="Times New Roman" w:hAnsi="Times New Roman"/>
          <w:sz w:val="22"/>
          <w:szCs w:val="22"/>
        </w:rPr>
        <w:t xml:space="preserve">rostor (popř. jejich jinou část) oznámení ve formě dle uvážení Pronajímatele, o tom, že </w:t>
      </w:r>
      <w:r w:rsidR="00DC695F" w:rsidRPr="005A37DC">
        <w:rPr>
          <w:rFonts w:ascii="Times New Roman" w:hAnsi="Times New Roman"/>
          <w:sz w:val="22"/>
          <w:szCs w:val="22"/>
        </w:rPr>
        <w:t>P</w:t>
      </w:r>
      <w:r w:rsidRPr="005A37DC">
        <w:rPr>
          <w:rFonts w:ascii="Times New Roman" w:hAnsi="Times New Roman"/>
          <w:sz w:val="22"/>
          <w:szCs w:val="22"/>
        </w:rPr>
        <w:t>rostory jsou Dnem uplynutí k dispozici na přenechání do nájmu;</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zajist</w:t>
      </w:r>
      <w:r w:rsidR="00823760" w:rsidRPr="005A37DC">
        <w:rPr>
          <w:rFonts w:ascii="Times New Roman" w:hAnsi="Times New Roman"/>
          <w:sz w:val="22"/>
          <w:szCs w:val="22"/>
        </w:rPr>
        <w:t>í</w:t>
      </w:r>
      <w:r w:rsidRPr="005A37DC">
        <w:rPr>
          <w:rFonts w:ascii="Times New Roman" w:hAnsi="Times New Roman"/>
          <w:sz w:val="22"/>
          <w:szCs w:val="22"/>
        </w:rPr>
        <w:t xml:space="preserve"> v </w:t>
      </w:r>
      <w:r w:rsidR="00B60796" w:rsidRPr="005A37DC">
        <w:rPr>
          <w:rFonts w:ascii="Times New Roman" w:hAnsi="Times New Roman"/>
          <w:sz w:val="22"/>
          <w:szCs w:val="22"/>
        </w:rPr>
        <w:t>P</w:t>
      </w:r>
      <w:r w:rsidRPr="005A37DC">
        <w:rPr>
          <w:rFonts w:ascii="Times New Roman" w:hAnsi="Times New Roman"/>
          <w:sz w:val="22"/>
          <w:szCs w:val="22"/>
        </w:rPr>
        <w:t xml:space="preserve">rostorách možnost bezhotovostního platebního styku prostřednictvím POS terminálu a </w:t>
      </w:r>
      <w:r w:rsidR="004242DA" w:rsidRPr="005A37DC">
        <w:rPr>
          <w:rFonts w:ascii="Times New Roman" w:hAnsi="Times New Roman"/>
          <w:sz w:val="22"/>
          <w:szCs w:val="22"/>
        </w:rPr>
        <w:t xml:space="preserve">bude </w:t>
      </w:r>
      <w:r w:rsidRPr="005A37DC">
        <w:rPr>
          <w:rFonts w:ascii="Times New Roman" w:hAnsi="Times New Roman"/>
          <w:sz w:val="22"/>
          <w:szCs w:val="22"/>
        </w:rPr>
        <w:t>akceptovat běžné platební karty;</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je povinen při své činnosti v</w:t>
      </w:r>
      <w:r w:rsidR="006B4421">
        <w:rPr>
          <w:rFonts w:ascii="Times New Roman" w:hAnsi="Times New Roman"/>
          <w:sz w:val="22"/>
          <w:szCs w:val="22"/>
        </w:rPr>
        <w:t xml:space="preserve"> Budově </w:t>
      </w:r>
      <w:r w:rsidRPr="005A37DC">
        <w:rPr>
          <w:rFonts w:ascii="Times New Roman" w:hAnsi="Times New Roman"/>
          <w:sz w:val="22"/>
          <w:szCs w:val="22"/>
        </w:rPr>
        <w:t>dodržovat Pravidla provozu, právní předpisy, Instrukce a pravidla slušného chování, což znamená mj., že:</w:t>
      </w:r>
      <w:r w:rsidR="00A24FD5" w:rsidRPr="005A37DC">
        <w:rPr>
          <w:rFonts w:ascii="Times New Roman" w:hAnsi="Times New Roman"/>
          <w:sz w:val="22"/>
          <w:szCs w:val="22"/>
        </w:rPr>
        <w:t xml:space="preserve"> (a) nebude úmyslně nebo soustavně nebo ve větším rozsahu tato pravidla a Instrukce porušovat; a (b) nebude si počínat tak, aby porušením Instrukcí (byť z nedbalosti, případně jen v malém rozsahu či ojediněle) anebo jakýmkoli úkonem v rozporu s touto Smlouvou, právními předpisy nebo pravidly slušného chování způsobil škodu třetí osobě, příp. škodu nebo vážné překážky při provozu </w:t>
      </w:r>
      <w:r w:rsidR="006B4421">
        <w:rPr>
          <w:rFonts w:ascii="Times New Roman" w:hAnsi="Times New Roman"/>
          <w:sz w:val="22"/>
          <w:szCs w:val="22"/>
        </w:rPr>
        <w:t>Budovy</w:t>
      </w:r>
      <w:r w:rsidR="008827A9" w:rsidRPr="005A37DC">
        <w:rPr>
          <w:rFonts w:ascii="Times New Roman" w:hAnsi="Times New Roman"/>
          <w:sz w:val="22"/>
          <w:szCs w:val="22"/>
        </w:rPr>
        <w:t>; a</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za účelem osvětlení </w:t>
      </w:r>
      <w:r w:rsidR="00B60796" w:rsidRPr="005A37DC">
        <w:rPr>
          <w:rFonts w:ascii="Times New Roman" w:hAnsi="Times New Roman"/>
          <w:sz w:val="22"/>
          <w:szCs w:val="22"/>
        </w:rPr>
        <w:t>P</w:t>
      </w:r>
      <w:r w:rsidRPr="005A37DC">
        <w:rPr>
          <w:rFonts w:ascii="Times New Roman" w:hAnsi="Times New Roman"/>
          <w:sz w:val="22"/>
          <w:szCs w:val="22"/>
        </w:rPr>
        <w:t xml:space="preserve">rostor včetně světelné reklamy </w:t>
      </w:r>
      <w:r w:rsidR="00B60796" w:rsidRPr="005A37DC">
        <w:rPr>
          <w:rFonts w:ascii="Times New Roman" w:hAnsi="Times New Roman"/>
          <w:sz w:val="22"/>
          <w:szCs w:val="22"/>
        </w:rPr>
        <w:t>P</w:t>
      </w:r>
      <w:r w:rsidRPr="005A37DC">
        <w:rPr>
          <w:rFonts w:ascii="Times New Roman" w:hAnsi="Times New Roman"/>
          <w:sz w:val="22"/>
          <w:szCs w:val="22"/>
        </w:rPr>
        <w:t>rostor (a to i mimo otevírací dobu v případě, že Pronajímatel upraví dobu trvání takové</w:t>
      </w:r>
      <w:r w:rsidR="002F56B4" w:rsidRPr="005A37DC">
        <w:rPr>
          <w:rFonts w:ascii="Times New Roman" w:hAnsi="Times New Roman"/>
          <w:sz w:val="22"/>
          <w:szCs w:val="22"/>
        </w:rPr>
        <w:t xml:space="preserve"> </w:t>
      </w:r>
      <w:r w:rsidRPr="005A37DC">
        <w:rPr>
          <w:rFonts w:ascii="Times New Roman" w:hAnsi="Times New Roman"/>
          <w:sz w:val="22"/>
          <w:szCs w:val="22"/>
        </w:rPr>
        <w:t>povinnosti pro jakékoli nájemce či podnájemce), Nájemce zpřístupn</w:t>
      </w:r>
      <w:r w:rsidR="00823760" w:rsidRPr="005A37DC">
        <w:rPr>
          <w:rFonts w:ascii="Times New Roman" w:hAnsi="Times New Roman"/>
          <w:sz w:val="22"/>
          <w:szCs w:val="22"/>
        </w:rPr>
        <w:t>í</w:t>
      </w:r>
      <w:r w:rsidRPr="005A37DC">
        <w:rPr>
          <w:rFonts w:ascii="Times New Roman" w:hAnsi="Times New Roman"/>
          <w:sz w:val="22"/>
          <w:szCs w:val="22"/>
        </w:rPr>
        <w:t xml:space="preserve"> Pronajímateli bez jakýchkoli omezení spínač, který reguluje vypnutí a zapnutí osvětlení </w:t>
      </w:r>
      <w:r w:rsidR="00B60796" w:rsidRPr="005A37DC">
        <w:rPr>
          <w:rFonts w:ascii="Times New Roman" w:hAnsi="Times New Roman"/>
          <w:sz w:val="22"/>
          <w:szCs w:val="22"/>
        </w:rPr>
        <w:t>P</w:t>
      </w:r>
      <w:r w:rsidRPr="005A37DC">
        <w:rPr>
          <w:rFonts w:ascii="Times New Roman" w:hAnsi="Times New Roman"/>
          <w:sz w:val="22"/>
          <w:szCs w:val="22"/>
        </w:rPr>
        <w:t>rostor včetně případné světelné reklamy.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Limity hluku:</w:t>
      </w:r>
      <w:r w:rsidRPr="005A37DC">
        <w:rPr>
          <w:rStyle w:val="CharChar1"/>
          <w:rFonts w:ascii="Times New Roman" w:hAnsi="Times New Roman"/>
          <w:szCs w:val="22"/>
          <w:u w:val="none"/>
        </w:rPr>
        <w:t xml:space="preserve"> Nájemce </w:t>
      </w:r>
      <w:r w:rsidR="009408B9" w:rsidRPr="005A37DC">
        <w:rPr>
          <w:rStyle w:val="CharChar1"/>
          <w:rFonts w:ascii="Times New Roman" w:hAnsi="Times New Roman"/>
          <w:szCs w:val="22"/>
          <w:u w:val="none"/>
        </w:rPr>
        <w:t>zajistí</w:t>
      </w:r>
      <w:r w:rsidRPr="005A37DC">
        <w:rPr>
          <w:rFonts w:ascii="Times New Roman" w:hAnsi="Times New Roman"/>
          <w:sz w:val="22"/>
          <w:szCs w:val="22"/>
        </w:rPr>
        <w:t>, aby intenzita hlučnosti</w:t>
      </w:r>
      <w:r w:rsidR="001612BC" w:rsidRPr="005A37DC">
        <w:rPr>
          <w:rFonts w:ascii="Times New Roman" w:hAnsi="Times New Roman"/>
          <w:sz w:val="22"/>
          <w:szCs w:val="22"/>
        </w:rPr>
        <w:t xml:space="preserve"> </w:t>
      </w:r>
      <w:r w:rsidR="004242DA" w:rsidRPr="005A37DC">
        <w:rPr>
          <w:rFonts w:ascii="Times New Roman" w:hAnsi="Times New Roman"/>
          <w:sz w:val="22"/>
          <w:szCs w:val="22"/>
        </w:rPr>
        <w:t xml:space="preserve">při </w:t>
      </w:r>
      <w:r w:rsidRPr="005A37DC">
        <w:rPr>
          <w:rFonts w:ascii="Times New Roman" w:hAnsi="Times New Roman"/>
          <w:sz w:val="22"/>
          <w:szCs w:val="22"/>
        </w:rPr>
        <w:t>činnost</w:t>
      </w:r>
      <w:r w:rsidR="004242DA" w:rsidRPr="005A37DC">
        <w:rPr>
          <w:rFonts w:ascii="Times New Roman" w:hAnsi="Times New Roman"/>
          <w:sz w:val="22"/>
          <w:szCs w:val="22"/>
        </w:rPr>
        <w:t>ech Nájemce</w:t>
      </w:r>
      <w:r w:rsidR="001D4A4A" w:rsidRPr="005A37DC">
        <w:rPr>
          <w:rFonts w:ascii="Times New Roman" w:hAnsi="Times New Roman"/>
          <w:sz w:val="22"/>
          <w:szCs w:val="22"/>
        </w:rPr>
        <w:t xml:space="preserve"> </w:t>
      </w:r>
      <w:r w:rsidRPr="005A37DC">
        <w:rPr>
          <w:rFonts w:ascii="Times New Roman" w:hAnsi="Times New Roman"/>
          <w:sz w:val="22"/>
          <w:szCs w:val="22"/>
        </w:rPr>
        <w:t xml:space="preserve">v </w:t>
      </w:r>
      <w:r w:rsidR="00B60796" w:rsidRPr="005A37DC">
        <w:rPr>
          <w:rFonts w:ascii="Times New Roman" w:hAnsi="Times New Roman"/>
          <w:sz w:val="22"/>
          <w:szCs w:val="22"/>
        </w:rPr>
        <w:t>P</w:t>
      </w:r>
      <w:r w:rsidRPr="005A37DC">
        <w:rPr>
          <w:rFonts w:ascii="Times New Roman" w:hAnsi="Times New Roman"/>
          <w:sz w:val="22"/>
          <w:szCs w:val="22"/>
        </w:rPr>
        <w:t>rostorách</w:t>
      </w:r>
      <w:r w:rsidR="002F56B4" w:rsidRPr="005A37DC">
        <w:rPr>
          <w:rFonts w:ascii="Times New Roman" w:hAnsi="Times New Roman"/>
          <w:sz w:val="22"/>
          <w:szCs w:val="22"/>
        </w:rPr>
        <w:t>,</w:t>
      </w:r>
      <w:r w:rsidRPr="005A37DC">
        <w:rPr>
          <w:rFonts w:ascii="Times New Roman" w:hAnsi="Times New Roman"/>
          <w:sz w:val="22"/>
          <w:szCs w:val="22"/>
        </w:rPr>
        <w:t xml:space="preserve"> nepřekročila některou z následujících hodnot:</w:t>
      </w:r>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70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Aeq</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Ih</w:t>
      </w:r>
      <w:proofErr w:type="spellEnd"/>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85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Amax.fast</w:t>
      </w:r>
      <w:proofErr w:type="spellEnd"/>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Média a služby:</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zabezpečí, aby byly v průběhu celé Doby nájmu do </w:t>
      </w:r>
      <w:r w:rsidR="00B60796" w:rsidRPr="005A37DC">
        <w:rPr>
          <w:rFonts w:ascii="Times New Roman" w:hAnsi="Times New Roman"/>
          <w:sz w:val="22"/>
          <w:szCs w:val="22"/>
        </w:rPr>
        <w:t>P</w:t>
      </w:r>
      <w:r w:rsidRPr="005A37DC">
        <w:rPr>
          <w:rFonts w:ascii="Times New Roman" w:hAnsi="Times New Roman"/>
          <w:sz w:val="22"/>
          <w:szCs w:val="22"/>
        </w:rPr>
        <w:t>rostor dodávány anebo byly Nájemci k dispozici v </w:t>
      </w:r>
      <w:r w:rsidR="00885849">
        <w:rPr>
          <w:rFonts w:ascii="Times New Roman" w:hAnsi="Times New Roman"/>
          <w:sz w:val="22"/>
          <w:szCs w:val="22"/>
        </w:rPr>
        <w:t>Budově</w:t>
      </w:r>
      <w:r w:rsidRPr="005A37DC">
        <w:rPr>
          <w:rFonts w:ascii="Times New Roman" w:hAnsi="Times New Roman"/>
          <w:sz w:val="22"/>
          <w:szCs w:val="22"/>
        </w:rPr>
        <w:t xml:space="preserve"> jako celku následující média a služby: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elektrická energie (220 V a/nebo 380 V);</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studená voda;</w:t>
      </w:r>
    </w:p>
    <w:p w:rsidR="00623C8B" w:rsidRPr="009F2967" w:rsidRDefault="00623C8B" w:rsidP="009F296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odvod odpadních vod;</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vzduchotechnika</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samočinný hasicí systém</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požární poplašný systém;</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elektrické osvětlení Společných prostor Budovy;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úklid a údržba Společných prostor Budovy;</w:t>
      </w:r>
    </w:p>
    <w:p w:rsidR="00623C8B" w:rsidRPr="00D45777" w:rsidRDefault="00623C8B" w:rsidP="00D4577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odvoz odpadu;</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Pronajímatel </w:t>
      </w:r>
      <w:r w:rsidR="009408B9" w:rsidRPr="005A37DC">
        <w:rPr>
          <w:rFonts w:ascii="Times New Roman" w:hAnsi="Times New Roman"/>
          <w:sz w:val="22"/>
          <w:szCs w:val="22"/>
        </w:rPr>
        <w:t>nezaručuje</w:t>
      </w:r>
      <w:r w:rsidR="004242DA" w:rsidRPr="005A37DC">
        <w:rPr>
          <w:rFonts w:ascii="Times New Roman" w:hAnsi="Times New Roman"/>
          <w:sz w:val="22"/>
          <w:szCs w:val="22"/>
        </w:rPr>
        <w:t xml:space="preserve"> nepřerušenost </w:t>
      </w:r>
      <w:r w:rsidRPr="005A37DC">
        <w:rPr>
          <w:rFonts w:ascii="Times New Roman" w:hAnsi="Times New Roman"/>
          <w:sz w:val="22"/>
          <w:szCs w:val="22"/>
        </w:rPr>
        <w:t>dodáv</w:t>
      </w:r>
      <w:r w:rsidR="004242DA" w:rsidRPr="005A37DC">
        <w:rPr>
          <w:rFonts w:ascii="Times New Roman" w:hAnsi="Times New Roman"/>
          <w:sz w:val="22"/>
          <w:szCs w:val="22"/>
        </w:rPr>
        <w:t>e</w:t>
      </w:r>
      <w:r w:rsidRPr="005A37DC">
        <w:rPr>
          <w:rFonts w:ascii="Times New Roman" w:hAnsi="Times New Roman"/>
          <w:sz w:val="22"/>
          <w:szCs w:val="22"/>
        </w:rPr>
        <w:t>k energií a služeb prostřednictvím třetích osob</w:t>
      </w:r>
      <w:r w:rsidR="004242DA" w:rsidRPr="005A37DC">
        <w:rPr>
          <w:rFonts w:ascii="Times New Roman" w:hAnsi="Times New Roman"/>
          <w:sz w:val="22"/>
          <w:szCs w:val="22"/>
        </w:rPr>
        <w:t xml:space="preserve"> a</w:t>
      </w:r>
      <w:r w:rsidRPr="005A37DC">
        <w:rPr>
          <w:rFonts w:ascii="Times New Roman" w:hAnsi="Times New Roman"/>
          <w:sz w:val="22"/>
          <w:szCs w:val="22"/>
        </w:rPr>
        <w:t xml:space="preserve"> </w:t>
      </w:r>
      <w:r w:rsidR="009408B9" w:rsidRPr="005A37DC">
        <w:rPr>
          <w:rFonts w:ascii="Times New Roman" w:hAnsi="Times New Roman"/>
          <w:sz w:val="22"/>
          <w:szCs w:val="22"/>
        </w:rPr>
        <w:t xml:space="preserve">z tohoto důvodu </w:t>
      </w:r>
      <w:r w:rsidRPr="005A37DC">
        <w:rPr>
          <w:rFonts w:ascii="Times New Roman" w:hAnsi="Times New Roman"/>
          <w:sz w:val="22"/>
          <w:szCs w:val="22"/>
        </w:rPr>
        <w:t>nemůže Nájemci vzniknout nárok např. na slevu z Nájemného, Provozních nákladů anebo náhradu škody.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V</w:t>
      </w:r>
      <w:r w:rsidR="004242DA" w:rsidRPr="005A37DC">
        <w:rPr>
          <w:rFonts w:ascii="Times New Roman" w:hAnsi="Times New Roman"/>
          <w:sz w:val="22"/>
          <w:szCs w:val="22"/>
        </w:rPr>
        <w:t> </w:t>
      </w:r>
      <w:r w:rsidRPr="005A37DC">
        <w:rPr>
          <w:rFonts w:ascii="Times New Roman" w:hAnsi="Times New Roman"/>
          <w:sz w:val="22"/>
          <w:szCs w:val="22"/>
        </w:rPr>
        <w:t>případě</w:t>
      </w:r>
      <w:r w:rsidR="004242DA" w:rsidRPr="005A37DC">
        <w:rPr>
          <w:rFonts w:ascii="Times New Roman" w:hAnsi="Times New Roman"/>
          <w:sz w:val="22"/>
          <w:szCs w:val="22"/>
        </w:rPr>
        <w:t>, že</w:t>
      </w:r>
      <w:r w:rsidRPr="005A37DC">
        <w:rPr>
          <w:rFonts w:ascii="Times New Roman" w:hAnsi="Times New Roman"/>
          <w:sz w:val="22"/>
          <w:szCs w:val="22"/>
        </w:rPr>
        <w:t xml:space="preserve"> </w:t>
      </w:r>
      <w:r w:rsidR="009408B9" w:rsidRPr="005A37DC">
        <w:rPr>
          <w:rFonts w:ascii="Times New Roman" w:hAnsi="Times New Roman"/>
          <w:sz w:val="22"/>
          <w:szCs w:val="22"/>
        </w:rPr>
        <w:t xml:space="preserve">Pronajímatel zavinil </w:t>
      </w:r>
      <w:r w:rsidRPr="005A37DC">
        <w:rPr>
          <w:rFonts w:ascii="Times New Roman" w:hAnsi="Times New Roman"/>
          <w:sz w:val="22"/>
          <w:szCs w:val="22"/>
        </w:rPr>
        <w:t xml:space="preserve">přerušení dodávky energií a služeb dodávaných třetími osobami </w:t>
      </w:r>
      <w:r w:rsidR="009408B9" w:rsidRPr="005A37DC">
        <w:rPr>
          <w:rFonts w:ascii="Times New Roman" w:hAnsi="Times New Roman"/>
          <w:sz w:val="22"/>
          <w:szCs w:val="22"/>
        </w:rPr>
        <w:t xml:space="preserve">a dodávka energií a služeb nebyla obnovena do 24 hodin, </w:t>
      </w:r>
      <w:r w:rsidRPr="005A37DC">
        <w:rPr>
          <w:rFonts w:ascii="Times New Roman" w:hAnsi="Times New Roman"/>
          <w:sz w:val="22"/>
          <w:szCs w:val="22"/>
        </w:rPr>
        <w:t xml:space="preserve">je Nájemce oprávněn </w:t>
      </w:r>
      <w:r w:rsidR="009408B9" w:rsidRPr="005A37DC">
        <w:rPr>
          <w:rFonts w:ascii="Times New Roman" w:hAnsi="Times New Roman"/>
          <w:sz w:val="22"/>
          <w:szCs w:val="22"/>
        </w:rPr>
        <w:t xml:space="preserve">vůči Pronajímateli </w:t>
      </w:r>
      <w:r w:rsidRPr="005A37DC">
        <w:rPr>
          <w:rFonts w:ascii="Times New Roman" w:hAnsi="Times New Roman"/>
          <w:sz w:val="22"/>
          <w:szCs w:val="22"/>
        </w:rPr>
        <w:t xml:space="preserve">uplatňovat nárok na náhradu škody. V ostatních případech je Nájemce oprávněn </w:t>
      </w:r>
      <w:r w:rsidR="009408B9" w:rsidRPr="005A37DC">
        <w:rPr>
          <w:rFonts w:ascii="Times New Roman" w:hAnsi="Times New Roman"/>
          <w:sz w:val="22"/>
          <w:szCs w:val="22"/>
        </w:rPr>
        <w:t>nárokovat</w:t>
      </w:r>
      <w:r w:rsidRPr="005A37DC">
        <w:rPr>
          <w:rFonts w:ascii="Times New Roman" w:hAnsi="Times New Roman"/>
          <w:sz w:val="22"/>
          <w:szCs w:val="22"/>
        </w:rPr>
        <w:t xml:space="preserve"> náhradu škody vůči Pronajímateli pouze v rozsahu výše náhrady takto vzniklé škody, která byla pravomocným rozhodnutím příslušného soudu přiznána Pronajímateli vůči třetí osobě dodávající energie anebo služby.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Prodlení Nájemce:</w:t>
      </w:r>
      <w:r w:rsidRPr="005A37DC">
        <w:rPr>
          <w:rFonts w:ascii="Times New Roman" w:hAnsi="Times New Roman"/>
          <w:sz w:val="22"/>
          <w:szCs w:val="22"/>
        </w:rPr>
        <w:t xml:space="preserve"> Nájemce je v prodlení se splněním jakékoli povinnosti podle této Smlouvy, jestliže takovou povinnost nesplnil řádně a včas (včetně úhrady pod správným variabilním symbolem uvedeným v příslušném daňovém dokladu) a není nutná jakákoli výzva (upomínka) Pronajímatele na splnění takové povinnosti, není-li v této Smlouvě uvedeno jinak.</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 xml:space="preserve">Změna označení </w:t>
      </w:r>
      <w:r w:rsidR="008E1380">
        <w:rPr>
          <w:rStyle w:val="CharChar1"/>
          <w:rFonts w:ascii="Times New Roman" w:hAnsi="Times New Roman"/>
          <w:szCs w:val="22"/>
        </w:rPr>
        <w:t>Budovy</w:t>
      </w:r>
      <w:r w:rsidRPr="005A37DC">
        <w:rPr>
          <w:rStyle w:val="CharChar1"/>
          <w:rFonts w:ascii="Times New Roman" w:hAnsi="Times New Roman"/>
          <w:szCs w:val="22"/>
        </w:rPr>
        <w:t>:</w:t>
      </w:r>
      <w:r w:rsidRPr="005A37DC">
        <w:rPr>
          <w:rFonts w:ascii="Times New Roman" w:hAnsi="Times New Roman"/>
          <w:sz w:val="22"/>
          <w:szCs w:val="22"/>
        </w:rPr>
        <w:t xml:space="preserve"> </w:t>
      </w:r>
      <w:r w:rsidR="009408B9" w:rsidRPr="005A37DC">
        <w:rPr>
          <w:rFonts w:ascii="Times New Roman" w:hAnsi="Times New Roman"/>
          <w:sz w:val="22"/>
          <w:szCs w:val="22"/>
        </w:rPr>
        <w:t xml:space="preserve">Rozhodne-li Pronajímatel o </w:t>
      </w:r>
      <w:r w:rsidRPr="005A37DC">
        <w:rPr>
          <w:rFonts w:ascii="Times New Roman" w:hAnsi="Times New Roman"/>
          <w:sz w:val="22"/>
          <w:szCs w:val="22"/>
        </w:rPr>
        <w:t xml:space="preserve">změně označení </w:t>
      </w:r>
      <w:r w:rsidR="008E1380">
        <w:rPr>
          <w:rFonts w:ascii="Times New Roman" w:hAnsi="Times New Roman"/>
          <w:sz w:val="22"/>
          <w:szCs w:val="22"/>
        </w:rPr>
        <w:t>Budovy</w:t>
      </w:r>
      <w:r w:rsidRPr="005A37DC">
        <w:rPr>
          <w:rFonts w:ascii="Times New Roman" w:hAnsi="Times New Roman"/>
          <w:sz w:val="22"/>
          <w:szCs w:val="22"/>
        </w:rPr>
        <w:t xml:space="preserve">, Nájemci z tohoto titulu nenáleží žádná náhrada, ani plnění a nemá právo </w:t>
      </w:r>
      <w:r w:rsidR="009408B9" w:rsidRPr="005A37DC">
        <w:rPr>
          <w:rFonts w:ascii="Times New Roman" w:hAnsi="Times New Roman"/>
          <w:sz w:val="22"/>
          <w:szCs w:val="22"/>
        </w:rPr>
        <w:t>ukončit</w:t>
      </w:r>
      <w:r w:rsidRPr="005A37DC">
        <w:rPr>
          <w:rFonts w:ascii="Times New Roman" w:hAnsi="Times New Roman"/>
          <w:sz w:val="22"/>
          <w:szCs w:val="22"/>
        </w:rPr>
        <w:t xml:space="preserve"> Smlouv</w:t>
      </w:r>
      <w:r w:rsidR="009408B9" w:rsidRPr="005A37DC">
        <w:rPr>
          <w:rFonts w:ascii="Times New Roman" w:hAnsi="Times New Roman"/>
          <w:sz w:val="22"/>
          <w:szCs w:val="22"/>
        </w:rPr>
        <w:t>u</w:t>
      </w:r>
      <w:r w:rsidRPr="005A37DC">
        <w:rPr>
          <w:rFonts w:ascii="Times New Roman" w:hAnsi="Times New Roman"/>
          <w:sz w:val="22"/>
          <w:szCs w:val="22"/>
        </w:rPr>
        <w:t>.</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Omezení dodávek</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neodpovíd</w:t>
      </w:r>
      <w:r w:rsidR="00EC3EA7" w:rsidRPr="005A37DC">
        <w:rPr>
          <w:rFonts w:ascii="Times New Roman" w:hAnsi="Times New Roman"/>
          <w:sz w:val="22"/>
          <w:szCs w:val="22"/>
        </w:rPr>
        <w:t>á</w:t>
      </w:r>
      <w:r w:rsidRPr="005A37DC">
        <w:rPr>
          <w:rFonts w:ascii="Times New Roman" w:hAnsi="Times New Roman"/>
          <w:sz w:val="22"/>
          <w:szCs w:val="22"/>
        </w:rPr>
        <w:t xml:space="preserve"> za omezení jakýchkoli dodávek, popř. jakákoli omezení, která vyplývají z právních přepisů nebo rozhodnutí orgánů státní správy a samosprávy (je-li toto relevantní), jejichž účinnost nastala po uzavření Smlouvy. Jestliže si je Nájemce vědom takového omezení a /nebo </w:t>
      </w:r>
      <w:r w:rsidR="00524C5A" w:rsidRPr="005A37DC">
        <w:rPr>
          <w:rFonts w:ascii="Times New Roman" w:hAnsi="Times New Roman"/>
          <w:sz w:val="22"/>
          <w:szCs w:val="22"/>
        </w:rPr>
        <w:t xml:space="preserve">takového </w:t>
      </w:r>
      <w:r w:rsidRPr="005A37DC">
        <w:rPr>
          <w:rFonts w:ascii="Times New Roman" w:hAnsi="Times New Roman"/>
          <w:sz w:val="22"/>
          <w:szCs w:val="22"/>
        </w:rPr>
        <w:t>omezení nastanou na základě změny právních předpisů nebo rozhodnutí výše uvedených orgánů, nenáleží Nájemci žádné nároky vůči Pronajímateli.</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u w:val="none"/>
        </w:rPr>
        <w:t xml:space="preserve">Omezení zásobování: Pronajímatel </w:t>
      </w:r>
      <w:r w:rsidR="001612BC" w:rsidRPr="005A37DC">
        <w:rPr>
          <w:rStyle w:val="CharChar1"/>
          <w:rFonts w:ascii="Times New Roman" w:hAnsi="Times New Roman"/>
          <w:szCs w:val="22"/>
          <w:u w:val="none"/>
        </w:rPr>
        <w:t>není</w:t>
      </w:r>
      <w:r w:rsidRPr="005A37DC">
        <w:rPr>
          <w:rStyle w:val="CharChar1"/>
          <w:rFonts w:ascii="Times New Roman" w:hAnsi="Times New Roman"/>
          <w:szCs w:val="22"/>
          <w:u w:val="none"/>
        </w:rPr>
        <w:t xml:space="preserve"> odpovědn</w:t>
      </w:r>
      <w:r w:rsidR="004574CE">
        <w:rPr>
          <w:rStyle w:val="CharChar1"/>
          <w:rFonts w:ascii="Times New Roman" w:hAnsi="Times New Roman"/>
          <w:szCs w:val="22"/>
          <w:u w:val="none"/>
        </w:rPr>
        <w:t>ý</w:t>
      </w:r>
      <w:r w:rsidRPr="005A37DC">
        <w:rPr>
          <w:rFonts w:ascii="Times New Roman" w:hAnsi="Times New Roman"/>
          <w:sz w:val="22"/>
          <w:szCs w:val="22"/>
        </w:rPr>
        <w:t xml:space="preserve"> za jakékoli omezení zásobování Nájemce, jako i omezení příjezdu zásobovacích dodávek Nájemce do</w:t>
      </w:r>
      <w:r w:rsidR="009408B9" w:rsidRPr="005A37DC">
        <w:rPr>
          <w:rFonts w:ascii="Times New Roman" w:hAnsi="Times New Roman"/>
          <w:sz w:val="22"/>
          <w:szCs w:val="22"/>
        </w:rPr>
        <w:t> </w:t>
      </w:r>
      <w:r w:rsidR="004574CE">
        <w:rPr>
          <w:rFonts w:ascii="Times New Roman" w:hAnsi="Times New Roman"/>
          <w:sz w:val="22"/>
          <w:szCs w:val="22"/>
        </w:rPr>
        <w:t>Budovy</w:t>
      </w:r>
      <w:r w:rsidRPr="005A37DC">
        <w:rPr>
          <w:rFonts w:ascii="Times New Roman" w:hAnsi="Times New Roman"/>
          <w:sz w:val="22"/>
          <w:szCs w:val="22"/>
        </w:rPr>
        <w:t xml:space="preserve"> </w:t>
      </w:r>
      <w:r w:rsidR="000A0CFE" w:rsidRPr="005A37DC">
        <w:rPr>
          <w:rFonts w:ascii="Times New Roman" w:hAnsi="Times New Roman"/>
          <w:sz w:val="22"/>
          <w:szCs w:val="22"/>
        </w:rPr>
        <w:t>anebo</w:t>
      </w:r>
      <w:r w:rsidRPr="005A37DC">
        <w:rPr>
          <w:rFonts w:ascii="Times New Roman" w:hAnsi="Times New Roman"/>
          <w:sz w:val="22"/>
          <w:szCs w:val="22"/>
        </w:rPr>
        <w:t xml:space="preserve">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spacing w:line="276" w:lineRule="auto"/>
        <w:ind w:left="1418" w:hanging="851"/>
        <w:rPr>
          <w:rFonts w:ascii="Times New Roman" w:hAnsi="Times New Roman"/>
          <w:sz w:val="22"/>
          <w:szCs w:val="22"/>
        </w:rPr>
      </w:pPr>
      <w:bookmarkStart w:id="83" w:name="_Ref430340573"/>
      <w:r w:rsidRPr="005A37DC">
        <w:rPr>
          <w:rStyle w:val="CharChar1"/>
          <w:rFonts w:ascii="Times New Roman" w:hAnsi="Times New Roman"/>
          <w:szCs w:val="22"/>
        </w:rPr>
        <w:t>Zúžení Povoleného užívání</w:t>
      </w:r>
      <w:r w:rsidRPr="005A37DC">
        <w:rPr>
          <w:rStyle w:val="CharChar1"/>
          <w:rFonts w:ascii="Times New Roman" w:hAnsi="Times New Roman"/>
          <w:szCs w:val="22"/>
          <w:u w:val="none"/>
        </w:rPr>
        <w:t>:</w:t>
      </w:r>
      <w:r w:rsidRPr="005A37DC">
        <w:rPr>
          <w:rFonts w:ascii="Times New Roman" w:hAnsi="Times New Roman"/>
          <w:sz w:val="22"/>
          <w:szCs w:val="22"/>
        </w:rPr>
        <w:t xml:space="preserve"> Nájemce nesmí zúžit bez předchozího písemného souhlasu Pronajímatele rozsah Povoleného užívání, resp. výkon své činnosti v </w:t>
      </w:r>
      <w:r w:rsidR="00B60796" w:rsidRPr="005A37DC">
        <w:rPr>
          <w:rFonts w:ascii="Times New Roman" w:hAnsi="Times New Roman"/>
          <w:sz w:val="22"/>
          <w:szCs w:val="22"/>
        </w:rPr>
        <w:t>P</w:t>
      </w:r>
      <w:r w:rsidRPr="005A37DC">
        <w:rPr>
          <w:rFonts w:ascii="Times New Roman" w:hAnsi="Times New Roman"/>
          <w:sz w:val="22"/>
          <w:szCs w:val="22"/>
        </w:rPr>
        <w:t>rostorách, a to tak, aby to mohlo ovlivnit právní vztah založený touto Smlouvou.</w:t>
      </w:r>
      <w:bookmarkEnd w:id="83"/>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Registrace Nájemce k DPH</w:t>
      </w:r>
      <w:r w:rsidRPr="005A37DC">
        <w:rPr>
          <w:rStyle w:val="CharChar1"/>
          <w:rFonts w:ascii="Times New Roman" w:hAnsi="Times New Roman"/>
          <w:szCs w:val="22"/>
          <w:u w:val="none"/>
        </w:rPr>
        <w:t>:</w:t>
      </w:r>
      <w:r w:rsidRPr="005A37DC">
        <w:rPr>
          <w:rFonts w:ascii="Times New Roman" w:hAnsi="Times New Roman"/>
          <w:sz w:val="22"/>
          <w:szCs w:val="22"/>
        </w:rPr>
        <w:t xml:space="preserve"> Nájemce je povinen být po celou Dobu nájmu registrovaným subjektem pro účely daně z přidané hodnoty na území ČR.</w:t>
      </w:r>
      <w:r w:rsidR="00121C43" w:rsidRPr="005A37DC">
        <w:rPr>
          <w:rFonts w:ascii="Times New Roman" w:hAnsi="Times New Roman"/>
          <w:sz w:val="22"/>
          <w:szCs w:val="22"/>
        </w:rPr>
        <w:t xml:space="preserve"> </w:t>
      </w:r>
      <w:r w:rsidR="00121C43" w:rsidRPr="005A37DC">
        <w:rPr>
          <w:rFonts w:ascii="Times New Roman" w:hAnsi="Times New Roman"/>
          <w:bCs/>
          <w:sz w:val="22"/>
          <w:szCs w:val="22"/>
          <w:lang w:eastAsia="en-US"/>
        </w:rPr>
        <w:t xml:space="preserve">V případě porušení jakékoliv z povinností Nájemce uvedených v předcházející větě uhradí Nájemce Pronajímateli veškerou přímou i nepřímou škodu vzniklou Pronajímateli v důsledku takového porušení v plném rozsahu, a to zejména (i) částku ve výši DPH z plnění přijatých Pronajímatelem, u nichž z tohoto důvodu nebude moci uplatnit nárok na odpočet DPH dle § 72 </w:t>
      </w:r>
      <w:r w:rsidR="000705E3" w:rsidRPr="005A37DC">
        <w:rPr>
          <w:rFonts w:ascii="Times New Roman" w:hAnsi="Times New Roman"/>
          <w:sz w:val="22"/>
          <w:szCs w:val="22"/>
        </w:rPr>
        <w:t>Zákona o dani</w:t>
      </w:r>
      <w:r w:rsidR="00121C43" w:rsidRPr="005A37DC">
        <w:rPr>
          <w:rFonts w:ascii="Times New Roman" w:hAnsi="Times New Roman"/>
          <w:bCs/>
          <w:sz w:val="22"/>
          <w:szCs w:val="22"/>
          <w:lang w:eastAsia="en-US"/>
        </w:rPr>
        <w:t>; (</w:t>
      </w:r>
      <w:proofErr w:type="spellStart"/>
      <w:r w:rsidR="00121C43" w:rsidRPr="005A37DC">
        <w:rPr>
          <w:rFonts w:ascii="Times New Roman" w:hAnsi="Times New Roman"/>
          <w:bCs/>
          <w:sz w:val="22"/>
          <w:szCs w:val="22"/>
          <w:lang w:eastAsia="en-US"/>
        </w:rPr>
        <w:t>ii</w:t>
      </w:r>
      <w:proofErr w:type="spellEnd"/>
      <w:r w:rsidR="00121C43" w:rsidRPr="005A37DC">
        <w:rPr>
          <w:rFonts w:ascii="Times New Roman" w:hAnsi="Times New Roman"/>
          <w:bCs/>
          <w:sz w:val="22"/>
          <w:szCs w:val="22"/>
          <w:lang w:eastAsia="en-US"/>
        </w:rPr>
        <w:t xml:space="preserve">) částku ve výši DPH z plnění přijatých Pronajímatelem, u nichž z tohoto důvodu dojde ke snížení nároku na odpočet DPH dle § 76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w:t>
      </w:r>
      <w:r w:rsidR="00CF7111" w:rsidRPr="005A37DC">
        <w:rPr>
          <w:rFonts w:ascii="Times New Roman" w:hAnsi="Times New Roman"/>
          <w:bCs/>
          <w:sz w:val="22"/>
          <w:szCs w:val="22"/>
          <w:lang w:eastAsia="en-US"/>
        </w:rPr>
        <w:t>;</w:t>
      </w:r>
      <w:r w:rsidR="00121C43" w:rsidRPr="005A37DC">
        <w:rPr>
          <w:rFonts w:ascii="Times New Roman" w:hAnsi="Times New Roman"/>
          <w:bCs/>
          <w:sz w:val="22"/>
          <w:szCs w:val="22"/>
          <w:lang w:eastAsia="en-US"/>
        </w:rPr>
        <w:t xml:space="preserve"> (</w:t>
      </w:r>
      <w:proofErr w:type="spellStart"/>
      <w:r w:rsidR="00121C43" w:rsidRPr="005A37DC">
        <w:rPr>
          <w:rFonts w:ascii="Times New Roman" w:hAnsi="Times New Roman"/>
          <w:bCs/>
          <w:sz w:val="22"/>
          <w:szCs w:val="22"/>
          <w:lang w:eastAsia="en-US"/>
        </w:rPr>
        <w:t>iii</w:t>
      </w:r>
      <w:proofErr w:type="spellEnd"/>
      <w:r w:rsidR="00121C43" w:rsidRPr="005A37DC">
        <w:rPr>
          <w:rFonts w:ascii="Times New Roman" w:hAnsi="Times New Roman"/>
          <w:bCs/>
          <w:sz w:val="22"/>
          <w:szCs w:val="22"/>
          <w:lang w:eastAsia="en-US"/>
        </w:rPr>
        <w:t xml:space="preserve">) částku ve výši vyrovnání odpočtu DPH dle § 77 </w:t>
      </w:r>
      <w:r w:rsidR="000705E3" w:rsidRPr="005A37DC">
        <w:rPr>
          <w:rFonts w:ascii="Times New Roman" w:hAnsi="Times New Roman"/>
          <w:sz w:val="22"/>
          <w:szCs w:val="22"/>
        </w:rPr>
        <w:t>Z</w:t>
      </w:r>
      <w:r w:rsidR="00121C43" w:rsidRPr="005A37DC">
        <w:rPr>
          <w:rFonts w:ascii="Times New Roman" w:hAnsi="Times New Roman"/>
          <w:sz w:val="22"/>
          <w:szCs w:val="22"/>
        </w:rPr>
        <w:t>ákona</w:t>
      </w:r>
      <w:r w:rsidR="00121C43" w:rsidRPr="005A37DC">
        <w:rPr>
          <w:rFonts w:ascii="Times New Roman" w:hAnsi="Times New Roman"/>
          <w:bCs/>
          <w:sz w:val="22"/>
          <w:szCs w:val="22"/>
          <w:lang w:eastAsia="en-US"/>
        </w:rPr>
        <w:t xml:space="preserve"> </w:t>
      </w:r>
      <w:r w:rsidR="00CF7111" w:rsidRPr="005A37DC">
        <w:rPr>
          <w:rFonts w:ascii="Times New Roman" w:hAnsi="Times New Roman"/>
          <w:bCs/>
          <w:sz w:val="22"/>
          <w:szCs w:val="22"/>
          <w:lang w:eastAsia="en-US"/>
        </w:rPr>
        <w:t xml:space="preserve">o dani </w:t>
      </w:r>
      <w:r w:rsidR="00121C43" w:rsidRPr="005A37DC">
        <w:rPr>
          <w:rFonts w:ascii="Times New Roman" w:hAnsi="Times New Roman"/>
          <w:bCs/>
          <w:sz w:val="22"/>
          <w:szCs w:val="22"/>
          <w:lang w:eastAsia="en-US"/>
        </w:rPr>
        <w:t>a (</w:t>
      </w:r>
      <w:proofErr w:type="spellStart"/>
      <w:r w:rsidR="00121C43" w:rsidRPr="005A37DC">
        <w:rPr>
          <w:rFonts w:ascii="Times New Roman" w:hAnsi="Times New Roman"/>
          <w:bCs/>
          <w:sz w:val="22"/>
          <w:szCs w:val="22"/>
          <w:lang w:eastAsia="en-US"/>
        </w:rPr>
        <w:t>iv</w:t>
      </w:r>
      <w:proofErr w:type="spellEnd"/>
      <w:r w:rsidR="00121C43" w:rsidRPr="005A37DC">
        <w:rPr>
          <w:rFonts w:ascii="Times New Roman" w:hAnsi="Times New Roman"/>
          <w:bCs/>
          <w:sz w:val="22"/>
          <w:szCs w:val="22"/>
          <w:lang w:eastAsia="en-US"/>
        </w:rPr>
        <w:t xml:space="preserve">) částku ve výši úpravy odpočtu DPH dle § 78 a násl.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 kterou bude Pronajímatel z tohoto důvodu povinen odvést správci daně a dále jakékoliv související penále či sankční platby.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Oznámení platební neschopnosti nebo sporů</w:t>
      </w:r>
      <w:r w:rsidRPr="005A37DC">
        <w:rPr>
          <w:rFonts w:ascii="Times New Roman" w:hAnsi="Times New Roman"/>
          <w:sz w:val="22"/>
          <w:szCs w:val="22"/>
        </w:rPr>
        <w:t xml:space="preserve">: Nájemce </w:t>
      </w:r>
      <w:r w:rsidR="00823760" w:rsidRPr="005A37DC">
        <w:rPr>
          <w:rFonts w:ascii="Times New Roman" w:hAnsi="Times New Roman"/>
          <w:sz w:val="22"/>
          <w:szCs w:val="22"/>
        </w:rPr>
        <w:t xml:space="preserve">oznámí </w:t>
      </w:r>
      <w:r w:rsidRPr="005A37DC">
        <w:rPr>
          <w:rFonts w:ascii="Times New Roman" w:hAnsi="Times New Roman"/>
          <w:sz w:val="22"/>
          <w:szCs w:val="22"/>
        </w:rPr>
        <w:t>Pronajímateli existenci jakýchkoliv řízení ohledně platební neschopnosti vedených proti němu, anebo existenci jakéhokoliv obdobného soudního či jiného právního postupu či řízení (včetně správních) zahájeného proti Nájemci, jejichž hodnota přesahuje CZK 1.000.000,- a to do 15 dnů od jejich zahájení.</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Důvěrnost</w:t>
      </w:r>
      <w:r w:rsidRPr="005A37DC">
        <w:rPr>
          <w:rStyle w:val="CharChar1"/>
          <w:rFonts w:ascii="Times New Roman" w:hAnsi="Times New Roman"/>
          <w:szCs w:val="22"/>
          <w:u w:val="none"/>
        </w:rPr>
        <w:t>:</w:t>
      </w:r>
      <w:r w:rsidRPr="005A37DC">
        <w:rPr>
          <w:rFonts w:ascii="Times New Roman" w:hAnsi="Times New Roman"/>
          <w:sz w:val="22"/>
          <w:szCs w:val="22"/>
        </w:rPr>
        <w:t xml:space="preserve"> Nájemce se dále zavazuje zacházet s veškerými informacemi z této Smlouvy a jakýchkoliv dalších souvisejících dokumentů poskytnutých Pronajímatelem jako s důvěrnými a nezveřejnit jakékoliv takové důvěrné informace bez předchozího písemného souhlasu Pronajímatele, ledaže by bylo takové zveřejnění vyžadováno právními předpisy. Takové zveřejnění Nájemce Pronajímateli bezodkladně oznámí.</w:t>
      </w:r>
    </w:p>
    <w:p w:rsidR="00623C8B" w:rsidRPr="005A37DC" w:rsidRDefault="00623C8B" w:rsidP="005A37DC">
      <w:pPr>
        <w:pStyle w:val="Nadpis1"/>
        <w:spacing w:line="276" w:lineRule="auto"/>
        <w:rPr>
          <w:rFonts w:ascii="Times New Roman" w:hAnsi="Times New Roman" w:cs="Times New Roman"/>
          <w:sz w:val="22"/>
          <w:szCs w:val="22"/>
        </w:rPr>
      </w:pPr>
      <w:bookmarkStart w:id="84" w:name="_Toc274038681"/>
      <w:bookmarkStart w:id="85" w:name="_Toc413057727"/>
      <w:bookmarkStart w:id="86" w:name="_Toc430353663"/>
      <w:bookmarkStart w:id="87" w:name="_Toc432516247"/>
      <w:r w:rsidRPr="005A37DC">
        <w:rPr>
          <w:rFonts w:ascii="Times New Roman" w:hAnsi="Times New Roman" w:cs="Times New Roman"/>
          <w:sz w:val="22"/>
          <w:szCs w:val="22"/>
        </w:rPr>
        <w:t xml:space="preserve">Ukončení </w:t>
      </w:r>
      <w:bookmarkEnd w:id="84"/>
      <w:bookmarkEnd w:id="85"/>
      <w:r w:rsidR="00A90B88" w:rsidRPr="005A37DC">
        <w:rPr>
          <w:rFonts w:ascii="Times New Roman" w:hAnsi="Times New Roman" w:cs="Times New Roman"/>
          <w:sz w:val="22"/>
          <w:szCs w:val="22"/>
        </w:rPr>
        <w:t>smlouvy</w:t>
      </w:r>
      <w:bookmarkEnd w:id="86"/>
      <w:bookmarkEnd w:id="8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Zánik nájmu:</w:t>
      </w:r>
      <w:r w:rsidRPr="005A37DC">
        <w:rPr>
          <w:rStyle w:val="CharChar1"/>
          <w:rFonts w:ascii="Times New Roman" w:hAnsi="Times New Roman"/>
          <w:szCs w:val="22"/>
          <w:u w:val="none"/>
        </w:rPr>
        <w:t xml:space="preserve"> Nájem zaniká</w:t>
      </w:r>
      <w:r w:rsidR="00F6392F" w:rsidRPr="005A37DC">
        <w:rPr>
          <w:rStyle w:val="CharChar1"/>
          <w:rFonts w:ascii="Times New Roman" w:hAnsi="Times New Roman"/>
          <w:szCs w:val="22"/>
          <w:u w:val="none"/>
        </w:rPr>
        <w:t xml:space="preserve"> pouze z těchto důvodů:</w:t>
      </w:r>
    </w:p>
    <w:p w:rsidR="005A6504" w:rsidRPr="005A37DC" w:rsidRDefault="00823760"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d</w:t>
      </w:r>
      <w:r w:rsidR="005A6504" w:rsidRPr="005A37DC">
        <w:rPr>
          <w:rFonts w:ascii="Times New Roman" w:hAnsi="Times New Roman"/>
          <w:sz w:val="22"/>
          <w:szCs w:val="22"/>
        </w:rPr>
        <w:t xml:space="preserve">ohodou </w:t>
      </w:r>
      <w:r w:rsidR="001612BC" w:rsidRPr="005A37DC">
        <w:rPr>
          <w:rFonts w:ascii="Times New Roman" w:hAnsi="Times New Roman"/>
          <w:sz w:val="22"/>
          <w:szCs w:val="22"/>
        </w:rPr>
        <w:t>Stran</w:t>
      </w:r>
      <w:r w:rsidR="005A6504" w:rsidRPr="005A37DC">
        <w:rPr>
          <w:rFonts w:ascii="Times New Roman" w:hAnsi="Times New Roman"/>
          <w:sz w:val="22"/>
          <w:szCs w:val="22"/>
        </w:rPr>
        <w:t>;</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 xml:space="preserve">zánikem </w:t>
      </w:r>
      <w:r w:rsidR="00C76039">
        <w:rPr>
          <w:rFonts w:ascii="Times New Roman" w:hAnsi="Times New Roman"/>
          <w:sz w:val="22"/>
          <w:szCs w:val="22"/>
        </w:rPr>
        <w:t>Budovy</w:t>
      </w:r>
      <w:r w:rsidRPr="005A37DC">
        <w:rPr>
          <w:rFonts w:ascii="Times New Roman" w:hAnsi="Times New Roman"/>
          <w:sz w:val="22"/>
          <w:szCs w:val="22"/>
        </w:rPr>
        <w:t xml:space="preserve"> jako celku </w:t>
      </w:r>
      <w:r w:rsidR="00EC3EA7" w:rsidRPr="005A37DC">
        <w:rPr>
          <w:rFonts w:ascii="Times New Roman" w:hAnsi="Times New Roman"/>
          <w:sz w:val="22"/>
          <w:szCs w:val="22"/>
        </w:rPr>
        <w:t xml:space="preserve">nebo </w:t>
      </w:r>
      <w:r w:rsidRPr="005A37DC">
        <w:rPr>
          <w:rFonts w:ascii="Times New Roman" w:hAnsi="Times New Roman"/>
          <w:sz w:val="22"/>
          <w:szCs w:val="22"/>
        </w:rPr>
        <w:t xml:space="preserve">zánikem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zánikem Nájemce bez právního nástupnictví;</w:t>
      </w:r>
      <w:r w:rsidR="00121C43" w:rsidRPr="005A37DC">
        <w:rPr>
          <w:rFonts w:ascii="Times New Roman" w:hAnsi="Times New Roman"/>
          <w:sz w:val="22"/>
          <w:szCs w:val="22"/>
        </w:rPr>
        <w:t xml:space="preserve"> anebo</w:t>
      </w:r>
    </w:p>
    <w:p w:rsidR="00623C8B" w:rsidRPr="005A37DC" w:rsidRDefault="00F6392F"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výpovědí</w:t>
      </w:r>
      <w:r w:rsidR="00623C8B" w:rsidRPr="005A37DC">
        <w:rPr>
          <w:rFonts w:ascii="Times New Roman" w:hAnsi="Times New Roman"/>
          <w:sz w:val="22"/>
          <w:szCs w:val="22"/>
        </w:rPr>
        <w:t xml:space="preserve"> </w:t>
      </w:r>
      <w:r w:rsidR="00EC3EA7" w:rsidRPr="005A37DC">
        <w:rPr>
          <w:rFonts w:ascii="Times New Roman" w:hAnsi="Times New Roman"/>
          <w:sz w:val="22"/>
          <w:szCs w:val="22"/>
        </w:rPr>
        <w:t>Smlouvy</w:t>
      </w:r>
      <w:r w:rsidR="00623C8B" w:rsidRPr="005A37DC">
        <w:rPr>
          <w:rFonts w:ascii="Times New Roman" w:hAnsi="Times New Roman"/>
          <w:sz w:val="22"/>
          <w:szCs w:val="22"/>
        </w:rPr>
        <w:t>.</w:t>
      </w:r>
    </w:p>
    <w:p w:rsidR="00623C8B" w:rsidRPr="005A37DC" w:rsidRDefault="00F6392F" w:rsidP="005A37DC">
      <w:pPr>
        <w:pStyle w:val="Nadpis2"/>
        <w:spacing w:line="276" w:lineRule="auto"/>
        <w:rPr>
          <w:rFonts w:ascii="Times New Roman" w:hAnsi="Times New Roman"/>
          <w:sz w:val="22"/>
          <w:szCs w:val="22"/>
        </w:rPr>
      </w:pPr>
      <w:bookmarkStart w:id="88" w:name="_Ref27734985"/>
      <w:r w:rsidRPr="005A37DC">
        <w:rPr>
          <w:rStyle w:val="CharChar1"/>
          <w:rFonts w:ascii="Times New Roman" w:hAnsi="Times New Roman"/>
          <w:szCs w:val="22"/>
        </w:rPr>
        <w:t>Výpověď</w:t>
      </w:r>
      <w:r w:rsidR="00623C8B" w:rsidRPr="005A37DC">
        <w:rPr>
          <w:rStyle w:val="CharChar1"/>
          <w:rFonts w:ascii="Times New Roman" w:hAnsi="Times New Roman"/>
          <w:szCs w:val="22"/>
        </w:rPr>
        <w:t xml:space="preserve"> Pronajímatele:</w:t>
      </w:r>
      <w:r w:rsidR="00623C8B" w:rsidRPr="005A37DC">
        <w:rPr>
          <w:rFonts w:ascii="Times New Roman" w:hAnsi="Times New Roman"/>
          <w:sz w:val="22"/>
          <w:szCs w:val="22"/>
        </w:rPr>
        <w:t xml:space="preserve"> Pronajímatel může Smlouv</w:t>
      </w:r>
      <w:r w:rsidRPr="005A37DC">
        <w:rPr>
          <w:rFonts w:ascii="Times New Roman" w:hAnsi="Times New Roman"/>
          <w:sz w:val="22"/>
          <w:szCs w:val="22"/>
        </w:rPr>
        <w:t>u</w:t>
      </w:r>
      <w:r w:rsidR="00623C8B" w:rsidRPr="005A37DC">
        <w:rPr>
          <w:rFonts w:ascii="Times New Roman" w:hAnsi="Times New Roman"/>
          <w:sz w:val="22"/>
          <w:szCs w:val="22"/>
        </w:rPr>
        <w:t xml:space="preserve"> </w:t>
      </w:r>
      <w:r w:rsidRPr="005A37DC">
        <w:rPr>
          <w:rFonts w:ascii="Times New Roman" w:hAnsi="Times New Roman"/>
          <w:sz w:val="22"/>
          <w:szCs w:val="22"/>
        </w:rPr>
        <w:t>vypovědět</w:t>
      </w:r>
      <w:r w:rsidR="002F56B4" w:rsidRPr="005A37DC">
        <w:rPr>
          <w:rFonts w:ascii="Times New Roman" w:hAnsi="Times New Roman"/>
          <w:sz w:val="22"/>
          <w:szCs w:val="22"/>
        </w:rPr>
        <w:t>,</w:t>
      </w:r>
      <w:r w:rsidR="00623C8B" w:rsidRPr="005A37DC">
        <w:rPr>
          <w:rFonts w:ascii="Times New Roman" w:hAnsi="Times New Roman"/>
          <w:sz w:val="22"/>
          <w:szCs w:val="22"/>
        </w:rPr>
        <w:t xml:space="preserve"> nastane-li, byť jednotlivě, Případ porušení ze strany Nájemce podle této Smlouvy, </w:t>
      </w:r>
      <w:r w:rsidR="00B75BF7" w:rsidRPr="005A37DC">
        <w:rPr>
          <w:rFonts w:ascii="Times New Roman" w:hAnsi="Times New Roman"/>
          <w:sz w:val="22"/>
          <w:szCs w:val="22"/>
        </w:rPr>
        <w:t>tím, že</w:t>
      </w:r>
      <w:r w:rsidR="00623C8B" w:rsidRPr="005A37DC">
        <w:rPr>
          <w:rFonts w:ascii="Times New Roman" w:hAnsi="Times New Roman"/>
          <w:sz w:val="22"/>
          <w:szCs w:val="22"/>
        </w:rPr>
        <w:t>:</w:t>
      </w:r>
      <w:bookmarkEnd w:id="88"/>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neuhradí jakoukoliv platbu Nájemného nebo jakýkoliv jiný splatný finanční závazek podle této Smlouvy</w:t>
      </w:r>
      <w:r w:rsidR="00082E8A" w:rsidRPr="005A37DC">
        <w:rPr>
          <w:rFonts w:ascii="Times New Roman" w:hAnsi="Times New Roman"/>
          <w:sz w:val="22"/>
          <w:szCs w:val="22"/>
        </w:rPr>
        <w:t xml:space="preserve"> </w:t>
      </w:r>
      <w:r w:rsidRPr="005A37DC">
        <w:rPr>
          <w:rFonts w:ascii="Times New Roman" w:hAnsi="Times New Roman"/>
          <w:sz w:val="22"/>
          <w:szCs w:val="22"/>
        </w:rPr>
        <w:t xml:space="preserve">a takové porušení bude trvat alespoň po dobu 3 Pracovních dnů po obdržení oznámení Pronajímatele o takovém porušení. Pokud </w:t>
      </w:r>
      <w:r w:rsidR="00AF2F10" w:rsidRPr="005A37DC">
        <w:rPr>
          <w:rFonts w:ascii="Times New Roman" w:hAnsi="Times New Roman"/>
          <w:sz w:val="22"/>
          <w:szCs w:val="22"/>
        </w:rPr>
        <w:t xml:space="preserve">však </w:t>
      </w:r>
      <w:r w:rsidRPr="005A37DC">
        <w:rPr>
          <w:rFonts w:ascii="Times New Roman" w:hAnsi="Times New Roman"/>
          <w:sz w:val="22"/>
          <w:szCs w:val="22"/>
        </w:rPr>
        <w:t xml:space="preserve">Pronajímatel kdykoli během </w:t>
      </w:r>
      <w:r w:rsidR="00121C43" w:rsidRPr="005A37DC">
        <w:rPr>
          <w:rFonts w:ascii="Times New Roman" w:hAnsi="Times New Roman"/>
          <w:sz w:val="22"/>
          <w:szCs w:val="22"/>
        </w:rPr>
        <w:t xml:space="preserve">jakéhokoliv </w:t>
      </w:r>
      <w:proofErr w:type="gramStart"/>
      <w:r w:rsidR="00121C43" w:rsidRPr="005A37DC">
        <w:rPr>
          <w:rFonts w:ascii="Times New Roman" w:hAnsi="Times New Roman"/>
          <w:sz w:val="22"/>
          <w:szCs w:val="22"/>
        </w:rPr>
        <w:t>12-měsíčního</w:t>
      </w:r>
      <w:proofErr w:type="gramEnd"/>
      <w:r w:rsidR="00121C43" w:rsidRPr="005A37DC">
        <w:rPr>
          <w:rFonts w:ascii="Times New Roman" w:hAnsi="Times New Roman"/>
          <w:sz w:val="22"/>
          <w:szCs w:val="22"/>
        </w:rPr>
        <w:t xml:space="preserve"> období </w:t>
      </w:r>
      <w:r w:rsidRPr="005A37DC">
        <w:rPr>
          <w:rFonts w:ascii="Times New Roman" w:hAnsi="Times New Roman"/>
          <w:sz w:val="22"/>
          <w:szCs w:val="22"/>
        </w:rPr>
        <w:t xml:space="preserve">Doby nájmu </w:t>
      </w:r>
      <w:r w:rsidR="00B75BF7" w:rsidRPr="005A37DC">
        <w:rPr>
          <w:rFonts w:ascii="Times New Roman" w:hAnsi="Times New Roman"/>
          <w:sz w:val="22"/>
          <w:szCs w:val="22"/>
        </w:rPr>
        <w:t xml:space="preserve">Nájemce </w:t>
      </w:r>
      <w:r w:rsidRPr="005A37DC">
        <w:rPr>
          <w:rFonts w:ascii="Times New Roman" w:hAnsi="Times New Roman"/>
          <w:sz w:val="22"/>
          <w:szCs w:val="22"/>
        </w:rPr>
        <w:t>alespoň dvakrát (2.) na porušení jakéhokoli finančního závazku upozornil, shora uvedené oznámení o porušení již nebude třeba a jakékoli další porušení splatného finančního závazku Nájemce bude považováno za Případ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neuzavře nebo nebude udržovat v platnosti jakýkoliv sjednaný druh pojištění (anebo Pronajímateli řádně existenci takového pojištění neprokáže) a takové porušení bude trvat alespoň po dobu 5 Pracovních dnů po obdržení oznámení Pronajímatele o takovém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nedoplní </w:t>
      </w:r>
      <w:r w:rsidR="00AC0288" w:rsidRPr="005A37DC">
        <w:rPr>
          <w:rFonts w:ascii="Times New Roman" w:hAnsi="Times New Roman"/>
          <w:sz w:val="22"/>
          <w:szCs w:val="22"/>
        </w:rPr>
        <w:t xml:space="preserve">do 15 </w:t>
      </w:r>
      <w:r w:rsidR="00E75071" w:rsidRPr="005A37DC">
        <w:rPr>
          <w:rFonts w:ascii="Times New Roman" w:hAnsi="Times New Roman"/>
          <w:sz w:val="22"/>
          <w:szCs w:val="22"/>
        </w:rPr>
        <w:t>P</w:t>
      </w:r>
      <w:r w:rsidR="00AC0288" w:rsidRPr="005A37DC">
        <w:rPr>
          <w:rFonts w:ascii="Times New Roman" w:hAnsi="Times New Roman"/>
          <w:sz w:val="22"/>
          <w:szCs w:val="22"/>
        </w:rPr>
        <w:t>racovních dnů od doručení výzvy Nájemci</w:t>
      </w:r>
      <w:r w:rsidRPr="005A37DC">
        <w:rPr>
          <w:rFonts w:ascii="Times New Roman" w:hAnsi="Times New Roman"/>
          <w:sz w:val="22"/>
          <w:szCs w:val="22"/>
        </w:rPr>
        <w:t>, částku Zajištění do výše požadované touto Smlouvou;</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používá </w:t>
      </w:r>
      <w:r w:rsidR="00DC695F" w:rsidRPr="005A37DC">
        <w:rPr>
          <w:rFonts w:ascii="Times New Roman" w:hAnsi="Times New Roman"/>
          <w:sz w:val="22"/>
          <w:szCs w:val="22"/>
        </w:rPr>
        <w:t>P</w:t>
      </w:r>
      <w:r w:rsidRPr="005A37DC">
        <w:rPr>
          <w:rFonts w:ascii="Times New Roman" w:hAnsi="Times New Roman"/>
          <w:sz w:val="22"/>
          <w:szCs w:val="22"/>
        </w:rPr>
        <w:t>rostory v rozporu s Povoleným užíváním;</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postoupí či jakkoli převede jakékoliv ze svých práv či povinností vyplývajících z této Smlouvy, zastaví či jinak zatíží své nároky z této Smlouvy, anebo 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v rozporu s</w:t>
      </w:r>
      <w:r w:rsidR="002F56B4" w:rsidRPr="005A37DC">
        <w:rPr>
          <w:rFonts w:ascii="Times New Roman" w:hAnsi="Times New Roman"/>
          <w:sz w:val="22"/>
          <w:szCs w:val="22"/>
        </w:rPr>
        <w:t> </w:t>
      </w:r>
      <w:r w:rsidRPr="005A37DC">
        <w:rPr>
          <w:rFonts w:ascii="Times New Roman" w:hAnsi="Times New Roman"/>
          <w:sz w:val="22"/>
          <w:szCs w:val="22"/>
        </w:rPr>
        <w:t xml:space="preserve">ustanoveními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_Ref430340391 \r \h </w:instrText>
      </w:r>
      <w:r w:rsidR="000705E3"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8.5</w:t>
      </w:r>
      <w:r w:rsidR="007823B1"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způsobí </w:t>
      </w:r>
      <w:r w:rsidR="003E19FF" w:rsidRPr="005A37DC">
        <w:rPr>
          <w:rFonts w:ascii="Times New Roman" w:hAnsi="Times New Roman"/>
          <w:sz w:val="22"/>
          <w:szCs w:val="22"/>
        </w:rPr>
        <w:t>v Prostorách</w:t>
      </w:r>
      <w:r w:rsidRPr="005A37DC">
        <w:rPr>
          <w:rFonts w:ascii="Times New Roman" w:hAnsi="Times New Roman"/>
          <w:sz w:val="22"/>
          <w:szCs w:val="22"/>
        </w:rPr>
        <w:t xml:space="preserve"> a/nebo </w:t>
      </w:r>
      <w:r w:rsidR="003E19FF" w:rsidRPr="005A37DC">
        <w:rPr>
          <w:rFonts w:ascii="Times New Roman" w:hAnsi="Times New Roman"/>
          <w:sz w:val="22"/>
          <w:szCs w:val="22"/>
        </w:rPr>
        <w:t xml:space="preserve">v </w:t>
      </w:r>
      <w:r w:rsidR="00C76039">
        <w:rPr>
          <w:rFonts w:ascii="Times New Roman" w:hAnsi="Times New Roman"/>
          <w:sz w:val="22"/>
          <w:szCs w:val="22"/>
        </w:rPr>
        <w:t>Budově</w:t>
      </w:r>
      <w:r w:rsidRPr="005A37DC">
        <w:rPr>
          <w:rFonts w:ascii="Times New Roman" w:hAnsi="Times New Roman"/>
          <w:sz w:val="22"/>
          <w:szCs w:val="22"/>
        </w:rPr>
        <w:t xml:space="preserve"> či </w:t>
      </w:r>
      <w:r w:rsidR="003E19FF" w:rsidRPr="005A37DC">
        <w:rPr>
          <w:rFonts w:ascii="Times New Roman" w:hAnsi="Times New Roman"/>
          <w:sz w:val="22"/>
          <w:szCs w:val="22"/>
        </w:rPr>
        <w:t xml:space="preserve">na </w:t>
      </w:r>
      <w:r w:rsidRPr="005A37DC">
        <w:rPr>
          <w:rFonts w:ascii="Times New Roman" w:hAnsi="Times New Roman"/>
          <w:sz w:val="22"/>
          <w:szCs w:val="22"/>
        </w:rPr>
        <w:t>jeho zařízení podstatnou škodu a taková škoda nebude Nájemcem (výlučně na jeho náklady) během přiměřené lhůty určené písemně Pronajímatelem zcela opravena či odstraněna;</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vůči Nájemci dojde k podání návrhu na zahájení insolvenčního řízení z důvodu jeho úpadku či hrozícího úpadku nebo bude na Nájemcovu ochranu vyhlášeno moratorium či podán návrh na vydání předběžného opatření či ustanovení předběžného správce na majetek Nájemce;</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je prohlášena likvidace nebo zánik Nájemce;</w:t>
      </w:r>
    </w:p>
    <w:p w:rsidR="00623C8B" w:rsidRPr="00C76039" w:rsidRDefault="00623C8B" w:rsidP="00C76039">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pozbude (z jakéhokoliv důvodu) jakékoliv z Oprávnění (včetně licencí k užívání obchodního názvu uvedeného v této Smlouvě) nebo přestane obchodní činnost předpokládanou Povoleným užíváním v </w:t>
      </w:r>
      <w:r w:rsidR="00B60796" w:rsidRPr="005A37DC">
        <w:rPr>
          <w:rFonts w:ascii="Times New Roman" w:hAnsi="Times New Roman"/>
          <w:sz w:val="22"/>
          <w:szCs w:val="22"/>
        </w:rPr>
        <w:t>P</w:t>
      </w:r>
      <w:r w:rsidRPr="005A37DC">
        <w:rPr>
          <w:rFonts w:ascii="Times New Roman" w:hAnsi="Times New Roman"/>
          <w:sz w:val="22"/>
          <w:szCs w:val="22"/>
        </w:rPr>
        <w:t>rostorách fyzicky provozovat;</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w:t>
      </w:r>
      <w:r w:rsidR="00BB21EE" w:rsidRPr="005A37DC">
        <w:rPr>
          <w:rFonts w:ascii="Times New Roman" w:hAnsi="Times New Roman"/>
          <w:sz w:val="22"/>
          <w:szCs w:val="22"/>
        </w:rPr>
        <w:t xml:space="preserve">či </w:t>
      </w:r>
      <w:r w:rsidRPr="005A37DC">
        <w:rPr>
          <w:rFonts w:ascii="Times New Roman" w:hAnsi="Times New Roman"/>
          <w:sz w:val="22"/>
          <w:szCs w:val="22"/>
        </w:rPr>
        <w:t>jeho zaměstnanci a</w:t>
      </w:r>
      <w:r w:rsidR="00BB21EE" w:rsidRPr="005A37DC">
        <w:rPr>
          <w:rFonts w:ascii="Times New Roman" w:hAnsi="Times New Roman"/>
          <w:sz w:val="22"/>
          <w:szCs w:val="22"/>
        </w:rPr>
        <w:t>/nebo</w:t>
      </w:r>
      <w:r w:rsidRPr="005A37DC">
        <w:rPr>
          <w:rFonts w:ascii="Times New Roman" w:hAnsi="Times New Roman"/>
          <w:sz w:val="22"/>
          <w:szCs w:val="22"/>
        </w:rPr>
        <w:t xml:space="preserve"> dodavatelé poruší jakoukoliv povinnost vyplývající z Pravidel provozu;</w:t>
      </w:r>
    </w:p>
    <w:p w:rsidR="00E5042A"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nesplní jakoukoliv svou jinou povinnost (např. ve vztahu k provádění Úprav či převzetí </w:t>
      </w:r>
      <w:r w:rsidR="00B60796" w:rsidRPr="005A37DC">
        <w:rPr>
          <w:rFonts w:ascii="Times New Roman" w:hAnsi="Times New Roman"/>
          <w:sz w:val="22"/>
          <w:szCs w:val="22"/>
        </w:rPr>
        <w:t>P</w:t>
      </w:r>
      <w:r w:rsidRPr="005A37DC">
        <w:rPr>
          <w:rFonts w:ascii="Times New Roman" w:hAnsi="Times New Roman"/>
          <w:sz w:val="22"/>
          <w:szCs w:val="22"/>
        </w:rPr>
        <w:t>rostorů), nebo nedodrží prohlášení či podmínku podle této Smlouvy a takové porušení nenapraví do 10 Pracovních dnů po obdržení oznámení Pronajímatele Nájemci o takovém porušení, anebo pokud je dané porušení takové povahy, že ve shora uvedené lhůtě být zcela napraveno nemůže, popř. Nájemce v uvedené lhůtě nezahájí veškeré kroky (popřípadě po jejím uplynutí nebude pečlivě směřovat k dokončení takových kroků) nezbytné k nápravě takového porušení</w:t>
      </w:r>
      <w:r w:rsidR="007626E9" w:rsidRPr="005A37DC">
        <w:rPr>
          <w:rFonts w:ascii="Times New Roman" w:hAnsi="Times New Roman"/>
          <w:sz w:val="22"/>
          <w:szCs w:val="22"/>
        </w:rPr>
        <w:t>; nebo</w:t>
      </w:r>
    </w:p>
    <w:p w:rsidR="005B7BA3" w:rsidRPr="005A37DC" w:rsidRDefault="005B7BA3"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poruší jakoukoliv svoji povinnost dle</w:t>
      </w:r>
      <w:r w:rsidR="00E75071" w:rsidRPr="005A37DC">
        <w:rPr>
          <w:rFonts w:ascii="Times New Roman" w:hAnsi="Times New Roman"/>
          <w:sz w:val="22"/>
          <w:szCs w:val="22"/>
        </w:rPr>
        <w:t xml:space="preserve"> čl.</w:t>
      </w:r>
      <w:r w:rsidRPr="005A37DC">
        <w:rPr>
          <w:rFonts w:ascii="Times New Roman" w:hAnsi="Times New Roman"/>
          <w:sz w:val="22"/>
          <w:szCs w:val="22"/>
        </w:rPr>
        <w:t xml:space="preserve"> </w:t>
      </w:r>
      <w:proofErr w:type="gramStart"/>
      <w:r w:rsidR="007823B1"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_Ref27734734 \r \h </w:instrText>
      </w:r>
      <w:r w:rsidR="00C5761E" w:rsidRPr="005A37DC">
        <w:rPr>
          <w:rFonts w:ascii="Times New Roman" w:hAnsi="Times New Roman"/>
          <w:sz w:val="22"/>
          <w:szCs w:val="22"/>
        </w:rPr>
        <w:instrText xml:space="preserve"> \* MERGEFORMAT </w:instrText>
      </w:r>
      <w:r w:rsidR="007823B1" w:rsidRPr="005A37DC">
        <w:rPr>
          <w:rFonts w:ascii="Times New Roman" w:hAnsi="Times New Roman"/>
          <w:sz w:val="22"/>
          <w:szCs w:val="22"/>
        </w:rPr>
      </w:r>
      <w:r w:rsidR="007823B1" w:rsidRPr="005A37DC">
        <w:rPr>
          <w:rFonts w:ascii="Times New Roman" w:hAnsi="Times New Roman"/>
          <w:sz w:val="22"/>
          <w:szCs w:val="22"/>
        </w:rPr>
        <w:fldChar w:fldCharType="separate"/>
      </w:r>
      <w:r w:rsidR="00A07607" w:rsidRPr="005A37DC">
        <w:rPr>
          <w:rFonts w:ascii="Times New Roman" w:hAnsi="Times New Roman"/>
          <w:sz w:val="22"/>
          <w:szCs w:val="22"/>
        </w:rPr>
        <w:t>8.3.8</w:t>
      </w:r>
      <w:r w:rsidR="007823B1" w:rsidRPr="005A37DC">
        <w:rPr>
          <w:rFonts w:ascii="Times New Roman" w:hAnsi="Times New Roman"/>
          <w:sz w:val="22"/>
          <w:szCs w:val="22"/>
        </w:rPr>
        <w:fldChar w:fldCharType="end"/>
      </w:r>
      <w:proofErr w:type="gramEnd"/>
      <w:r w:rsidR="00B95750" w:rsidRPr="005A37DC">
        <w:rPr>
          <w:rFonts w:ascii="Times New Roman" w:hAnsi="Times New Roman"/>
          <w:sz w:val="22"/>
          <w:szCs w:val="22"/>
        </w:rPr>
        <w:t xml:space="preserve"> </w:t>
      </w:r>
      <w:r w:rsidRPr="005A37DC">
        <w:rPr>
          <w:rFonts w:ascii="Times New Roman" w:hAnsi="Times New Roman"/>
          <w:sz w:val="22"/>
          <w:szCs w:val="22"/>
        </w:rPr>
        <w:t xml:space="preserve">této Smlouvy, zejména včetně povinnosti řádně a/nebo </w:t>
      </w:r>
      <w:r w:rsidR="00DF434D" w:rsidRPr="005A37DC">
        <w:rPr>
          <w:rFonts w:ascii="Times New Roman" w:hAnsi="Times New Roman"/>
          <w:sz w:val="22"/>
          <w:szCs w:val="22"/>
        </w:rPr>
        <w:t xml:space="preserve">včas </w:t>
      </w:r>
      <w:r w:rsidRPr="005A37DC">
        <w:rPr>
          <w:rFonts w:ascii="Times New Roman" w:hAnsi="Times New Roman"/>
          <w:sz w:val="22"/>
          <w:szCs w:val="22"/>
        </w:rPr>
        <w:t>dokončit Práce Nájemce nejpozději do Dne otevření.</w:t>
      </w:r>
    </w:p>
    <w:p w:rsidR="005E6BE9" w:rsidRPr="005A37DC" w:rsidRDefault="005E6BE9" w:rsidP="005A37DC">
      <w:pPr>
        <w:numPr>
          <w:ilvl w:val="0"/>
          <w:numId w:val="3"/>
        </w:numPr>
        <w:tabs>
          <w:tab w:val="clear" w:pos="360"/>
        </w:tabs>
        <w:spacing w:line="276" w:lineRule="auto"/>
        <w:ind w:left="709" w:hanging="709"/>
        <w:rPr>
          <w:rStyle w:val="CharChar10"/>
          <w:rFonts w:ascii="Times New Roman" w:hAnsi="Times New Roman"/>
          <w:szCs w:val="22"/>
          <w:u w:val="none"/>
        </w:rPr>
      </w:pPr>
      <w:r w:rsidRPr="005A37DC">
        <w:rPr>
          <w:rStyle w:val="CharChar10"/>
          <w:rFonts w:ascii="Times New Roman" w:hAnsi="Times New Roman"/>
          <w:szCs w:val="22"/>
          <w:u w:val="none"/>
        </w:rPr>
        <w:t xml:space="preserve">Nastane-li Případ porušení podle čl. </w:t>
      </w:r>
      <w:proofErr w:type="gramStart"/>
      <w:r w:rsidR="007823B1" w:rsidRPr="005A37DC">
        <w:rPr>
          <w:rStyle w:val="CharChar10"/>
          <w:rFonts w:ascii="Times New Roman" w:hAnsi="Times New Roman"/>
          <w:szCs w:val="22"/>
          <w:u w:val="none"/>
        </w:rPr>
        <w:fldChar w:fldCharType="begin"/>
      </w:r>
      <w:r w:rsidR="00E75071" w:rsidRPr="005A37DC">
        <w:rPr>
          <w:rStyle w:val="CharChar10"/>
          <w:rFonts w:ascii="Times New Roman" w:hAnsi="Times New Roman"/>
          <w:szCs w:val="22"/>
          <w:u w:val="none"/>
        </w:rPr>
        <w:instrText xml:space="preserve"> REF _Ref27734763 \r \h </w:instrText>
      </w:r>
      <w:r w:rsidR="00C5761E" w:rsidRPr="005A37DC">
        <w:rPr>
          <w:rStyle w:val="CharChar10"/>
          <w:rFonts w:ascii="Times New Roman" w:hAnsi="Times New Roman"/>
          <w:szCs w:val="22"/>
          <w:u w:val="none"/>
        </w:rPr>
        <w:instrText xml:space="preserve"> \* MERGEFORMAT </w:instrText>
      </w:r>
      <w:r w:rsidR="007823B1" w:rsidRPr="005A37DC">
        <w:rPr>
          <w:rStyle w:val="CharChar10"/>
          <w:rFonts w:ascii="Times New Roman" w:hAnsi="Times New Roman"/>
          <w:szCs w:val="22"/>
          <w:u w:val="none"/>
        </w:rPr>
      </w:r>
      <w:r w:rsidR="007823B1" w:rsidRPr="005A37DC">
        <w:rPr>
          <w:rStyle w:val="CharChar10"/>
          <w:rFonts w:ascii="Times New Roman" w:hAnsi="Times New Roman"/>
          <w:szCs w:val="22"/>
          <w:u w:val="none"/>
        </w:rPr>
        <w:fldChar w:fldCharType="separate"/>
      </w:r>
      <w:r w:rsidR="00A07607" w:rsidRPr="005A37DC">
        <w:rPr>
          <w:rStyle w:val="CharChar10"/>
          <w:rFonts w:ascii="Times New Roman" w:hAnsi="Times New Roman"/>
          <w:szCs w:val="22"/>
          <w:u w:val="none"/>
        </w:rPr>
        <w:t>9.4</w:t>
      </w:r>
      <w:r w:rsidR="007823B1" w:rsidRPr="005A37DC">
        <w:rPr>
          <w:rStyle w:val="CharChar10"/>
          <w:rFonts w:ascii="Times New Roman" w:hAnsi="Times New Roman"/>
          <w:szCs w:val="22"/>
          <w:u w:val="none"/>
        </w:rPr>
        <w:fldChar w:fldCharType="end"/>
      </w:r>
      <w:proofErr w:type="gramEnd"/>
      <w:r w:rsidRPr="005A37DC">
        <w:rPr>
          <w:rStyle w:val="CharChar10"/>
          <w:rFonts w:ascii="Times New Roman" w:hAnsi="Times New Roman"/>
          <w:szCs w:val="22"/>
          <w:u w:val="none"/>
        </w:rPr>
        <w:t>, má Pronajímatel následující práva:</w:t>
      </w:r>
    </w:p>
    <w:p w:rsidR="005E6BE9" w:rsidRPr="005A37DC" w:rsidRDefault="005E6BE9" w:rsidP="005A37DC">
      <w:pPr>
        <w:pStyle w:val="Nadpis5"/>
        <w:numPr>
          <w:ilvl w:val="0"/>
          <w:numId w:val="25"/>
        </w:numPr>
        <w:spacing w:line="276" w:lineRule="auto"/>
        <w:rPr>
          <w:rFonts w:ascii="Times New Roman" w:hAnsi="Times New Roman"/>
          <w:sz w:val="22"/>
          <w:szCs w:val="22"/>
        </w:rPr>
      </w:pPr>
      <w:r w:rsidRPr="005A37DC">
        <w:rPr>
          <w:rFonts w:ascii="Times New Roman" w:hAnsi="Times New Roman"/>
          <w:sz w:val="22"/>
          <w:szCs w:val="22"/>
        </w:rPr>
        <w:t>právo vypovědět Smlouvu; a zároveň</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právo požadovat po Nájemci smluvní pokutu (dále jen „</w:t>
      </w:r>
      <w:r w:rsidRPr="005A37DC">
        <w:rPr>
          <w:rFonts w:ascii="Times New Roman" w:hAnsi="Times New Roman"/>
          <w:b/>
          <w:bCs/>
          <w:sz w:val="22"/>
          <w:szCs w:val="22"/>
        </w:rPr>
        <w:t>Pokuta</w:t>
      </w:r>
      <w:r w:rsidRPr="005A37DC">
        <w:rPr>
          <w:rFonts w:ascii="Times New Roman" w:hAnsi="Times New Roman"/>
          <w:sz w:val="22"/>
          <w:szCs w:val="22"/>
        </w:rPr>
        <w:t xml:space="preserve">“) za každý jednotlivý Případ porušení ve výši osminásobku </w:t>
      </w:r>
      <w:r w:rsidR="00121C43" w:rsidRPr="005A37DC">
        <w:rPr>
          <w:rFonts w:ascii="Times New Roman" w:hAnsi="Times New Roman"/>
          <w:sz w:val="22"/>
          <w:szCs w:val="22"/>
        </w:rPr>
        <w:t xml:space="preserve">v té době aktuálního </w:t>
      </w:r>
      <w:r w:rsidRPr="005A37DC">
        <w:rPr>
          <w:rFonts w:ascii="Times New Roman" w:hAnsi="Times New Roman"/>
          <w:sz w:val="22"/>
          <w:szCs w:val="22"/>
        </w:rPr>
        <w:t xml:space="preserve">měsíčního </w:t>
      </w:r>
      <w:r w:rsidR="00E47BD1">
        <w:rPr>
          <w:rFonts w:ascii="Times New Roman" w:hAnsi="Times New Roman"/>
          <w:sz w:val="22"/>
          <w:szCs w:val="22"/>
        </w:rPr>
        <w:t>N</w:t>
      </w:r>
      <w:r w:rsidRPr="005A37DC">
        <w:rPr>
          <w:rFonts w:ascii="Times New Roman" w:hAnsi="Times New Roman"/>
          <w:sz w:val="22"/>
          <w:szCs w:val="22"/>
        </w:rPr>
        <w:t>ájemného, přičemž</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uplatnění nároku Pronajímatele na Pokutu a právo vypovědět Smlouvu není nikterak vzájemně podmíněno.</w:t>
      </w:r>
    </w:p>
    <w:p w:rsidR="00AC0288" w:rsidRPr="005A37DC" w:rsidRDefault="00AC0288" w:rsidP="005A37DC">
      <w:pPr>
        <w:numPr>
          <w:ilvl w:val="0"/>
          <w:numId w:val="3"/>
        </w:numPr>
        <w:tabs>
          <w:tab w:val="clear" w:pos="360"/>
        </w:tabs>
        <w:spacing w:line="276" w:lineRule="auto"/>
        <w:ind w:left="720" w:hanging="720"/>
        <w:rPr>
          <w:rFonts w:ascii="Times New Roman" w:hAnsi="Times New Roman"/>
          <w:sz w:val="22"/>
          <w:szCs w:val="22"/>
        </w:rPr>
      </w:pPr>
      <w:bookmarkStart w:id="89" w:name="_Ref27734763"/>
      <w:r w:rsidRPr="005A37DC">
        <w:rPr>
          <w:rStyle w:val="CharChar1"/>
          <w:rFonts w:ascii="Times New Roman" w:hAnsi="Times New Roman"/>
          <w:szCs w:val="22"/>
        </w:rPr>
        <w:t>Výpověď Nájemce</w:t>
      </w:r>
      <w:r w:rsidRPr="005A37DC">
        <w:rPr>
          <w:rStyle w:val="CharChar1"/>
          <w:rFonts w:ascii="Times New Roman" w:hAnsi="Times New Roman"/>
          <w:szCs w:val="22"/>
          <w:u w:val="none"/>
        </w:rPr>
        <w:t xml:space="preserve">: Nájemce </w:t>
      </w:r>
      <w:r w:rsidRPr="005A37DC">
        <w:rPr>
          <w:rFonts w:ascii="Times New Roman" w:hAnsi="Times New Roman"/>
          <w:sz w:val="22"/>
          <w:szCs w:val="22"/>
        </w:rPr>
        <w:t>může Smlouvu vypovědět</w:t>
      </w:r>
      <w:r w:rsidR="00E75071" w:rsidRPr="005A37DC">
        <w:rPr>
          <w:rFonts w:ascii="Times New Roman" w:hAnsi="Times New Roman"/>
          <w:sz w:val="22"/>
          <w:szCs w:val="22"/>
        </w:rPr>
        <w:t xml:space="preserve"> pouze</w:t>
      </w:r>
      <w:r w:rsidR="009C0205">
        <w:rPr>
          <w:rFonts w:ascii="Times New Roman" w:hAnsi="Times New Roman"/>
          <w:sz w:val="22"/>
          <w:szCs w:val="22"/>
        </w:rPr>
        <w:t>,</w:t>
      </w:r>
      <w:r w:rsidRPr="005A37DC">
        <w:rPr>
          <w:rFonts w:ascii="Times New Roman" w:hAnsi="Times New Roman"/>
          <w:sz w:val="22"/>
          <w:szCs w:val="22"/>
        </w:rPr>
        <w:t xml:space="preserve"> nastane-li, byť jednotlivě, jeden z následujících případů:</w:t>
      </w:r>
      <w:bookmarkEnd w:id="89"/>
    </w:p>
    <w:p w:rsidR="00AC0288" w:rsidRPr="005A37DC" w:rsidRDefault="00AC0288" w:rsidP="005A37DC">
      <w:pPr>
        <w:pStyle w:val="Nadpis5"/>
        <w:numPr>
          <w:ilvl w:val="0"/>
          <w:numId w:val="26"/>
        </w:numPr>
        <w:spacing w:line="276" w:lineRule="auto"/>
        <w:rPr>
          <w:rFonts w:ascii="Times New Roman" w:hAnsi="Times New Roman"/>
          <w:sz w:val="22"/>
          <w:szCs w:val="22"/>
        </w:rPr>
      </w:pPr>
      <w:r w:rsidRPr="005A37DC">
        <w:rPr>
          <w:rFonts w:ascii="Times New Roman" w:hAnsi="Times New Roman"/>
          <w:sz w:val="22"/>
          <w:szCs w:val="22"/>
        </w:rPr>
        <w:t>vstupu Pronajímatele do likvidace nebo prohlášení úpadku, nebo moratorium na majetek Pronajímatele nebo zamítnutí návrhu na prohlášení konkurzu z důvodu nedostatku majetku</w:t>
      </w:r>
      <w:r w:rsidR="00403AAB" w:rsidRPr="005A37DC">
        <w:rPr>
          <w:rFonts w:ascii="Times New Roman" w:hAnsi="Times New Roman"/>
          <w:sz w:val="22"/>
          <w:szCs w:val="22"/>
        </w:rPr>
        <w:t>,</w:t>
      </w:r>
      <w:r w:rsidRPr="005A37DC">
        <w:rPr>
          <w:rFonts w:ascii="Times New Roman" w:hAnsi="Times New Roman"/>
          <w:sz w:val="22"/>
          <w:szCs w:val="22"/>
        </w:rPr>
        <w:t xml:space="preserve"> nebo</w:t>
      </w:r>
    </w:p>
    <w:p w:rsidR="00AC0288" w:rsidRPr="005A37DC" w:rsidRDefault="00AC0288" w:rsidP="005A37DC">
      <w:pPr>
        <w:pStyle w:val="Nadpis5"/>
        <w:spacing w:line="276" w:lineRule="auto"/>
        <w:rPr>
          <w:rFonts w:ascii="Times New Roman" w:hAnsi="Times New Roman"/>
          <w:sz w:val="22"/>
          <w:szCs w:val="22"/>
        </w:rPr>
      </w:pPr>
      <w:r w:rsidRPr="005A37DC">
        <w:rPr>
          <w:rFonts w:ascii="Times New Roman" w:hAnsi="Times New Roman"/>
          <w:sz w:val="22"/>
          <w:szCs w:val="22"/>
        </w:rPr>
        <w:t>nemožnost používat Prostory z důvodu výhradně na straně Pronajímatele po dobu delší než 6 měsíců,</w:t>
      </w:r>
    </w:p>
    <w:p w:rsidR="00AC0288" w:rsidRPr="005A37DC" w:rsidRDefault="00AC0288" w:rsidP="005A37DC">
      <w:pPr>
        <w:pStyle w:val="Nadpis5"/>
        <w:spacing w:line="276" w:lineRule="auto"/>
        <w:rPr>
          <w:rStyle w:val="CharChar1"/>
          <w:rFonts w:ascii="Times New Roman" w:hAnsi="Times New Roman"/>
          <w:szCs w:val="22"/>
          <w:u w:val="none"/>
        </w:rPr>
      </w:pPr>
      <w:r w:rsidRPr="005A37DC">
        <w:rPr>
          <w:rFonts w:ascii="Times New Roman" w:hAnsi="Times New Roman"/>
          <w:sz w:val="22"/>
          <w:szCs w:val="22"/>
        </w:rPr>
        <w:t>ztráta Oprávnění Nájemcem bez jeho zavinění, přičemž takové Oprávnění nenabude Nájemce ani v nápravné době 3 měsíců a Nájemce vyvinul veškerou snahu za účelem získání ztraceného Oprávnění, kterou lze po něm spravedlivě požadovat.</w:t>
      </w:r>
    </w:p>
    <w:p w:rsidR="00623C8B" w:rsidRPr="005A37DC" w:rsidRDefault="00623C8B" w:rsidP="005A37DC">
      <w:pPr>
        <w:numPr>
          <w:ilvl w:val="0"/>
          <w:numId w:val="3"/>
        </w:numPr>
        <w:tabs>
          <w:tab w:val="clear" w:pos="360"/>
        </w:tabs>
        <w:spacing w:line="276" w:lineRule="auto"/>
        <w:ind w:left="720" w:hanging="720"/>
        <w:rPr>
          <w:rFonts w:ascii="Times New Roman" w:hAnsi="Times New Roman"/>
          <w:sz w:val="22"/>
          <w:szCs w:val="22"/>
        </w:rPr>
      </w:pPr>
      <w:bookmarkStart w:id="90" w:name="_Ref430337095"/>
      <w:r w:rsidRPr="005A37DC">
        <w:rPr>
          <w:rStyle w:val="CharChar1"/>
          <w:rFonts w:ascii="Times New Roman" w:hAnsi="Times New Roman"/>
          <w:szCs w:val="22"/>
        </w:rPr>
        <w:t>Oznámení o </w:t>
      </w:r>
      <w:r w:rsidR="00F6392F" w:rsidRPr="005A37DC">
        <w:rPr>
          <w:rStyle w:val="CharChar1"/>
          <w:rFonts w:ascii="Times New Roman" w:hAnsi="Times New Roman"/>
          <w:szCs w:val="22"/>
        </w:rPr>
        <w:t>výpovědi</w:t>
      </w:r>
      <w:r w:rsidRPr="005A37DC">
        <w:rPr>
          <w:rStyle w:val="CharChar1"/>
          <w:rFonts w:ascii="Times New Roman" w:hAnsi="Times New Roman"/>
          <w:szCs w:val="22"/>
        </w:rPr>
        <w:t>:</w:t>
      </w:r>
      <w:r w:rsidRPr="005A37DC">
        <w:rPr>
          <w:rFonts w:ascii="Times New Roman" w:hAnsi="Times New Roman"/>
          <w:sz w:val="22"/>
          <w:szCs w:val="22"/>
        </w:rPr>
        <w:t xml:space="preserve"> </w:t>
      </w:r>
      <w:r w:rsidR="001612BC" w:rsidRPr="005A37DC">
        <w:rPr>
          <w:rFonts w:ascii="Times New Roman" w:hAnsi="Times New Roman"/>
          <w:sz w:val="22"/>
          <w:szCs w:val="22"/>
        </w:rPr>
        <w:t>V Případě porušení je</w:t>
      </w:r>
      <w:r w:rsidRPr="005A37DC">
        <w:rPr>
          <w:rFonts w:ascii="Times New Roman" w:hAnsi="Times New Roman"/>
          <w:sz w:val="22"/>
          <w:szCs w:val="22"/>
        </w:rPr>
        <w:t xml:space="preserve"> Pronajímatel oprávněn (kromě dalších práv či prostředků přiznaných Pronajímateli právními předpisy) </w:t>
      </w:r>
      <w:r w:rsidR="001612BC" w:rsidRPr="005A37DC">
        <w:rPr>
          <w:rFonts w:ascii="Times New Roman" w:hAnsi="Times New Roman"/>
          <w:sz w:val="22"/>
          <w:szCs w:val="22"/>
        </w:rPr>
        <w:t xml:space="preserve">písemně oznámit </w:t>
      </w:r>
      <w:r w:rsidRPr="005A37DC">
        <w:rPr>
          <w:rFonts w:ascii="Times New Roman" w:hAnsi="Times New Roman"/>
          <w:sz w:val="22"/>
          <w:szCs w:val="22"/>
        </w:rPr>
        <w:t xml:space="preserve">Nájemci, podle své volby a kdykoliv po takovém výskytu, </w:t>
      </w:r>
      <w:r w:rsidR="00EF0B2E" w:rsidRPr="005A37DC">
        <w:rPr>
          <w:rFonts w:ascii="Times New Roman" w:hAnsi="Times New Roman"/>
          <w:sz w:val="22"/>
          <w:szCs w:val="22"/>
        </w:rPr>
        <w:t xml:space="preserve">výpověď </w:t>
      </w:r>
      <w:r w:rsidRPr="005A37DC">
        <w:rPr>
          <w:rFonts w:ascii="Times New Roman" w:hAnsi="Times New Roman"/>
          <w:sz w:val="22"/>
          <w:szCs w:val="22"/>
        </w:rPr>
        <w:t>Smlouv</w:t>
      </w:r>
      <w:r w:rsidR="00EF0B2E" w:rsidRPr="005A37DC">
        <w:rPr>
          <w:rFonts w:ascii="Times New Roman" w:hAnsi="Times New Roman"/>
          <w:sz w:val="22"/>
          <w:szCs w:val="22"/>
        </w:rPr>
        <w:t>y</w:t>
      </w:r>
      <w:r w:rsidRPr="005A37DC">
        <w:rPr>
          <w:rFonts w:ascii="Times New Roman" w:hAnsi="Times New Roman"/>
          <w:sz w:val="22"/>
          <w:szCs w:val="22"/>
        </w:rPr>
        <w:t xml:space="preserve"> s</w:t>
      </w:r>
      <w:r w:rsidR="00534617" w:rsidRPr="005A37DC">
        <w:rPr>
          <w:rFonts w:ascii="Times New Roman" w:hAnsi="Times New Roman"/>
          <w:sz w:val="22"/>
          <w:szCs w:val="22"/>
        </w:rPr>
        <w:t> okamžitou účinností, a to</w:t>
      </w:r>
      <w:r w:rsidRPr="005A37DC">
        <w:rPr>
          <w:rFonts w:ascii="Times New Roman" w:hAnsi="Times New Roman"/>
          <w:sz w:val="22"/>
          <w:szCs w:val="22"/>
        </w:rPr>
        <w:t xml:space="preserve"> ke dni doručení takové </w:t>
      </w:r>
      <w:r w:rsidR="00EF0B2E" w:rsidRPr="005A37DC">
        <w:rPr>
          <w:rFonts w:ascii="Times New Roman" w:hAnsi="Times New Roman"/>
          <w:sz w:val="22"/>
          <w:szCs w:val="22"/>
        </w:rPr>
        <w:t xml:space="preserve">výpovědi </w:t>
      </w:r>
      <w:r w:rsidRPr="005A37DC">
        <w:rPr>
          <w:rFonts w:ascii="Times New Roman" w:hAnsi="Times New Roman"/>
          <w:sz w:val="22"/>
          <w:szCs w:val="22"/>
        </w:rPr>
        <w:t>Nájemci. Pokud Pronajímatel takové oznámení o </w:t>
      </w:r>
      <w:r w:rsidR="00534617" w:rsidRPr="005A37DC">
        <w:rPr>
          <w:rFonts w:ascii="Times New Roman" w:hAnsi="Times New Roman"/>
          <w:sz w:val="22"/>
          <w:szCs w:val="22"/>
        </w:rPr>
        <w:t>výpovědi</w:t>
      </w:r>
      <w:r w:rsidRPr="005A37DC">
        <w:rPr>
          <w:rFonts w:ascii="Times New Roman" w:hAnsi="Times New Roman"/>
          <w:sz w:val="22"/>
          <w:szCs w:val="22"/>
        </w:rPr>
        <w:t xml:space="preserve"> Nájemci doručí, Smlouva k</w:t>
      </w:r>
      <w:r w:rsidR="001465C9" w:rsidRPr="005A37DC">
        <w:rPr>
          <w:rFonts w:ascii="Times New Roman" w:hAnsi="Times New Roman"/>
          <w:sz w:val="22"/>
          <w:szCs w:val="22"/>
        </w:rPr>
        <w:t> </w:t>
      </w:r>
      <w:r w:rsidRPr="005A37DC">
        <w:rPr>
          <w:rFonts w:ascii="Times New Roman" w:hAnsi="Times New Roman"/>
          <w:sz w:val="22"/>
          <w:szCs w:val="22"/>
        </w:rPr>
        <w:t xml:space="preserve">takovému dni jeho účinnosti pozbude platnosti a Doba nájmu a veškerá práva Nájemce podle této Smlouvy skončí, jako kdyby den účinnosti </w:t>
      </w:r>
      <w:r w:rsidR="00534617" w:rsidRPr="005A37DC">
        <w:rPr>
          <w:rFonts w:ascii="Times New Roman" w:hAnsi="Times New Roman"/>
          <w:sz w:val="22"/>
          <w:szCs w:val="22"/>
        </w:rPr>
        <w:t>výpovědi</w:t>
      </w:r>
      <w:r w:rsidRPr="005A37DC">
        <w:rPr>
          <w:rFonts w:ascii="Times New Roman" w:hAnsi="Times New Roman"/>
          <w:sz w:val="22"/>
          <w:szCs w:val="22"/>
        </w:rPr>
        <w:t xml:space="preserve"> byl aktuálním Dnem uplynutí. Navíc, veškeré Nájemné a</w:t>
      </w:r>
      <w:r w:rsidR="00534617" w:rsidRPr="005A37DC">
        <w:rPr>
          <w:rFonts w:ascii="Times New Roman" w:hAnsi="Times New Roman"/>
          <w:sz w:val="22"/>
          <w:szCs w:val="22"/>
        </w:rPr>
        <w:t> </w:t>
      </w:r>
      <w:r w:rsidRPr="005A37DC">
        <w:rPr>
          <w:rFonts w:ascii="Times New Roman" w:hAnsi="Times New Roman"/>
          <w:sz w:val="22"/>
          <w:szCs w:val="22"/>
        </w:rPr>
        <w:t>jakékoliv další finanční závazky splatné na základě této Smlouvy ke dni takového předčasného ukončení se stanou ze strany Nájemce Pronajímateli okamžitě splatnými.</w:t>
      </w:r>
      <w:bookmarkEnd w:id="90"/>
    </w:p>
    <w:p w:rsidR="00623C8B" w:rsidRPr="005A37DC" w:rsidRDefault="007948C5" w:rsidP="005A37DC">
      <w:pPr>
        <w:pStyle w:val="Samostatnodstavec"/>
        <w:spacing w:line="276" w:lineRule="auto"/>
        <w:rPr>
          <w:rFonts w:ascii="Times New Roman" w:hAnsi="Times New Roman"/>
        </w:rPr>
      </w:pPr>
      <w:r w:rsidRPr="005A37DC">
        <w:rPr>
          <w:rFonts w:ascii="Times New Roman" w:hAnsi="Times New Roman"/>
        </w:rPr>
        <w:t>Výpověď</w:t>
      </w:r>
      <w:r w:rsidR="00623C8B" w:rsidRPr="005A37DC">
        <w:rPr>
          <w:rFonts w:ascii="Times New Roman" w:hAnsi="Times New Roman"/>
        </w:rPr>
        <w:t xml:space="preserve"> Smlouvy se nedotýká práv a povinností vyplývajících z této Smlouvy, které vznikly do</w:t>
      </w:r>
      <w:r w:rsidR="001465C9" w:rsidRPr="005A37DC">
        <w:rPr>
          <w:rFonts w:ascii="Times New Roman" w:hAnsi="Times New Roman"/>
        </w:rPr>
        <w:t> </w:t>
      </w:r>
      <w:r w:rsidR="00623C8B" w:rsidRPr="005A37DC">
        <w:rPr>
          <w:rFonts w:ascii="Times New Roman" w:hAnsi="Times New Roman"/>
        </w:rPr>
        <w:t xml:space="preserve">dne účinnosti </w:t>
      </w:r>
      <w:r w:rsidRPr="005A37DC">
        <w:rPr>
          <w:rFonts w:ascii="Times New Roman" w:hAnsi="Times New Roman"/>
        </w:rPr>
        <w:t>výpovědi</w:t>
      </w:r>
      <w:r w:rsidR="00623C8B" w:rsidRPr="005A37DC">
        <w:rPr>
          <w:rFonts w:ascii="Times New Roman" w:hAnsi="Times New Roman"/>
        </w:rPr>
        <w:t xml:space="preserve"> a dále nároku na náhradu </w:t>
      </w:r>
      <w:r w:rsidR="00534617" w:rsidRPr="005A37DC">
        <w:rPr>
          <w:rFonts w:ascii="Times New Roman" w:hAnsi="Times New Roman"/>
        </w:rPr>
        <w:t>újmy</w:t>
      </w:r>
      <w:r w:rsidR="00623C8B" w:rsidRPr="005A37DC">
        <w:rPr>
          <w:rFonts w:ascii="Times New Roman" w:hAnsi="Times New Roman"/>
        </w:rPr>
        <w:t xml:space="preserve"> a na</w:t>
      </w:r>
      <w:r w:rsidRPr="005A37DC">
        <w:rPr>
          <w:rFonts w:ascii="Times New Roman" w:hAnsi="Times New Roman"/>
        </w:rPr>
        <w:t> </w:t>
      </w:r>
      <w:r w:rsidR="00623C8B" w:rsidRPr="005A37DC">
        <w:rPr>
          <w:rFonts w:ascii="Times New Roman" w:hAnsi="Times New Roman"/>
        </w:rPr>
        <w:t>smluvní pokuty dohodnuté v</w:t>
      </w:r>
      <w:r w:rsidR="00EF0B2E" w:rsidRPr="005A37DC">
        <w:rPr>
          <w:rFonts w:ascii="Times New Roman" w:hAnsi="Times New Roman"/>
        </w:rPr>
        <w:t> </w:t>
      </w:r>
      <w:r w:rsidR="00623C8B" w:rsidRPr="005A37DC">
        <w:rPr>
          <w:rFonts w:ascii="Times New Roman" w:hAnsi="Times New Roman"/>
        </w:rPr>
        <w:t xml:space="preserve">této Smlouvě jako i </w:t>
      </w:r>
      <w:r w:rsidR="00EA77D3" w:rsidRPr="005A37DC">
        <w:rPr>
          <w:rFonts w:ascii="Times New Roman" w:hAnsi="Times New Roman"/>
        </w:rPr>
        <w:t xml:space="preserve">způsob </w:t>
      </w:r>
      <w:r w:rsidR="00623C8B" w:rsidRPr="005A37DC">
        <w:rPr>
          <w:rFonts w:ascii="Times New Roman" w:hAnsi="Times New Roman"/>
        </w:rPr>
        <w:t xml:space="preserve">řešení sporů mezi </w:t>
      </w:r>
      <w:r w:rsidR="00EF0B2E" w:rsidRPr="005A37DC">
        <w:rPr>
          <w:rFonts w:ascii="Times New Roman" w:hAnsi="Times New Roman"/>
        </w:rPr>
        <w:t>S</w:t>
      </w:r>
      <w:r w:rsidR="00623C8B" w:rsidRPr="005A37DC">
        <w:rPr>
          <w:rFonts w:ascii="Times New Roman" w:hAnsi="Times New Roman"/>
        </w:rPr>
        <w:t xml:space="preserve">tranami. </w:t>
      </w:r>
      <w:r w:rsidR="00EF0B2E" w:rsidRPr="005A37DC">
        <w:rPr>
          <w:rFonts w:ascii="Times New Roman" w:hAnsi="Times New Roman"/>
        </w:rPr>
        <w:t>S</w:t>
      </w:r>
      <w:r w:rsidR="00623C8B" w:rsidRPr="005A37DC">
        <w:rPr>
          <w:rFonts w:ascii="Times New Roman" w:hAnsi="Times New Roman"/>
        </w:rPr>
        <w:t xml:space="preserve">trana, které druhá </w:t>
      </w:r>
      <w:r w:rsidR="00EF0B2E" w:rsidRPr="005A37DC">
        <w:rPr>
          <w:rFonts w:ascii="Times New Roman" w:hAnsi="Times New Roman"/>
        </w:rPr>
        <w:t>S</w:t>
      </w:r>
      <w:r w:rsidR="00623C8B" w:rsidRPr="005A37DC">
        <w:rPr>
          <w:rFonts w:ascii="Times New Roman" w:hAnsi="Times New Roman"/>
        </w:rPr>
        <w:t xml:space="preserve">trana přede dnem účinnosti </w:t>
      </w:r>
      <w:r w:rsidRPr="005A37DC">
        <w:rPr>
          <w:rFonts w:ascii="Times New Roman" w:hAnsi="Times New Roman"/>
        </w:rPr>
        <w:t>výpovědi</w:t>
      </w:r>
      <w:r w:rsidR="00623C8B" w:rsidRPr="005A37DC">
        <w:rPr>
          <w:rFonts w:ascii="Times New Roman" w:hAnsi="Times New Roman"/>
        </w:rPr>
        <w:t xml:space="preserve"> oprávněně poskytla plnění, není povinna toto plnění vrátit.</w:t>
      </w:r>
    </w:p>
    <w:p w:rsidR="00452556" w:rsidRPr="005A37DC" w:rsidRDefault="00452556" w:rsidP="005A37DC">
      <w:pPr>
        <w:keepNext/>
        <w:numPr>
          <w:ilvl w:val="0"/>
          <w:numId w:val="3"/>
        </w:numPr>
        <w:tabs>
          <w:tab w:val="clear" w:pos="360"/>
        </w:tabs>
        <w:spacing w:line="276" w:lineRule="auto"/>
        <w:ind w:left="720" w:hanging="720"/>
        <w:rPr>
          <w:rFonts w:ascii="Times New Roman" w:hAnsi="Times New Roman"/>
          <w:sz w:val="22"/>
          <w:szCs w:val="22"/>
          <w:u w:val="single"/>
        </w:rPr>
      </w:pPr>
      <w:r w:rsidRPr="005A37DC">
        <w:rPr>
          <w:rFonts w:ascii="Times New Roman" w:hAnsi="Times New Roman"/>
          <w:sz w:val="22"/>
          <w:szCs w:val="22"/>
          <w:u w:val="single"/>
        </w:rPr>
        <w:t xml:space="preserve">Sankce za porušení </w:t>
      </w:r>
      <w:r w:rsidR="00121C43" w:rsidRPr="005A37DC">
        <w:rPr>
          <w:rFonts w:ascii="Times New Roman" w:hAnsi="Times New Roman"/>
          <w:sz w:val="22"/>
          <w:szCs w:val="22"/>
          <w:u w:val="single"/>
        </w:rPr>
        <w:t xml:space="preserve">nepeněžitých </w:t>
      </w:r>
      <w:r w:rsidRPr="005A37DC">
        <w:rPr>
          <w:rFonts w:ascii="Times New Roman" w:hAnsi="Times New Roman"/>
          <w:sz w:val="22"/>
          <w:szCs w:val="22"/>
          <w:u w:val="single"/>
        </w:rPr>
        <w:t>povinností uložených Smlouvou</w:t>
      </w:r>
      <w:r w:rsidR="00121C43" w:rsidRPr="005A37DC">
        <w:rPr>
          <w:rFonts w:ascii="Times New Roman" w:hAnsi="Times New Roman"/>
          <w:sz w:val="22"/>
          <w:szCs w:val="22"/>
          <w:u w:val="single"/>
        </w:rPr>
        <w:t>:</w:t>
      </w:r>
      <w:r w:rsidR="00121C43" w:rsidRPr="005A37DC">
        <w:rPr>
          <w:rFonts w:ascii="Times New Roman" w:hAnsi="Times New Roman"/>
          <w:sz w:val="22"/>
          <w:szCs w:val="22"/>
        </w:rPr>
        <w:t xml:space="preserve"> Pokud Nájemce poruší jakoukoliv svou nepeněžitou povinnost uvedenou v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proofErr w:type="gramStart"/>
      <w:r w:rsidR="00121C43" w:rsidRPr="005A37DC">
        <w:rPr>
          <w:rFonts w:ascii="Times New Roman" w:hAnsi="Times New Roman"/>
          <w:sz w:val="22"/>
          <w:szCs w:val="22"/>
        </w:rPr>
        <w:t>této</w:t>
      </w:r>
      <w:proofErr w:type="gramEnd"/>
      <w:r w:rsidR="00121C43" w:rsidRPr="005A37DC">
        <w:rPr>
          <w:rFonts w:ascii="Times New Roman" w:hAnsi="Times New Roman"/>
          <w:sz w:val="22"/>
          <w:szCs w:val="22"/>
        </w:rPr>
        <w:t xml:space="preserve"> Smlouvy, potom Nájemce uhradí Pronajímateli na výzvu smluvní pokutu za jakékoliv takové porušení Nájemce uvedenou v takové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r w:rsidR="00121C43" w:rsidRPr="005A37DC">
        <w:rPr>
          <w:rFonts w:ascii="Times New Roman" w:hAnsi="Times New Roman"/>
          <w:sz w:val="22"/>
          <w:szCs w:val="22"/>
        </w:rPr>
        <w:t>této Smlouvy (bez omezení práva Pronajímatele domáhat se náhrady škod).</w:t>
      </w:r>
    </w:p>
    <w:p w:rsidR="00623C8B" w:rsidRPr="005A37DC" w:rsidRDefault="00623C8B" w:rsidP="005A37DC">
      <w:pPr>
        <w:pStyle w:val="Nadpis1"/>
        <w:spacing w:line="276" w:lineRule="auto"/>
        <w:rPr>
          <w:rFonts w:ascii="Times New Roman" w:hAnsi="Times New Roman" w:cs="Times New Roman"/>
          <w:sz w:val="22"/>
          <w:szCs w:val="22"/>
        </w:rPr>
      </w:pPr>
      <w:bookmarkStart w:id="91" w:name="_Toc430353664"/>
      <w:bookmarkStart w:id="92" w:name="_Toc274038683"/>
      <w:bookmarkStart w:id="93" w:name="_Toc413057728"/>
      <w:bookmarkStart w:id="94" w:name="_Toc430353665"/>
      <w:bookmarkStart w:id="95" w:name="_Toc432516248"/>
      <w:bookmarkEnd w:id="91"/>
      <w:r w:rsidRPr="005A37DC">
        <w:rPr>
          <w:rFonts w:ascii="Times New Roman" w:hAnsi="Times New Roman" w:cs="Times New Roman"/>
          <w:sz w:val="22"/>
          <w:szCs w:val="22"/>
        </w:rPr>
        <w:t>Závěrečná ustanovení</w:t>
      </w:r>
      <w:bookmarkEnd w:id="92"/>
      <w:bookmarkEnd w:id="93"/>
      <w:bookmarkEnd w:id="94"/>
      <w:bookmarkEnd w:id="9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Nemožnost plnění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a závazek Nájemce platit Nájemné a Provozní náklady podle této Smlouvy a plnit veškeré další povinnosti Nájemce podle této Smlouvy nebudou dotčeny nebo vyloučeny tím, že Pronajímatel nemusí být schopen v přiměřené lhůtě plnit jakékoliv ze svých povinností vyplývajících z této Smlouvy, z</w:t>
      </w:r>
      <w:r w:rsidR="007948C5" w:rsidRPr="005A37DC">
        <w:rPr>
          <w:rFonts w:ascii="Times New Roman" w:hAnsi="Times New Roman"/>
          <w:sz w:val="22"/>
          <w:szCs w:val="22"/>
        </w:rPr>
        <w:t> </w:t>
      </w:r>
      <w:r w:rsidRPr="005A37DC">
        <w:rPr>
          <w:rFonts w:ascii="Times New Roman" w:hAnsi="Times New Roman"/>
          <w:sz w:val="22"/>
          <w:szCs w:val="22"/>
        </w:rPr>
        <w:t>důvodu nehody či z jakékoliv jiné příčiny, za kterou není Pronajímatel odpovědný, anebo z důvodu jakýchkoliv právních povinností či z důvodu nouze.</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Jazyk Smlouvy</w:t>
      </w:r>
      <w:r w:rsidRPr="005A37DC">
        <w:rPr>
          <w:rFonts w:ascii="Times New Roman" w:hAnsi="Times New Roman"/>
          <w:sz w:val="22"/>
          <w:szCs w:val="22"/>
        </w:rPr>
        <w:t>: Tato Smlouva je</w:t>
      </w:r>
      <w:r w:rsidR="0009749A" w:rsidRPr="005A37DC">
        <w:rPr>
          <w:rFonts w:ascii="Times New Roman" w:hAnsi="Times New Roman"/>
          <w:sz w:val="22"/>
          <w:szCs w:val="22"/>
        </w:rPr>
        <w:t xml:space="preserve"> vyhotovena v českém jazyce</w:t>
      </w:r>
      <w:r w:rsidR="00F32CFF"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Rozhodné právo</w:t>
      </w:r>
      <w:r w:rsidRPr="005A37DC">
        <w:rPr>
          <w:rFonts w:ascii="Times New Roman" w:hAnsi="Times New Roman"/>
          <w:sz w:val="22"/>
          <w:szCs w:val="22"/>
        </w:rPr>
        <w:t xml:space="preserve">: Tato Smlouva a jakékoliv spory z ní vzniklé se </w:t>
      </w:r>
      <w:r w:rsidR="00027CBE" w:rsidRPr="005A37DC">
        <w:rPr>
          <w:rFonts w:ascii="Times New Roman" w:hAnsi="Times New Roman"/>
          <w:sz w:val="22"/>
          <w:szCs w:val="22"/>
        </w:rPr>
        <w:t>říd</w:t>
      </w:r>
      <w:r w:rsidR="00EA77D3" w:rsidRPr="005A37DC">
        <w:rPr>
          <w:rFonts w:ascii="Times New Roman" w:hAnsi="Times New Roman"/>
          <w:sz w:val="22"/>
          <w:szCs w:val="22"/>
        </w:rPr>
        <w:t>í</w:t>
      </w:r>
      <w:r w:rsidRPr="005A37DC">
        <w:rPr>
          <w:rFonts w:ascii="Times New Roman" w:hAnsi="Times New Roman"/>
          <w:sz w:val="22"/>
          <w:szCs w:val="22"/>
        </w:rPr>
        <w:t xml:space="preserve"> právními předpisy České republiky, zejména Zákonem</w:t>
      </w:r>
      <w:r w:rsidR="008A4D16"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Řešení sporů</w:t>
      </w:r>
      <w:r w:rsidRPr="005A37DC">
        <w:rPr>
          <w:rStyle w:val="CharChar1"/>
          <w:rFonts w:ascii="Times New Roman" w:hAnsi="Times New Roman"/>
          <w:szCs w:val="22"/>
          <w:u w:val="none"/>
        </w:rPr>
        <w:t>:</w:t>
      </w:r>
      <w:r w:rsidRPr="005A37DC">
        <w:rPr>
          <w:rFonts w:ascii="Times New Roman" w:hAnsi="Times New Roman"/>
          <w:sz w:val="22"/>
          <w:szCs w:val="22"/>
        </w:rPr>
        <w:t xml:space="preserve"> Jakékoliv spory vzniklé z této Smlouvy nebo v souvislosti s ní budou předmětem jednání mezi </w:t>
      </w:r>
      <w:r w:rsidR="00EF0B2E" w:rsidRPr="005A37DC">
        <w:rPr>
          <w:rFonts w:ascii="Times New Roman" w:hAnsi="Times New Roman"/>
          <w:sz w:val="22"/>
          <w:szCs w:val="22"/>
        </w:rPr>
        <w:t>S</w:t>
      </w:r>
      <w:r w:rsidRPr="005A37DC">
        <w:rPr>
          <w:rFonts w:ascii="Times New Roman" w:hAnsi="Times New Roman"/>
          <w:sz w:val="22"/>
          <w:szCs w:val="22"/>
        </w:rPr>
        <w:t xml:space="preserve">tranami. Pokud se </w:t>
      </w:r>
      <w:r w:rsidR="00EA77D3" w:rsidRPr="005A37DC">
        <w:rPr>
          <w:rFonts w:ascii="Times New Roman" w:hAnsi="Times New Roman"/>
          <w:sz w:val="22"/>
          <w:szCs w:val="22"/>
        </w:rPr>
        <w:t>S</w:t>
      </w:r>
      <w:r w:rsidRPr="005A37DC">
        <w:rPr>
          <w:rFonts w:ascii="Times New Roman" w:hAnsi="Times New Roman"/>
          <w:sz w:val="22"/>
          <w:szCs w:val="22"/>
        </w:rPr>
        <w:t>tranám po přiměřeném úsilí, a</w:t>
      </w:r>
      <w:r w:rsidR="00B567FC" w:rsidRPr="005A37DC">
        <w:rPr>
          <w:rFonts w:ascii="Times New Roman" w:hAnsi="Times New Roman"/>
          <w:sz w:val="22"/>
          <w:szCs w:val="22"/>
        </w:rPr>
        <w:t> </w:t>
      </w:r>
      <w:r w:rsidRPr="005A37DC">
        <w:rPr>
          <w:rFonts w:ascii="Times New Roman" w:hAnsi="Times New Roman"/>
          <w:sz w:val="22"/>
          <w:szCs w:val="22"/>
        </w:rPr>
        <w:t>v</w:t>
      </w:r>
      <w:r w:rsidR="00B62D1B" w:rsidRPr="005A37DC">
        <w:rPr>
          <w:rFonts w:ascii="Times New Roman" w:hAnsi="Times New Roman"/>
          <w:sz w:val="22"/>
          <w:szCs w:val="22"/>
        </w:rPr>
        <w:t> </w:t>
      </w:r>
      <w:r w:rsidRPr="005A37DC">
        <w:rPr>
          <w:rFonts w:ascii="Times New Roman" w:hAnsi="Times New Roman"/>
          <w:sz w:val="22"/>
          <w:szCs w:val="22"/>
        </w:rPr>
        <w:t>každém případě do</w:t>
      </w:r>
      <w:r w:rsidR="00E75071" w:rsidRPr="005A37DC">
        <w:rPr>
          <w:rFonts w:ascii="Times New Roman" w:hAnsi="Times New Roman"/>
          <w:sz w:val="22"/>
          <w:szCs w:val="22"/>
        </w:rPr>
        <w:t xml:space="preserve"> </w:t>
      </w:r>
      <w:r w:rsidRPr="005A37DC">
        <w:rPr>
          <w:rFonts w:ascii="Times New Roman" w:hAnsi="Times New Roman"/>
          <w:sz w:val="22"/>
          <w:szCs w:val="22"/>
        </w:rPr>
        <w:t xml:space="preserve">10 Pracovních dnů od vzniku sporu, nepodaří spor vyřešit, pak bude takový spor vzniklý z/nebo v souvislosti s touto Smlouvou, či jejím porušením, ukončením nebo neplatností, </w:t>
      </w:r>
      <w:r w:rsidR="00B62D1B" w:rsidRPr="005A37DC">
        <w:rPr>
          <w:rFonts w:ascii="Times New Roman" w:hAnsi="Times New Roman"/>
          <w:sz w:val="22"/>
          <w:szCs w:val="22"/>
        </w:rPr>
        <w:t>budou</w:t>
      </w:r>
      <w:r w:rsidR="004564EB" w:rsidRPr="005A37DC">
        <w:rPr>
          <w:rFonts w:ascii="Times New Roman" w:hAnsi="Times New Roman"/>
          <w:sz w:val="22"/>
          <w:szCs w:val="22"/>
        </w:rPr>
        <w:t xml:space="preserve"> </w:t>
      </w:r>
      <w:r w:rsidR="00B62D1B" w:rsidRPr="005A37DC">
        <w:rPr>
          <w:rFonts w:ascii="Times New Roman" w:hAnsi="Times New Roman"/>
          <w:sz w:val="22"/>
          <w:szCs w:val="22"/>
        </w:rPr>
        <w:t xml:space="preserve">rozhodovány s konečnou platností </w:t>
      </w:r>
      <w:r w:rsidR="005D1D28">
        <w:rPr>
          <w:rFonts w:ascii="Times New Roman" w:hAnsi="Times New Roman"/>
          <w:sz w:val="22"/>
          <w:szCs w:val="22"/>
        </w:rPr>
        <w:t>obecným soudem České republiky</w:t>
      </w:r>
      <w:r w:rsidR="00B62D1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Oddělitelnost jednotlivých článků Smlouvy</w:t>
      </w:r>
      <w:r w:rsidRPr="005A37DC">
        <w:rPr>
          <w:rFonts w:ascii="Times New Roman" w:hAnsi="Times New Roman"/>
          <w:sz w:val="22"/>
          <w:szCs w:val="22"/>
        </w:rPr>
        <w:t xml:space="preserve">: Pokud bude jakékoliv ustanovení této Smlouvy prohlášeno za neplatné, neúčinné nebo nevynutitelné, potom tím zbývající veškerá ostatní ustanovení této Smlouvy nebudou dotčena a zůstanou v platnosti, účinnosti a vynutitelná v nejširším rozsahu přípustném právními předpisy. </w:t>
      </w:r>
      <w:r w:rsidR="00EF0B2E" w:rsidRPr="005A37DC">
        <w:rPr>
          <w:rFonts w:ascii="Times New Roman" w:hAnsi="Times New Roman"/>
          <w:sz w:val="22"/>
          <w:szCs w:val="22"/>
        </w:rPr>
        <w:t>S</w:t>
      </w:r>
      <w:r w:rsidRPr="005A37DC">
        <w:rPr>
          <w:rFonts w:ascii="Times New Roman" w:hAnsi="Times New Roman"/>
          <w:sz w:val="22"/>
          <w:szCs w:val="22"/>
        </w:rPr>
        <w:t>trany se tímto zavazují nahradit neplatná, neúčinná nebo nevynutitelná ustanovení novými, jež budou svým významem co nejbližší neplatným, neúčinným nebo nevynutitelným ustanovením.</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Neuspokojené nároky</w:t>
      </w:r>
      <w:r w:rsidRPr="005A37DC">
        <w:rPr>
          <w:rFonts w:ascii="Times New Roman" w:hAnsi="Times New Roman"/>
          <w:sz w:val="22"/>
          <w:szCs w:val="22"/>
        </w:rPr>
        <w:t>: Bez ohledu na ukončení této Smlouvy z jakéhokoli důvodu, zůstanou veškerá neuspokojená práva a nároky (a jim odpovídající povinnosti) vyplývající z této Smlouvy v platnosti a přetrvají ukončení této Smlouvy.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 xml:space="preserve">Úplnost </w:t>
      </w:r>
      <w:r w:rsidR="00EF0B2E" w:rsidRPr="005A37DC">
        <w:rPr>
          <w:rFonts w:ascii="Times New Roman" w:hAnsi="Times New Roman"/>
          <w:sz w:val="22"/>
          <w:szCs w:val="22"/>
          <w:u w:val="single"/>
        </w:rPr>
        <w:t>smlouvy</w:t>
      </w:r>
      <w:r w:rsidRPr="005A37DC">
        <w:rPr>
          <w:rFonts w:ascii="Times New Roman" w:hAnsi="Times New Roman"/>
          <w:sz w:val="22"/>
          <w:szCs w:val="22"/>
        </w:rPr>
        <w:t xml:space="preserve">: Tato Smlouva obsahuje úplnou dohodu </w:t>
      </w:r>
      <w:r w:rsidR="00EF0B2E" w:rsidRPr="005A37DC">
        <w:rPr>
          <w:rFonts w:ascii="Times New Roman" w:hAnsi="Times New Roman"/>
          <w:sz w:val="22"/>
          <w:szCs w:val="22"/>
        </w:rPr>
        <w:t>S</w:t>
      </w:r>
      <w:r w:rsidRPr="005A37DC">
        <w:rPr>
          <w:rFonts w:ascii="Times New Roman" w:hAnsi="Times New Roman"/>
          <w:sz w:val="22"/>
          <w:szCs w:val="22"/>
        </w:rPr>
        <w:t>tran a</w:t>
      </w:r>
      <w:r w:rsidR="00B567FC" w:rsidRPr="005A37DC">
        <w:rPr>
          <w:rFonts w:ascii="Times New Roman" w:hAnsi="Times New Roman"/>
          <w:sz w:val="22"/>
          <w:szCs w:val="22"/>
        </w:rPr>
        <w:t> </w:t>
      </w:r>
      <w:r w:rsidRPr="005A37DC">
        <w:rPr>
          <w:rFonts w:ascii="Times New Roman" w:hAnsi="Times New Roman"/>
          <w:sz w:val="22"/>
          <w:szCs w:val="22"/>
        </w:rPr>
        <w:t>neexistují žádná jiná ujednání, ať už ústní či písemná, která by upravovala předmět této Smlouvy, anebo pokud taková ujednání existovala, jsou tímto zrušena a v plném rozsahu nahrazena touto Smlouvou. Jakákoliv změna či doplnění této Smlouvy musí mít písemnou formu</w:t>
      </w:r>
      <w:r w:rsidR="00B65BC6" w:rsidRPr="005A37DC">
        <w:rPr>
          <w:rFonts w:ascii="Times New Roman" w:hAnsi="Times New Roman"/>
          <w:sz w:val="22"/>
          <w:szCs w:val="22"/>
        </w:rPr>
        <w:t xml:space="preserve"> a listinnou podobu</w:t>
      </w:r>
      <w:r w:rsidRPr="005A37DC">
        <w:rPr>
          <w:rFonts w:ascii="Times New Roman" w:hAnsi="Times New Roman"/>
          <w:sz w:val="22"/>
          <w:szCs w:val="22"/>
        </w:rPr>
        <w:t xml:space="preserve"> a musí být podepsána oběma </w:t>
      </w:r>
      <w:r w:rsidR="00EF0B2E" w:rsidRPr="005A37DC">
        <w:rPr>
          <w:rFonts w:ascii="Times New Roman" w:hAnsi="Times New Roman"/>
          <w:sz w:val="22"/>
          <w:szCs w:val="22"/>
        </w:rPr>
        <w:t>S</w:t>
      </w:r>
      <w:r w:rsidRPr="005A37DC">
        <w:rPr>
          <w:rFonts w:ascii="Times New Roman" w:hAnsi="Times New Roman"/>
          <w:sz w:val="22"/>
          <w:szCs w:val="22"/>
        </w:rPr>
        <w:t>tranami, resp. jejich oprávněnými zástupci</w:t>
      </w:r>
      <w:r w:rsidR="00B65BC6" w:rsidRPr="005A37DC">
        <w:rPr>
          <w:rFonts w:ascii="Times New Roman" w:hAnsi="Times New Roman"/>
          <w:sz w:val="22"/>
          <w:szCs w:val="22"/>
        </w:rPr>
        <w:t xml:space="preserve"> a označena jako „dodatek“.</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Vzdání se práva</w:t>
      </w:r>
      <w:r w:rsidRPr="005A37DC">
        <w:rPr>
          <w:rFonts w:ascii="Times New Roman" w:hAnsi="Times New Roman"/>
          <w:sz w:val="22"/>
          <w:szCs w:val="22"/>
        </w:rPr>
        <w:t xml:space="preserve">: Skutečnost, že Pronajímatel neusiluje o náhradu </w:t>
      </w:r>
      <w:r w:rsidR="00B65BC6" w:rsidRPr="005A37DC">
        <w:rPr>
          <w:rFonts w:ascii="Times New Roman" w:hAnsi="Times New Roman"/>
          <w:sz w:val="22"/>
          <w:szCs w:val="22"/>
        </w:rPr>
        <w:t xml:space="preserve">újmy </w:t>
      </w:r>
      <w:r w:rsidRPr="005A37DC">
        <w:rPr>
          <w:rFonts w:ascii="Times New Roman" w:hAnsi="Times New Roman"/>
          <w:sz w:val="22"/>
          <w:szCs w:val="22"/>
        </w:rPr>
        <w:t>či jin</w:t>
      </w:r>
      <w:r w:rsidR="00B65BC6" w:rsidRPr="005A37DC">
        <w:rPr>
          <w:rFonts w:ascii="Times New Roman" w:hAnsi="Times New Roman"/>
          <w:sz w:val="22"/>
          <w:szCs w:val="22"/>
        </w:rPr>
        <w:t>é právo vyplývající ze vzniklé újmy či právo na uplatnění sankce</w:t>
      </w:r>
      <w:r w:rsidRPr="005A37DC">
        <w:rPr>
          <w:rFonts w:ascii="Times New Roman" w:hAnsi="Times New Roman"/>
          <w:sz w:val="22"/>
          <w:szCs w:val="22"/>
        </w:rPr>
        <w:t xml:space="preserve"> za</w:t>
      </w:r>
      <w:r w:rsidR="008A4D16" w:rsidRPr="005A37DC">
        <w:rPr>
          <w:rFonts w:ascii="Times New Roman" w:hAnsi="Times New Roman"/>
          <w:sz w:val="22"/>
          <w:szCs w:val="22"/>
        </w:rPr>
        <w:t> </w:t>
      </w:r>
      <w:r w:rsidRPr="005A37DC">
        <w:rPr>
          <w:rFonts w:ascii="Times New Roman" w:hAnsi="Times New Roman"/>
          <w:sz w:val="22"/>
          <w:szCs w:val="22"/>
        </w:rPr>
        <w:t>porušení nebo netrvá na důsledném splnění jakékoliv povinnosti, prohlášení či</w:t>
      </w:r>
      <w:r w:rsidR="008A4D16" w:rsidRPr="005A37DC">
        <w:rPr>
          <w:rFonts w:ascii="Times New Roman" w:hAnsi="Times New Roman"/>
          <w:sz w:val="22"/>
          <w:szCs w:val="22"/>
        </w:rPr>
        <w:t> </w:t>
      </w:r>
      <w:r w:rsidRPr="005A37DC">
        <w:rPr>
          <w:rFonts w:ascii="Times New Roman" w:hAnsi="Times New Roman"/>
          <w:sz w:val="22"/>
          <w:szCs w:val="22"/>
        </w:rPr>
        <w:t>podmínky této Smlouvy a/nebo Pravidel provozu neznamená, že následné jednání (které by jinak nesporně představovalo porušení této Smlouvy a/nebo Pravidel provozu), nebude považováno a nebude mít účinek prvotního porušení, a žádné takové vyvázání z povinnosti nebude předpokládáno, resp. bude účinné</w:t>
      </w:r>
      <w:r w:rsidR="008A4D16" w:rsidRPr="005A37DC">
        <w:rPr>
          <w:rFonts w:ascii="Times New Roman" w:hAnsi="Times New Roman"/>
          <w:sz w:val="22"/>
          <w:szCs w:val="22"/>
        </w:rPr>
        <w:t>,</w:t>
      </w:r>
      <w:r w:rsidRPr="005A37DC">
        <w:rPr>
          <w:rFonts w:ascii="Times New Roman" w:hAnsi="Times New Roman"/>
          <w:sz w:val="22"/>
          <w:szCs w:val="22"/>
        </w:rPr>
        <w:t xml:space="preserve"> pouze pokud bude vyjádřeno pro každý jednotlivý případ písemně.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Interpretace</w:t>
      </w:r>
      <w:r w:rsidRPr="005A37DC">
        <w:rPr>
          <w:rFonts w:ascii="Times New Roman" w:hAnsi="Times New Roman"/>
          <w:sz w:val="22"/>
          <w:szCs w:val="22"/>
        </w:rPr>
        <w:t>: Nadpisy v této Smlouvě jsou použity pouze pro přehlednost a orientaci</w:t>
      </w:r>
      <w:r w:rsidR="001612BC" w:rsidRPr="005A37DC">
        <w:rPr>
          <w:rFonts w:ascii="Times New Roman" w:hAnsi="Times New Roman"/>
          <w:sz w:val="22"/>
          <w:szCs w:val="22"/>
        </w:rPr>
        <w:t>.</w:t>
      </w:r>
    </w:p>
    <w:p w:rsidR="00FE6FDA" w:rsidRPr="005A37DC" w:rsidRDefault="00FE6FDA"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Vylučující klauzule</w:t>
      </w:r>
      <w:r w:rsidRPr="005A37DC">
        <w:rPr>
          <w:rFonts w:ascii="Times New Roman" w:hAnsi="Times New Roman"/>
          <w:sz w:val="22"/>
          <w:szCs w:val="22"/>
        </w:rPr>
        <w:t xml:space="preserve">: </w:t>
      </w:r>
      <w:r w:rsidR="00DE33B5" w:rsidRPr="005A37DC">
        <w:rPr>
          <w:rFonts w:ascii="Times New Roman" w:hAnsi="Times New Roman"/>
          <w:sz w:val="22"/>
          <w:szCs w:val="22"/>
        </w:rPr>
        <w:t xml:space="preserve">Strany se tímto výslovně dohodly a potvrzují, že pro účely této Smlouvy se nepoužijí žádná ustanovení Zákona, umožňující jakékoliv ze stran odstoupit či vypovědět nebo jinak předčasně ukončit tuto Smlouvu a strany také potvrzují, že tuto Smlouvu bude možné předčasně ukončit výlučně podle podmínek uvedených v této Smlouvě (včetně zejména toho, že Nájemce ani Pronajímatel nejsou oprávněni vypovědět nebo jinak ukončit tuto Smlouvu pouze z důvodu, že se změní okolnosti, z nichž strany při uzavření této Smlouvy zřejmě vycházely do té míry, že po Nájemci nelze rozumně požadovat, aby v nájmu pokračoval). Strany tímto prohlašují, že podpisem této Smlouvy na sebe berou nebezpečí změny okolností a žádná ze stran tedy není oprávněna domáhat se po druhé straně a/nebo soudně obnovení jednání o této Smlouvě z důvodu podstatné změny okolností zakládající hrubý nepoměr v právech a povinnostech stran. Strany se dále dohodly, že se nepoužijí ustanovení § 1765, 1766, 1899, 2008, 2208, 2209, § 2210 odst. 3, 2220 odst. 1 druhá věta, 2221 odst. 2, 2222, 2223, 2226 odst. 2, 2285, 2290, 2304, 2311, 2314, 2315 a 2913 odst. 2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Strany výslovně souhlasí s tím, že případná námitka podaná Nájemcem dle § 2314 odst. 1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nezakládá právo Nájemce dále užívat Prostory po dni, ke kterému nájem zanikl v důsledku výpovědi či odstoupení Pronajímatele.</w:t>
      </w:r>
      <w:r w:rsidRPr="005A37DC">
        <w:rPr>
          <w:rFonts w:ascii="Times New Roman" w:hAnsi="Times New Roman"/>
          <w:sz w:val="22"/>
          <w:szCs w:val="22"/>
        </w:rPr>
        <w:t xml:space="preserve"> </w:t>
      </w:r>
      <w:r w:rsidR="00943401" w:rsidRPr="005A37DC">
        <w:rPr>
          <w:rFonts w:ascii="Times New Roman" w:hAnsi="Times New Roman"/>
          <w:sz w:val="22"/>
          <w:szCs w:val="22"/>
        </w:rPr>
        <w:t>Ž</w:t>
      </w:r>
      <w:r w:rsidRPr="005A37DC">
        <w:rPr>
          <w:rFonts w:ascii="Times New Roman" w:hAnsi="Times New Roman"/>
          <w:sz w:val="22"/>
          <w:szCs w:val="22"/>
        </w:rPr>
        <w:t>ádné zvyky či obyčeje, vzájemná praxe na základě této Smlouvy ani obchodní zvyklosti nebudou v žádném ohledu (např. interpretace nebo založení práv/povinností) považovány za právně relevantní ve vztahu k této Smlouvě.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započtení</w:t>
      </w:r>
      <w:r w:rsidRPr="005A37DC">
        <w:rPr>
          <w:rFonts w:ascii="Times New Roman" w:hAnsi="Times New Roman"/>
          <w:sz w:val="22"/>
          <w:szCs w:val="22"/>
        </w:rPr>
        <w:t xml:space="preserve">: Nebude-li </w:t>
      </w:r>
      <w:r w:rsidR="00EF0B2E" w:rsidRPr="005A37DC">
        <w:rPr>
          <w:rFonts w:ascii="Times New Roman" w:hAnsi="Times New Roman"/>
          <w:sz w:val="22"/>
          <w:szCs w:val="22"/>
        </w:rPr>
        <w:t>Z</w:t>
      </w:r>
      <w:r w:rsidRPr="005A37DC">
        <w:rPr>
          <w:rFonts w:ascii="Times New Roman" w:hAnsi="Times New Roman"/>
          <w:sz w:val="22"/>
          <w:szCs w:val="22"/>
        </w:rPr>
        <w:t>ákon požadovat jinak, Nájemce tímto potvrzuje, že jeho povinnosti podle Smlouvy představují povinnosti Nájemce, které jsou nezávislé na jakýchkoliv jeho povinnostech podle jakékoliv jiné smlouvy či dohody (ať již písemné či ústní), které může být Nájemce stranou. Veškeré částky splatné Nájemcem ve prospěch Pronajímatele podle této Smlouvy budou uhrazeny bez jakéhokoliv započtení či srážky či zadržení jakéhokoliv druhu</w:t>
      </w:r>
      <w:r w:rsidR="00EF0B2E"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Doručování</w:t>
      </w:r>
      <w:r w:rsidRPr="005A37DC">
        <w:rPr>
          <w:rFonts w:ascii="Times New Roman" w:hAnsi="Times New Roman"/>
          <w:sz w:val="22"/>
          <w:szCs w:val="22"/>
        </w:rPr>
        <w:t xml:space="preserve">: Doručování pro účely této Smlouvy se považuje za platné a účinné, jestliže je doručeno na poslední známou adresu příslušné </w:t>
      </w:r>
      <w:r w:rsidR="00EF0B2E" w:rsidRPr="005A37DC">
        <w:rPr>
          <w:rFonts w:ascii="Times New Roman" w:hAnsi="Times New Roman"/>
          <w:sz w:val="22"/>
          <w:szCs w:val="22"/>
        </w:rPr>
        <w:t>S</w:t>
      </w:r>
      <w:r w:rsidRPr="005A37DC">
        <w:rPr>
          <w:rFonts w:ascii="Times New Roman" w:hAnsi="Times New Roman"/>
          <w:sz w:val="22"/>
          <w:szCs w:val="22"/>
        </w:rPr>
        <w:t xml:space="preserve">trany, tj. adresu, která byla danou </w:t>
      </w:r>
      <w:r w:rsidR="00EF0B2E" w:rsidRPr="005A37DC">
        <w:rPr>
          <w:rFonts w:ascii="Times New Roman" w:hAnsi="Times New Roman"/>
          <w:sz w:val="22"/>
          <w:szCs w:val="22"/>
        </w:rPr>
        <w:t>S</w:t>
      </w:r>
      <w:r w:rsidRPr="005A37DC">
        <w:rPr>
          <w:rFonts w:ascii="Times New Roman" w:hAnsi="Times New Roman"/>
          <w:sz w:val="22"/>
          <w:szCs w:val="22"/>
        </w:rPr>
        <w:t>tranou oznámena, nebo která vyplývá ze vzájemné komunikace mezi stranami</w:t>
      </w:r>
      <w:r w:rsidR="00076319" w:rsidRPr="005A37DC">
        <w:rPr>
          <w:rFonts w:ascii="Times New Roman" w:hAnsi="Times New Roman"/>
          <w:sz w:val="22"/>
          <w:szCs w:val="22"/>
        </w:rPr>
        <w:t xml:space="preserve"> (přičemž ke dni podpisu této Smlouvy se za takovou adresu Nájemce považuje doručovací adresa uvedená v záhlaví této Smlouvy)</w:t>
      </w:r>
      <w:r w:rsidRPr="005A37DC">
        <w:rPr>
          <w:rFonts w:ascii="Times New Roman" w:hAnsi="Times New Roman"/>
          <w:sz w:val="22"/>
          <w:szCs w:val="22"/>
        </w:rPr>
        <w:t xml:space="preserve">. </w:t>
      </w:r>
      <w:r w:rsidR="00943401" w:rsidRPr="005A37DC">
        <w:rPr>
          <w:rFonts w:ascii="Times New Roman" w:hAnsi="Times New Roman"/>
          <w:sz w:val="22"/>
          <w:szCs w:val="22"/>
        </w:rPr>
        <w:t xml:space="preserve">Strany </w:t>
      </w:r>
      <w:r w:rsidRPr="005A37DC">
        <w:rPr>
          <w:rFonts w:ascii="Times New Roman" w:hAnsi="Times New Roman"/>
          <w:sz w:val="22"/>
          <w:szCs w:val="22"/>
        </w:rPr>
        <w:t>se zavazují vzájemně si písemně oznamovat změnu sídla nebo korespondenční adresy bez zbytečného odkladu. Doručování Nájemci je považováno za řádné, i když je doručeno na adresu Nájemce v</w:t>
      </w:r>
      <w:r w:rsidR="00B60796" w:rsidRPr="005A37DC">
        <w:rPr>
          <w:rFonts w:ascii="Times New Roman" w:hAnsi="Times New Roman"/>
          <w:sz w:val="22"/>
          <w:szCs w:val="22"/>
        </w:rPr>
        <w:t xml:space="preserve"> P</w:t>
      </w:r>
      <w:r w:rsidRPr="005A37DC">
        <w:rPr>
          <w:rFonts w:ascii="Times New Roman" w:hAnsi="Times New Roman"/>
          <w:sz w:val="22"/>
          <w:szCs w:val="22"/>
        </w:rPr>
        <w:t xml:space="preserve">rostorách, ale i uplynutím 3. </w:t>
      </w:r>
      <w:r w:rsidR="00076319" w:rsidRPr="005A37DC">
        <w:rPr>
          <w:rFonts w:ascii="Times New Roman" w:hAnsi="Times New Roman"/>
          <w:sz w:val="22"/>
          <w:szCs w:val="22"/>
        </w:rPr>
        <w:t xml:space="preserve">Pracovního </w:t>
      </w:r>
      <w:r w:rsidRPr="005A37DC">
        <w:rPr>
          <w:rFonts w:ascii="Times New Roman" w:hAnsi="Times New Roman"/>
          <w:sz w:val="22"/>
          <w:szCs w:val="22"/>
        </w:rPr>
        <w:t>dne po uložení doručované zásilky na poště v případě, že Nájemce nebo osoba nacházející se v</w:t>
      </w:r>
      <w:r w:rsidR="00FA1925" w:rsidRPr="005A37DC">
        <w:rPr>
          <w:rFonts w:ascii="Times New Roman" w:hAnsi="Times New Roman"/>
          <w:sz w:val="22"/>
          <w:szCs w:val="22"/>
        </w:rPr>
        <w:t> </w:t>
      </w:r>
      <w:r w:rsidR="00B60796" w:rsidRPr="005A37DC">
        <w:rPr>
          <w:rFonts w:ascii="Times New Roman" w:hAnsi="Times New Roman"/>
          <w:sz w:val="22"/>
          <w:szCs w:val="22"/>
        </w:rPr>
        <w:t>P</w:t>
      </w:r>
      <w:r w:rsidRPr="005A37DC">
        <w:rPr>
          <w:rFonts w:ascii="Times New Roman" w:hAnsi="Times New Roman"/>
          <w:sz w:val="22"/>
          <w:szCs w:val="22"/>
        </w:rPr>
        <w:t>rostorách, o které Pronajímatel nevěděl, že není oprávněna jednat jménem Nájemce, nepřevezme zásilku doručovanou v souladu s</w:t>
      </w:r>
      <w:r w:rsidR="00FA1925" w:rsidRPr="005A37DC">
        <w:rPr>
          <w:rFonts w:ascii="Times New Roman" w:hAnsi="Times New Roman"/>
          <w:sz w:val="22"/>
          <w:szCs w:val="22"/>
        </w:rPr>
        <w:t> </w:t>
      </w:r>
      <w:r w:rsidRPr="005A37DC">
        <w:rPr>
          <w:rFonts w:ascii="Times New Roman" w:hAnsi="Times New Roman"/>
          <w:sz w:val="22"/>
          <w:szCs w:val="22"/>
        </w:rPr>
        <w:t xml:space="preserve">tímto článkem. Jakákoli zásilka je považována za řádně doručenou i v případě, že </w:t>
      </w:r>
      <w:r w:rsidR="00EF0B2E" w:rsidRPr="005A37DC">
        <w:rPr>
          <w:rFonts w:ascii="Times New Roman" w:hAnsi="Times New Roman"/>
          <w:sz w:val="22"/>
          <w:szCs w:val="22"/>
        </w:rPr>
        <w:t>S</w:t>
      </w:r>
      <w:r w:rsidRPr="005A37DC">
        <w:rPr>
          <w:rFonts w:ascii="Times New Roman" w:hAnsi="Times New Roman"/>
          <w:sz w:val="22"/>
          <w:szCs w:val="22"/>
        </w:rPr>
        <w:t>trana, které je zásilka doručována, odmítne zásilku převzít, a to dnem takového odmítnutí.</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Právní nástupnictví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bude zavazovat a opravňovat Pronajímatele a</w:t>
      </w:r>
      <w:r w:rsidR="00FA1925" w:rsidRPr="005A37DC">
        <w:rPr>
          <w:rFonts w:ascii="Times New Roman" w:hAnsi="Times New Roman"/>
          <w:sz w:val="22"/>
          <w:szCs w:val="22"/>
        </w:rPr>
        <w:t> </w:t>
      </w:r>
      <w:r w:rsidRPr="005A37DC">
        <w:rPr>
          <w:rFonts w:ascii="Times New Roman" w:hAnsi="Times New Roman"/>
          <w:sz w:val="22"/>
          <w:szCs w:val="22"/>
        </w:rPr>
        <w:t>Nájemce a jejich příslušné právní nástupce a povolené postupníky.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Platnost a účinnost Smlouvy</w:t>
      </w:r>
      <w:r w:rsidRPr="005A37DC">
        <w:rPr>
          <w:rFonts w:ascii="Times New Roman" w:hAnsi="Times New Roman"/>
          <w:sz w:val="22"/>
          <w:szCs w:val="22"/>
        </w:rPr>
        <w:t xml:space="preserve">: Tato Smlouva nabývá platnosti a účinnosti dnem podpisu </w:t>
      </w:r>
      <w:r w:rsidR="00EF0B2E" w:rsidRPr="005A37DC">
        <w:rPr>
          <w:rFonts w:ascii="Times New Roman" w:hAnsi="Times New Roman"/>
          <w:sz w:val="22"/>
          <w:szCs w:val="22"/>
        </w:rPr>
        <w:t>S</w:t>
      </w:r>
      <w:r w:rsidRPr="005A37DC">
        <w:rPr>
          <w:rFonts w:ascii="Times New Roman" w:hAnsi="Times New Roman"/>
          <w:sz w:val="22"/>
          <w:szCs w:val="22"/>
        </w:rPr>
        <w:t>tranami.</w:t>
      </w:r>
      <w:r w:rsidR="00847394" w:rsidRPr="005A37DC">
        <w:rPr>
          <w:rFonts w:ascii="Times New Roman" w:hAnsi="Times New Roman"/>
          <w:sz w:val="22"/>
          <w:szCs w:val="22"/>
        </w:rPr>
        <w:t xml:space="preserve"> Smlouva je vyh</w:t>
      </w:r>
      <w:r w:rsidR="007875BE" w:rsidRPr="005A37DC">
        <w:rPr>
          <w:rFonts w:ascii="Times New Roman" w:hAnsi="Times New Roman"/>
          <w:sz w:val="22"/>
          <w:szCs w:val="22"/>
        </w:rPr>
        <w:t>o</w:t>
      </w:r>
      <w:r w:rsidR="00847394" w:rsidRPr="005A37DC">
        <w:rPr>
          <w:rFonts w:ascii="Times New Roman" w:hAnsi="Times New Roman"/>
          <w:sz w:val="22"/>
          <w:szCs w:val="22"/>
        </w:rPr>
        <w:t>tovena ve 3 vyhotoveních, z nichž 2 obdrží Pronajímatel a</w:t>
      </w:r>
      <w:r w:rsidR="00E75071" w:rsidRPr="005A37DC">
        <w:rPr>
          <w:rFonts w:ascii="Times New Roman" w:hAnsi="Times New Roman"/>
          <w:sz w:val="22"/>
          <w:szCs w:val="22"/>
        </w:rPr>
        <w:t xml:space="preserve"> </w:t>
      </w:r>
      <w:r w:rsidR="00847394" w:rsidRPr="005A37DC">
        <w:rPr>
          <w:rFonts w:ascii="Times New Roman" w:hAnsi="Times New Roman"/>
          <w:sz w:val="22"/>
          <w:szCs w:val="22"/>
        </w:rPr>
        <w:t>1 Nájemce.</w:t>
      </w:r>
    </w:p>
    <w:p w:rsidR="00623C8B" w:rsidRPr="005A37DC" w:rsidRDefault="00623C8B" w:rsidP="005A37DC">
      <w:pPr>
        <w:tabs>
          <w:tab w:val="left" w:pos="1440"/>
        </w:tabs>
        <w:spacing w:line="276" w:lineRule="auto"/>
        <w:ind w:left="720" w:hanging="720"/>
        <w:rPr>
          <w:rFonts w:ascii="Times New Roman" w:hAnsi="Times New Roman"/>
          <w:sz w:val="22"/>
          <w:szCs w:val="22"/>
        </w:rPr>
      </w:pPr>
    </w:p>
    <w:p w:rsidR="00623C8B" w:rsidRPr="005A37DC" w:rsidRDefault="00623C8B" w:rsidP="005A37DC">
      <w:pPr>
        <w:tabs>
          <w:tab w:val="left" w:pos="1440"/>
        </w:tabs>
        <w:spacing w:line="276" w:lineRule="auto"/>
        <w:ind w:left="720" w:hanging="720"/>
        <w:jc w:val="center"/>
        <w:rPr>
          <w:rFonts w:ascii="Times New Roman" w:hAnsi="Times New Roman"/>
          <w:i/>
          <w:sz w:val="22"/>
          <w:szCs w:val="22"/>
        </w:rPr>
      </w:pPr>
      <w:r w:rsidRPr="005A37DC">
        <w:rPr>
          <w:rFonts w:ascii="Times New Roman" w:hAnsi="Times New Roman"/>
          <w:i/>
          <w:sz w:val="22"/>
          <w:szCs w:val="22"/>
        </w:rPr>
        <w:t xml:space="preserve">[Podpisy </w:t>
      </w:r>
      <w:r w:rsidR="00847394" w:rsidRPr="005A37DC">
        <w:rPr>
          <w:rFonts w:ascii="Times New Roman" w:hAnsi="Times New Roman"/>
          <w:i/>
          <w:sz w:val="22"/>
          <w:szCs w:val="22"/>
        </w:rPr>
        <w:t>S</w:t>
      </w:r>
      <w:r w:rsidRPr="005A37DC">
        <w:rPr>
          <w:rFonts w:ascii="Times New Roman" w:hAnsi="Times New Roman"/>
          <w:i/>
          <w:sz w:val="22"/>
          <w:szCs w:val="22"/>
        </w:rPr>
        <w:t>tran následují na další straně]</w:t>
      </w:r>
    </w:p>
    <w:p w:rsidR="008A4D16" w:rsidRPr="005A37DC" w:rsidRDefault="008A4D16" w:rsidP="00C77E11">
      <w:pPr>
        <w:spacing w:line="276" w:lineRule="auto"/>
        <w:rPr>
          <w:rFonts w:ascii="Times New Roman" w:hAnsi="Times New Roman"/>
          <w:sz w:val="22"/>
          <w:szCs w:val="22"/>
        </w:rPr>
      </w:pPr>
      <w:r w:rsidRPr="005A37DC">
        <w:rPr>
          <w:rFonts w:ascii="Times New Roman" w:hAnsi="Times New Roman"/>
          <w:sz w:val="22"/>
          <w:szCs w:val="22"/>
        </w:rPr>
        <w:br w:type="page"/>
        <w:t>Oprávněné osoby Pronajímatele a Nájemce podepsaly tuto Smlouvu následujícího dne, měsíce a roku:</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7B2190">
        <w:rPr>
          <w:rFonts w:ascii="Times New Roman" w:hAnsi="Times New Roman"/>
          <w:sz w:val="22"/>
          <w:szCs w:val="22"/>
        </w:rPr>
        <w:t>Brně</w:t>
      </w:r>
      <w:r w:rsidRPr="005A37DC">
        <w:rPr>
          <w:rFonts w:ascii="Times New Roman" w:hAnsi="Times New Roman"/>
          <w:sz w:val="22"/>
          <w:szCs w:val="22"/>
        </w:rPr>
        <w:t xml:space="preserve"> dne _____________ </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Pronajímatele:</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7B2190" w:rsidRPr="005A37DC" w:rsidRDefault="007B2190" w:rsidP="007B2190">
      <w:pPr>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r>
      <w:r>
        <w:rPr>
          <w:rFonts w:ascii="Times New Roman" w:hAnsi="Times New Roman"/>
          <w:sz w:val="22"/>
          <w:szCs w:val="22"/>
        </w:rPr>
        <w:t>Prof. Ing. Petr Němeček, DrSc.</w:t>
      </w:r>
    </w:p>
    <w:p w:rsidR="007B2190" w:rsidRPr="005A37DC" w:rsidRDefault="007B2190" w:rsidP="007B2190">
      <w:pPr>
        <w:spacing w:line="276" w:lineRule="auto"/>
        <w:rPr>
          <w:rFonts w:ascii="Times New Roman" w:hAnsi="Times New Roman"/>
          <w:sz w:val="22"/>
          <w:szCs w:val="22"/>
        </w:rPr>
      </w:pPr>
      <w:r w:rsidRPr="005A37DC">
        <w:rPr>
          <w:rFonts w:ascii="Times New Roman" w:hAnsi="Times New Roman"/>
          <w:sz w:val="22"/>
          <w:szCs w:val="22"/>
        </w:rPr>
        <w:t>Funkce:</w:t>
      </w:r>
      <w:r>
        <w:rPr>
          <w:rFonts w:ascii="Times New Roman" w:hAnsi="Times New Roman"/>
          <w:sz w:val="22"/>
          <w:szCs w:val="22"/>
        </w:rPr>
        <w:t xml:space="preserve"> </w:t>
      </w:r>
      <w:r w:rsidRPr="006055DE">
        <w:rPr>
          <w:rFonts w:ascii="Times New Roman" w:hAnsi="Times New Roman"/>
          <w:sz w:val="22"/>
          <w:szCs w:val="22"/>
        </w:rPr>
        <w:t>předseda představenstva</w:t>
      </w:r>
    </w:p>
    <w:p w:rsidR="00536CEA" w:rsidRPr="005A37DC" w:rsidRDefault="00536CEA" w:rsidP="005A37DC">
      <w:pPr>
        <w:tabs>
          <w:tab w:val="center" w:pos="4535"/>
        </w:tabs>
        <w:spacing w:line="276" w:lineRule="auto"/>
        <w:rPr>
          <w:rFonts w:ascii="Times New Roman" w:hAnsi="Times New Roman"/>
          <w:sz w:val="22"/>
          <w:szCs w:val="22"/>
        </w:rPr>
      </w:pPr>
    </w:p>
    <w:p w:rsidR="00536CEA" w:rsidRDefault="00536CEA" w:rsidP="005A37DC">
      <w:pPr>
        <w:tabs>
          <w:tab w:val="center" w:pos="4535"/>
        </w:tabs>
        <w:spacing w:line="276" w:lineRule="auto"/>
        <w:rPr>
          <w:rFonts w:ascii="Times New Roman" w:hAnsi="Times New Roman"/>
          <w:sz w:val="22"/>
          <w:szCs w:val="22"/>
        </w:rPr>
      </w:pPr>
    </w:p>
    <w:p w:rsidR="007B2190" w:rsidRPr="005A37DC" w:rsidRDefault="007B2190" w:rsidP="005A37DC">
      <w:pPr>
        <w:tabs>
          <w:tab w:val="center" w:pos="4535"/>
        </w:tabs>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7B2190">
        <w:rPr>
          <w:rFonts w:ascii="Times New Roman" w:hAnsi="Times New Roman"/>
          <w:sz w:val="22"/>
          <w:szCs w:val="22"/>
        </w:rPr>
        <w:t>Brně</w:t>
      </w:r>
      <w:r w:rsidRPr="005A37DC">
        <w:rPr>
          <w:rFonts w:ascii="Times New Roman" w:hAnsi="Times New Roman"/>
          <w:sz w:val="22"/>
          <w:szCs w:val="22"/>
        </w:rPr>
        <w:t xml:space="preserve"> dne _____________</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Nájemce:</w:t>
      </w: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t>[*]</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Funkce:</w:t>
      </w:r>
      <w:r w:rsidRPr="005A37DC">
        <w:rPr>
          <w:rFonts w:ascii="Times New Roman" w:hAnsi="Times New Roman"/>
          <w:sz w:val="22"/>
          <w:szCs w:val="22"/>
        </w:rPr>
        <w:tab/>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7B2190" w:rsidRDefault="007B2190">
      <w:pPr>
        <w:suppressAutoHyphens w:val="0"/>
        <w:spacing w:before="0"/>
        <w:ind w:left="0" w:firstLine="0"/>
        <w:jc w:val="left"/>
        <w:rPr>
          <w:rFonts w:ascii="Times New Roman" w:hAnsi="Times New Roman"/>
          <w:sz w:val="22"/>
          <w:szCs w:val="22"/>
        </w:rPr>
      </w:pPr>
      <w:r>
        <w:rPr>
          <w:rFonts w:ascii="Times New Roman" w:hAnsi="Times New Roman"/>
          <w:sz w:val="22"/>
          <w:szCs w:val="22"/>
        </w:rPr>
        <w:br w:type="page"/>
      </w:r>
    </w:p>
    <w:p w:rsidR="008A4D16" w:rsidRPr="005A37DC" w:rsidRDefault="008A4D16" w:rsidP="005A37DC">
      <w:pPr>
        <w:spacing w:line="276" w:lineRule="auto"/>
        <w:rPr>
          <w:rFonts w:ascii="Times New Roman" w:hAnsi="Times New Roman"/>
          <w:sz w:val="22"/>
          <w:szCs w:val="22"/>
        </w:rPr>
      </w:pP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8827A9" w:rsidRPr="005A37DC">
        <w:rPr>
          <w:rFonts w:ascii="Times New Roman" w:hAnsi="Times New Roman"/>
          <w:b/>
          <w:bCs/>
          <w:szCs w:val="22"/>
        </w:rPr>
        <w:t>1</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Plán Budovy a Prostor</w:t>
      </w:r>
    </w:p>
    <w:p w:rsidR="00FE4F90" w:rsidRPr="005A37DC" w:rsidRDefault="00674560" w:rsidP="00A4258A">
      <w:pPr>
        <w:suppressAutoHyphens w:val="0"/>
        <w:spacing w:before="0" w:line="276" w:lineRule="auto"/>
        <w:ind w:left="0" w:firstLine="0"/>
        <w:jc w:val="center"/>
        <w:rPr>
          <w:rFonts w:ascii="Times New Roman" w:hAnsi="Times New Roman"/>
          <w:b/>
          <w:bCs/>
          <w:sz w:val="22"/>
          <w:szCs w:val="22"/>
        </w:rPr>
      </w:pPr>
      <w:r>
        <w:rPr>
          <w:rFonts w:ascii="Times New Roman" w:hAnsi="Times New Roman"/>
          <w:bCs/>
          <w:sz w:val="22"/>
          <w:szCs w:val="22"/>
        </w:rPr>
        <w:t>(</w:t>
      </w:r>
      <w:r w:rsidR="00A4258A">
        <w:rPr>
          <w:rFonts w:ascii="Times New Roman" w:hAnsi="Times New Roman"/>
          <w:bCs/>
          <w:sz w:val="22"/>
          <w:szCs w:val="22"/>
        </w:rPr>
        <w:t>Odpovídá příloze č. 4 a 5 zadávací dokumentace)</w:t>
      </w:r>
      <w:r w:rsidR="00FE4F90" w:rsidRPr="005A37DC">
        <w:rPr>
          <w:rFonts w:ascii="Times New Roman" w:hAnsi="Times New Roman"/>
          <w:b/>
          <w:bCs/>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633A33" w:rsidRPr="005A37DC">
        <w:rPr>
          <w:rFonts w:ascii="Times New Roman" w:hAnsi="Times New Roman"/>
          <w:b/>
          <w:bCs/>
          <w:szCs w:val="22"/>
        </w:rPr>
        <w:t>2</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Společné provozní náklady</w:t>
      </w:r>
    </w:p>
    <w:p w:rsidR="00BF3EC5" w:rsidRPr="005A37DC" w:rsidRDefault="00BF3EC5" w:rsidP="005A37DC">
      <w:pPr>
        <w:pStyle w:val="Seznamploh"/>
        <w:spacing w:line="276" w:lineRule="auto"/>
        <w:jc w:val="center"/>
        <w:rPr>
          <w:rFonts w:ascii="Times New Roman" w:hAnsi="Times New Roman"/>
          <w:b/>
          <w:bCs/>
          <w:szCs w:val="22"/>
        </w:rPr>
      </w:pPr>
    </w:p>
    <w:p w:rsidR="00BF3EC5" w:rsidRPr="005A37DC" w:rsidRDefault="00BF3EC5" w:rsidP="005A37DC">
      <w:pPr>
        <w:spacing w:line="276" w:lineRule="auto"/>
        <w:ind w:left="0" w:firstLine="0"/>
        <w:rPr>
          <w:rFonts w:ascii="Times New Roman" w:hAnsi="Times New Roman"/>
          <w:sz w:val="22"/>
          <w:szCs w:val="22"/>
        </w:rPr>
      </w:pPr>
      <w:r w:rsidRPr="005A37DC">
        <w:rPr>
          <w:rFonts w:ascii="Times New Roman" w:hAnsi="Times New Roman"/>
          <w:sz w:val="22"/>
          <w:szCs w:val="22"/>
        </w:rPr>
        <w:t>Společné provozní náklady placené nájemci </w:t>
      </w:r>
      <w:r w:rsidR="008513A3">
        <w:rPr>
          <w:rFonts w:ascii="Times New Roman" w:hAnsi="Times New Roman"/>
          <w:sz w:val="22"/>
          <w:szCs w:val="22"/>
        </w:rPr>
        <w:t>Budovy</w:t>
      </w:r>
      <w:r w:rsidRPr="005A37DC">
        <w:rPr>
          <w:rFonts w:ascii="Times New Roman" w:hAnsi="Times New Roman"/>
          <w:sz w:val="22"/>
          <w:szCs w:val="22"/>
        </w:rPr>
        <w:t xml:space="preserve"> způsobem a v režimu uvedeným v článku 6 Smlouvy jsou zejména:</w:t>
      </w:r>
    </w:p>
    <w:p w:rsidR="006A56F1" w:rsidRPr="005A37DC" w:rsidRDefault="006A56F1" w:rsidP="005A37DC">
      <w:pPr>
        <w:pStyle w:val="Odstavecseseznamem"/>
        <w:spacing w:line="276" w:lineRule="auto"/>
        <w:ind w:left="567" w:firstLine="0"/>
        <w:rPr>
          <w:rFonts w:ascii="Times New Roman" w:hAnsi="Times New Roman"/>
          <w:sz w:val="22"/>
          <w:szCs w:val="22"/>
        </w:rPr>
      </w:pPr>
    </w:p>
    <w:p w:rsidR="00C82233" w:rsidRDefault="006A56F1" w:rsidP="00C82233">
      <w:pPr>
        <w:pStyle w:val="Odstavecseseznamem"/>
        <w:spacing w:line="276" w:lineRule="auto"/>
        <w:ind w:left="0" w:firstLine="0"/>
        <w:rPr>
          <w:rFonts w:ascii="Times New Roman" w:hAnsi="Times New Roman"/>
          <w:sz w:val="22"/>
          <w:szCs w:val="22"/>
        </w:rPr>
      </w:pPr>
      <w:r w:rsidRPr="005A37DC">
        <w:rPr>
          <w:rFonts w:ascii="Times New Roman" w:hAnsi="Times New Roman"/>
          <w:sz w:val="22"/>
          <w:szCs w:val="22"/>
        </w:rPr>
        <w:t xml:space="preserve">náklady na dodávky služeb: </w:t>
      </w:r>
    </w:p>
    <w:p w:rsidR="00C82233" w:rsidRPr="00C82233" w:rsidRDefault="00C82233" w:rsidP="00C82233">
      <w:pPr>
        <w:pStyle w:val="Odstavecseseznamem"/>
        <w:numPr>
          <w:ilvl w:val="0"/>
          <w:numId w:val="28"/>
        </w:numPr>
        <w:spacing w:line="276" w:lineRule="auto"/>
        <w:rPr>
          <w:rFonts w:ascii="Times New Roman" w:hAnsi="Times New Roman"/>
          <w:sz w:val="22"/>
          <w:szCs w:val="22"/>
        </w:rPr>
      </w:pPr>
      <w:r w:rsidRPr="00C82233">
        <w:rPr>
          <w:rFonts w:ascii="Times New Roman" w:hAnsi="Times New Roman"/>
          <w:sz w:val="22"/>
          <w:szCs w:val="22"/>
        </w:rPr>
        <w:t>pokrytí WIFI</w:t>
      </w:r>
      <w:r w:rsidR="006A56F1" w:rsidRPr="00C82233">
        <w:rPr>
          <w:rFonts w:ascii="Times New Roman" w:hAnsi="Times New Roman"/>
          <w:sz w:val="22"/>
          <w:szCs w:val="22"/>
        </w:rPr>
        <w:t xml:space="preserve">, </w:t>
      </w:r>
    </w:p>
    <w:p w:rsidR="00C82233" w:rsidRPr="00791B9E" w:rsidRDefault="00791B9E" w:rsidP="00791B9E">
      <w:pPr>
        <w:pStyle w:val="Odstavecseseznamem"/>
        <w:numPr>
          <w:ilvl w:val="0"/>
          <w:numId w:val="28"/>
        </w:numPr>
        <w:spacing w:line="276" w:lineRule="auto"/>
        <w:rPr>
          <w:rFonts w:ascii="Times New Roman" w:hAnsi="Times New Roman"/>
          <w:sz w:val="22"/>
          <w:szCs w:val="22"/>
        </w:rPr>
      </w:pPr>
      <w:r>
        <w:rPr>
          <w:rFonts w:ascii="Times New Roman" w:hAnsi="Times New Roman"/>
          <w:sz w:val="22"/>
          <w:szCs w:val="22"/>
        </w:rPr>
        <w:t>odvoz a likvidace odpadu</w:t>
      </w:r>
      <w:r w:rsidR="00C82233" w:rsidRPr="00791B9E">
        <w:rPr>
          <w:rFonts w:ascii="Times New Roman" w:hAnsi="Times New Roman"/>
          <w:sz w:val="22"/>
          <w:szCs w:val="22"/>
        </w:rPr>
        <w:t>.</w:t>
      </w:r>
    </w:p>
    <w:p w:rsidR="00BF3EC5" w:rsidRPr="005A37DC" w:rsidRDefault="00BF3EC5" w:rsidP="00C82233">
      <w:pPr>
        <w:pStyle w:val="Odstavecseseznamem"/>
        <w:spacing w:line="276" w:lineRule="auto"/>
        <w:ind w:left="567" w:firstLine="0"/>
        <w:rPr>
          <w:rFonts w:ascii="Times New Roman" w:hAnsi="Times New Roman"/>
          <w:sz w:val="22"/>
          <w:szCs w:val="22"/>
        </w:rPr>
      </w:pPr>
    </w:p>
    <w:p w:rsidR="00BF3EC5" w:rsidRPr="005A37DC" w:rsidRDefault="00BF3EC5" w:rsidP="005A37DC">
      <w:pPr>
        <w:pStyle w:val="Seznamploh"/>
        <w:spacing w:line="276" w:lineRule="auto"/>
        <w:rPr>
          <w:rFonts w:ascii="Times New Roman" w:hAnsi="Times New Roman"/>
          <w:b/>
          <w:bCs/>
          <w:szCs w:val="22"/>
        </w:rPr>
      </w:pPr>
    </w:p>
    <w:p w:rsidR="00FE4F90" w:rsidRPr="005A37DC" w:rsidRDefault="00FE4F90" w:rsidP="005A37DC">
      <w:pPr>
        <w:suppressAutoHyphens w:val="0"/>
        <w:spacing w:before="0" w:line="276" w:lineRule="auto"/>
        <w:ind w:left="0" w:firstLine="0"/>
        <w:jc w:val="left"/>
        <w:rPr>
          <w:rFonts w:ascii="Times New Roman" w:hAnsi="Times New Roman"/>
          <w:b/>
          <w:bCs/>
          <w:sz w:val="22"/>
          <w:szCs w:val="22"/>
        </w:rPr>
      </w:pPr>
      <w:r w:rsidRPr="005A37DC">
        <w:rPr>
          <w:rFonts w:ascii="Times New Roman" w:hAnsi="Times New Roman"/>
          <w:b/>
          <w:bCs/>
          <w:sz w:val="22"/>
          <w:szCs w:val="22"/>
        </w:rPr>
        <w:br w:type="page"/>
      </w:r>
    </w:p>
    <w:p w:rsidR="00FE4F90" w:rsidRPr="005E577F"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5E577F">
        <w:rPr>
          <w:rFonts w:ascii="Times New Roman" w:hAnsi="Times New Roman"/>
          <w:b/>
          <w:bCs/>
          <w:szCs w:val="22"/>
        </w:rPr>
        <w:t>3</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Seznam smluvních pokut</w:t>
      </w:r>
    </w:p>
    <w:p w:rsidR="007066F4" w:rsidRPr="005A37DC" w:rsidRDefault="00022671" w:rsidP="005A37DC">
      <w:pPr>
        <w:spacing w:line="276" w:lineRule="auto"/>
        <w:ind w:left="0" w:firstLine="0"/>
        <w:rPr>
          <w:rFonts w:ascii="Times New Roman" w:hAnsi="Times New Roman"/>
          <w:sz w:val="22"/>
          <w:szCs w:val="22"/>
        </w:rPr>
      </w:pPr>
      <w:r w:rsidRPr="005A37DC">
        <w:rPr>
          <w:rFonts w:ascii="Times New Roman" w:hAnsi="Times New Roman"/>
          <w:sz w:val="22"/>
          <w:szCs w:val="22"/>
        </w:rPr>
        <w:t>V případě porušení Nájemcem (či jeho zaměstnanci nebo dodavateli) jakéhokoliv následujícího nepeněžitého závazku podle této Smlouvy, Nájemce uhradí Pronajímateli na výzvu následující smluvní pokuty (aniž by tím bylo omezeno právo Pronajímatele domáhat se náhrady škody a dalších práv podle této Smlouvy či podle příslušných ustanovení právních předpisů) splatné na základě každého jednotlivého porušení takové výše uvedené povinnosti a opakovaně za každý den jakéhokoliv takového porušení:</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užívání Prostor pro jiné než Povolené užívání,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jakékoliv povinnosti týkající se provádění a/nebo odstraňování Úprav v Prostorách,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rPr>
          <w:rFonts w:ascii="Times New Roman" w:hAnsi="Times New Roman"/>
          <w:sz w:val="22"/>
          <w:szCs w:val="22"/>
        </w:rPr>
      </w:pP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provádět opravy a údržbu Prostor, včetně povinnosti provádět příslušné technické revize a pravidelné kontroly podle podmínek této Smlouvy, </w:t>
      </w:r>
      <w:r w:rsidRPr="00496F90">
        <w:rPr>
          <w:rFonts w:ascii="Times New Roman" w:hAnsi="Times New Roman"/>
          <w:sz w:val="22"/>
          <w:szCs w:val="22"/>
        </w:rPr>
        <w:t>smluvní pokutu ve výši CZK </w:t>
      </w:r>
      <w:r w:rsidR="00374353">
        <w:rPr>
          <w:rFonts w:ascii="Times New Roman" w:hAnsi="Times New Roman"/>
          <w:sz w:val="22"/>
          <w:szCs w:val="22"/>
        </w:rPr>
        <w:t>5</w:t>
      </w:r>
      <w:r w:rsidR="00496F90">
        <w:rPr>
          <w:rFonts w:ascii="Times New Roman" w:hAnsi="Times New Roman"/>
          <w:sz w:val="22"/>
          <w:szCs w:val="22"/>
        </w:rPr>
        <w:t>.000</w:t>
      </w:r>
      <w:r w:rsidRPr="005A37DC">
        <w:rPr>
          <w:rFonts w:ascii="Times New Roman" w:hAnsi="Times New Roman"/>
          <w:sz w:val="22"/>
          <w:szCs w:val="22"/>
        </w:rPr>
        <w:t>,-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5A37DC"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nevystavit nebo neumístit žádný materiál, zboží nebo jiné předměty kdekoliv mimo Prostory, </w:t>
      </w:r>
      <w:r w:rsidRPr="000D492E">
        <w:rPr>
          <w:rFonts w:ascii="Times New Roman" w:hAnsi="Times New Roman"/>
          <w:sz w:val="22"/>
          <w:szCs w:val="22"/>
        </w:rPr>
        <w:t xml:space="preserve">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5A37DC">
        <w:rPr>
          <w:rFonts w:ascii="Times New Roman" w:hAnsi="Times New Roman"/>
          <w:sz w:val="22"/>
          <w:szCs w:val="22"/>
        </w:rPr>
        <w:t xml:space="preserve"> za každé takové porušení</w:t>
      </w:r>
      <w:r w:rsidRPr="005A37DC">
        <w:rPr>
          <w:rFonts w:ascii="Times New Roman" w:hAnsi="Times New Roman"/>
          <w:sz w:val="22"/>
          <w:szCs w:val="22"/>
        </w:rPr>
        <w:t>;</w:t>
      </w:r>
    </w:p>
    <w:p w:rsidR="007066F4" w:rsidRPr="005A37DC" w:rsidRDefault="007066F4"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v Den otevření v Prostorách zahájit v plném rozsahu řádný prodej a poté mít otevřeno pro veřejnost dle ustanovení této </w:t>
      </w:r>
      <w:r w:rsidR="00FC382B" w:rsidRPr="000D492E">
        <w:rPr>
          <w:rFonts w:ascii="Times New Roman" w:hAnsi="Times New Roman"/>
          <w:sz w:val="22"/>
          <w:szCs w:val="22"/>
        </w:rPr>
        <w:t>S</w:t>
      </w:r>
      <w:r w:rsidRPr="000D492E">
        <w:rPr>
          <w:rFonts w:ascii="Times New Roman" w:hAnsi="Times New Roman"/>
          <w:sz w:val="22"/>
          <w:szCs w:val="22"/>
        </w:rPr>
        <w:t xml:space="preserve">mlouvy,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Pr="000D492E">
        <w:rPr>
          <w:rFonts w:ascii="Times New Roman" w:hAnsi="Times New Roman"/>
          <w:sz w:val="22"/>
          <w:szCs w:val="22"/>
        </w:rPr>
        <w:noBreakHyphen/>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dodržovat pravidla bezpečnostní a požární ochrany Prostor a Budovy,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Default="007066F4"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zajistit technické revize a pravidelné prohlídky technického zařízení Nájemce umístěného v Prostorách,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194126" w:rsidRDefault="00194126" w:rsidP="00194126">
      <w:pPr>
        <w:pStyle w:val="Odstavecseseznamem"/>
        <w:rPr>
          <w:rFonts w:ascii="Times New Roman" w:hAnsi="Times New Roman"/>
          <w:sz w:val="22"/>
          <w:szCs w:val="22"/>
        </w:rPr>
      </w:pPr>
    </w:p>
    <w:p w:rsidR="00194126" w:rsidRPr="000D492E" w:rsidRDefault="00194126"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Pr>
          <w:rFonts w:ascii="Times New Roman" w:hAnsi="Times New Roman"/>
          <w:sz w:val="22"/>
          <w:szCs w:val="22"/>
        </w:rPr>
        <w:t>v případě porušení povinnosti zdržet se prodeje jízdenek mimoměstské autobusové dopravy, smluvní pokuta ve výši CZK 5.000,- za každé porušení.</w:t>
      </w:r>
    </w:p>
    <w:sectPr w:rsidR="00194126" w:rsidRPr="000D492E" w:rsidSect="00736B73">
      <w:headerReference w:type="default" r:id="rId10"/>
      <w:footerReference w:type="default" r:id="rId11"/>
      <w:headerReference w:type="first" r:id="rId12"/>
      <w:footerReference w:type="first" r:id="rId13"/>
      <w:footnotePr>
        <w:pos w:val="beneathText"/>
      </w:footnotePr>
      <w:pgSz w:w="11905" w:h="16837"/>
      <w:pgMar w:top="1417" w:right="1417" w:bottom="1417" w:left="1417"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C0E" w:rsidRDefault="00DA5C0E" w:rsidP="00764CFE">
      <w:r>
        <w:separator/>
      </w:r>
    </w:p>
  </w:endnote>
  <w:endnote w:type="continuationSeparator" w:id="0">
    <w:p w:rsidR="00DA5C0E" w:rsidRDefault="00DA5C0E" w:rsidP="00764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obyeejn">
    <w:altName w:val="Arial Unicode MS"/>
    <w:panose1 w:val="00000000000000000000"/>
    <w:charset w:val="80"/>
    <w:family w:val="roman"/>
    <w:notTrueType/>
    <w:pitch w:val="variable"/>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Pr="00874003" w:rsidRDefault="00DA5C0E" w:rsidP="008C42FB">
    <w:pPr>
      <w:pStyle w:val="Zpat"/>
      <w:tabs>
        <w:tab w:val="clear" w:pos="4536"/>
        <w:tab w:val="clear" w:pos="9072"/>
      </w:tabs>
      <w:jc w:val="right"/>
      <w:rPr>
        <w:i/>
        <w:iCs/>
        <w:sz w:val="16"/>
        <w:szCs w:val="16"/>
      </w:rPr>
    </w:pPr>
    <w:r>
      <w:rPr>
        <w:i/>
        <w:iCs/>
        <w:sz w:val="16"/>
      </w:rPr>
      <w:t>_________________________________________________________________________________________</w:t>
    </w:r>
    <w:r w:rsidRPr="00874003">
      <w:rPr>
        <w:i/>
        <w:iCs/>
        <w:sz w:val="16"/>
        <w:szCs w:val="16"/>
      </w:rPr>
      <w:t xml:space="preserve"> Smlouva o nájmu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Default="00DA5C0E" w:rsidP="00E83F36">
    <w:pPr>
      <w:pStyle w:val="Zpat"/>
      <w:tabs>
        <w:tab w:val="clear" w:pos="4536"/>
        <w:tab w:val="clear" w:pos="9072"/>
      </w:tabs>
      <w:jc w:val="right"/>
      <w:rPr>
        <w:i/>
        <w:iCs/>
        <w:sz w:val="16"/>
      </w:rPr>
    </w:pPr>
    <w:r>
      <w:rPr>
        <w:i/>
        <w:iCs/>
        <w:sz w:val="16"/>
      </w:rPr>
      <w:t>_________________________________________________________________________________________</w:t>
    </w:r>
  </w:p>
  <w:p w:rsidR="00DA5C0E" w:rsidRDefault="00DA5C0E" w:rsidP="00B6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C0E" w:rsidRDefault="00DA5C0E" w:rsidP="00764CFE">
      <w:r>
        <w:separator/>
      </w:r>
    </w:p>
  </w:footnote>
  <w:footnote w:type="continuationSeparator" w:id="0">
    <w:p w:rsidR="00DA5C0E" w:rsidRDefault="00DA5C0E" w:rsidP="0076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Pr="00736B73" w:rsidRDefault="00DA5C0E" w:rsidP="00736B73">
    <w:pPr>
      <w:pStyle w:val="Zpat"/>
      <w:jc w:val="right"/>
      <w:rPr>
        <w:i/>
        <w:sz w:val="18"/>
        <w:szCs w:val="18"/>
      </w:rPr>
    </w:pPr>
    <w:r>
      <w:rPr>
        <w:i/>
        <w:sz w:val="18"/>
        <w:szCs w:val="18"/>
      </w:rPr>
      <w:t>s</w:t>
    </w:r>
    <w:r w:rsidRPr="00736B73">
      <w:rPr>
        <w:i/>
        <w:sz w:val="18"/>
        <w:szCs w:val="18"/>
      </w:rPr>
      <w:t xml:space="preserve">trana </w:t>
    </w:r>
    <w:r w:rsidR="007823B1" w:rsidRPr="00736B73">
      <w:rPr>
        <w:i/>
        <w:sz w:val="18"/>
        <w:szCs w:val="18"/>
      </w:rPr>
      <w:fldChar w:fldCharType="begin"/>
    </w:r>
    <w:r w:rsidRPr="00736B73">
      <w:rPr>
        <w:i/>
        <w:sz w:val="18"/>
        <w:szCs w:val="18"/>
      </w:rPr>
      <w:instrText>PAGE   \* MERGEFORMAT</w:instrText>
    </w:r>
    <w:r w:rsidR="007823B1" w:rsidRPr="00736B73">
      <w:rPr>
        <w:i/>
        <w:sz w:val="18"/>
        <w:szCs w:val="18"/>
      </w:rPr>
      <w:fldChar w:fldCharType="separate"/>
    </w:r>
    <w:r w:rsidR="007E33DF">
      <w:rPr>
        <w:i/>
        <w:noProof/>
        <w:sz w:val="18"/>
        <w:szCs w:val="18"/>
      </w:rPr>
      <w:t>6</w:t>
    </w:r>
    <w:r w:rsidR="007823B1" w:rsidRPr="00736B73">
      <w:rPr>
        <w:i/>
        <w:sz w:val="18"/>
        <w:szCs w:val="18"/>
      </w:rPr>
      <w:fldChar w:fldCharType="end"/>
    </w:r>
    <w:r>
      <w:rPr>
        <w:i/>
        <w:sz w:val="18"/>
        <w:szCs w:val="18"/>
      </w:rPr>
      <w:t xml:space="preserve"> z 30</w:t>
    </w:r>
  </w:p>
  <w:p w:rsidR="00DA5C0E" w:rsidRPr="008C42FB" w:rsidRDefault="00DA5C0E" w:rsidP="008C42FB">
    <w:pPr>
      <w:pStyle w:val="Zhlav"/>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Default="007823B1" w:rsidP="004162E7">
    <w:pPr>
      <w:pStyle w:val="Zhlav"/>
      <w:jc w:val="center"/>
    </w:pPr>
    <w:r w:rsidRPr="007823B1">
      <w:rPr>
        <w:i/>
        <w:noProof/>
        <w:szCs w:val="20"/>
        <w:lang w:eastAsia="cs-CZ"/>
      </w:rPr>
      <w:pict>
        <v:shapetype id="_x0000_t202" coordsize="21600,21600" o:spt="202" path="m,l,21600r21600,l21600,xe">
          <v:stroke joinstyle="miter"/>
          <v:path gradientshapeok="t" o:connecttype="rect"/>
        </v:shapetype>
        <v:shape id="Text Box 18" o:spid="_x0000_s4097" type="#_x0000_t202" style="position:absolute;left:0;text-align:left;margin-left:523.25pt;margin-top:.05pt;width:1.1pt;height:19.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" stroked="f">
          <v:fill opacity="0"/>
          <v:textbox inset="0,0,0,0">
            <w:txbxContent>
              <w:p w:rsidR="00DA5C0E" w:rsidRDefault="00DA5C0E" w:rsidP="00CE1105">
                <w:pPr>
                  <w:pStyle w:val="Zhlav"/>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0C8F4E8"/>
    <w:name w:val="WW8Num7"/>
    <w:lvl w:ilvl="0">
      <w:start w:val="1"/>
      <w:numFmt w:val="lowerLetter"/>
      <w:lvlText w:val="(%1)"/>
      <w:lvlJc w:val="righ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singleLevel"/>
    <w:tmpl w:val="00000003"/>
    <w:name w:val="WW8Num8"/>
    <w:lvl w:ilvl="0">
      <w:start w:val="1"/>
      <w:numFmt w:val="decimal"/>
      <w:lvlText w:val="Čl.%1"/>
      <w:lvlJc w:val="right"/>
      <w:pPr>
        <w:tabs>
          <w:tab w:val="num" w:pos="0"/>
        </w:tabs>
        <w:ind w:left="1800" w:hanging="360"/>
      </w:pPr>
    </w:lvl>
  </w:abstractNum>
  <w:abstractNum w:abstractNumId="2">
    <w:nsid w:val="00000004"/>
    <w:multiLevelType w:val="singleLevel"/>
    <w:tmpl w:val="00000004"/>
    <w:name w:val="WW8Num9"/>
    <w:lvl w:ilvl="0">
      <w:start w:val="1"/>
      <w:numFmt w:val="lowerLetter"/>
      <w:lvlText w:val="(%1)"/>
      <w:lvlJc w:val="right"/>
      <w:pPr>
        <w:tabs>
          <w:tab w:val="num" w:pos="0"/>
        </w:tabs>
        <w:ind w:left="1980" w:hanging="360"/>
      </w:pPr>
    </w:lvl>
  </w:abstractNum>
  <w:abstractNum w:abstractNumId="3">
    <w:nsid w:val="00000005"/>
    <w:multiLevelType w:val="multilevel"/>
    <w:tmpl w:val="861EAB8C"/>
    <w:name w:val="WW8Num10"/>
    <w:lvl w:ilvl="0">
      <w:start w:val="1"/>
      <w:numFmt w:val="decimal"/>
      <w:lvlText w:val="5.%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4">
    <w:nsid w:val="00000007"/>
    <w:multiLevelType w:val="multilevel"/>
    <w:tmpl w:val="C6AC5F14"/>
    <w:name w:val="WW8Num1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8.%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5">
    <w:nsid w:val="00000008"/>
    <w:multiLevelType w:val="multilevel"/>
    <w:tmpl w:val="00000008"/>
    <w:name w:val="WW8Num13"/>
    <w:lvl w:ilvl="0">
      <w:start w:val="1"/>
      <w:numFmt w:val="decimal"/>
      <w:lvlText w:val="3.%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6">
    <w:nsid w:val="00000009"/>
    <w:multiLevelType w:val="multilevel"/>
    <w:tmpl w:val="2B84D270"/>
    <w:name w:val="WW8Num14"/>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7">
    <w:nsid w:val="0000000A"/>
    <w:multiLevelType w:val="multilevel"/>
    <w:tmpl w:val="686EC906"/>
    <w:name w:val="WW8Num1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2.%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8">
    <w:nsid w:val="0000000B"/>
    <w:multiLevelType w:val="multilevel"/>
    <w:tmpl w:val="461E63F0"/>
    <w:name w:val="WW8Num16"/>
    <w:lvl w:ilvl="0">
      <w:start w:val="4"/>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6.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9">
    <w:nsid w:val="0000000C"/>
    <w:multiLevelType w:val="multilevel"/>
    <w:tmpl w:val="0000000C"/>
    <w:name w:val="WW8Num19"/>
    <w:lvl w:ilvl="0">
      <w:start w:val="1"/>
      <w:numFmt w:val="decimal"/>
      <w:lvlText w:val="8.%1"/>
      <w:lvlJc w:val="left"/>
      <w:pPr>
        <w:tabs>
          <w:tab w:val="num" w:pos="360"/>
        </w:tabs>
        <w:ind w:left="720" w:hanging="360"/>
      </w:pPr>
      <w:rPr>
        <w:b/>
        <w:i w:val="0"/>
        <w:u w:val="none"/>
      </w:rPr>
    </w:lvl>
    <w:lvl w:ilvl="1">
      <w:start w:val="4"/>
      <w:numFmt w:val="decimal"/>
      <w:lvlText w:val="1.%2"/>
      <w:lvlJc w:val="left"/>
      <w:pPr>
        <w:tabs>
          <w:tab w:val="num" w:pos="0"/>
        </w:tabs>
        <w:ind w:left="360" w:firstLine="0"/>
      </w:pPr>
      <w:rPr>
        <w:b w:val="0"/>
        <w:i w:val="0"/>
        <w:u w:val="single"/>
      </w:rPr>
    </w:lvl>
    <w:lvl w:ilvl="2">
      <w:start w:val="4"/>
      <w:numFmt w:val="decimal"/>
      <w:lvlText w:val="7.4.%3"/>
      <w:lvlJc w:val="left"/>
      <w:pPr>
        <w:tabs>
          <w:tab w:val="num" w:pos="0"/>
        </w:tabs>
        <w:ind w:left="360" w:firstLine="567"/>
      </w:pPr>
      <w:rPr>
        <w:b/>
      </w:rPr>
    </w:lvl>
    <w:lvl w:ilvl="3">
      <w:start w:val="1"/>
      <w:numFmt w:val="decimal"/>
      <w:lvlText w:val="5.4. %4"/>
      <w:lvlJc w:val="left"/>
      <w:pPr>
        <w:tabs>
          <w:tab w:val="num" w:pos="-132"/>
        </w:tabs>
        <w:ind w:left="492" w:hanging="720"/>
      </w:pPr>
      <w:rPr>
        <w:b/>
      </w:rPr>
    </w:lvl>
    <w:lvl w:ilvl="4">
      <w:start w:val="1"/>
      <w:numFmt w:val="decimal"/>
      <w:lvlText w:val="%1.%2.%3.%4.%5."/>
      <w:lvlJc w:val="left"/>
      <w:pPr>
        <w:tabs>
          <w:tab w:val="num" w:pos="-56"/>
        </w:tabs>
        <w:ind w:left="416" w:hanging="1080"/>
      </w:pPr>
      <w:rPr>
        <w:b/>
      </w:rPr>
    </w:lvl>
    <w:lvl w:ilvl="5">
      <w:start w:val="1"/>
      <w:numFmt w:val="decimal"/>
      <w:lvlText w:val="%1.%2.%3.%4.%5.%6."/>
      <w:lvlJc w:val="left"/>
      <w:pPr>
        <w:tabs>
          <w:tab w:val="num" w:pos="-340"/>
        </w:tabs>
        <w:ind w:left="700" w:hanging="1080"/>
      </w:pPr>
      <w:rPr>
        <w:b/>
      </w:rPr>
    </w:lvl>
    <w:lvl w:ilvl="6">
      <w:start w:val="1"/>
      <w:numFmt w:val="decimal"/>
      <w:lvlText w:val="%1.%2.%3.%4.%5.%6.%7."/>
      <w:lvlJc w:val="left"/>
      <w:pPr>
        <w:tabs>
          <w:tab w:val="num" w:pos="-264"/>
        </w:tabs>
        <w:ind w:left="624" w:hanging="1440"/>
      </w:pPr>
      <w:rPr>
        <w:b/>
      </w:rPr>
    </w:lvl>
    <w:lvl w:ilvl="7">
      <w:start w:val="1"/>
      <w:numFmt w:val="decimal"/>
      <w:lvlText w:val="%1.%2.%3.%4.%5.%6.%7.%8."/>
      <w:lvlJc w:val="left"/>
      <w:pPr>
        <w:tabs>
          <w:tab w:val="num" w:pos="-548"/>
        </w:tabs>
        <w:ind w:left="908" w:hanging="1440"/>
      </w:pPr>
      <w:rPr>
        <w:b/>
      </w:rPr>
    </w:lvl>
    <w:lvl w:ilvl="8">
      <w:start w:val="1"/>
      <w:numFmt w:val="decimal"/>
      <w:lvlText w:val="%1.%2.%3.%4.%5.%6.%7.%8.%9."/>
      <w:lvlJc w:val="left"/>
      <w:pPr>
        <w:tabs>
          <w:tab w:val="num" w:pos="-472"/>
        </w:tabs>
        <w:ind w:left="832" w:hanging="1800"/>
      </w:pPr>
      <w:rPr>
        <w:b/>
      </w:rPr>
    </w:lvl>
  </w:abstractNum>
  <w:abstractNum w:abstractNumId="10">
    <w:nsid w:val="0000000D"/>
    <w:multiLevelType w:val="singleLevel"/>
    <w:tmpl w:val="0000000D"/>
    <w:name w:val="WW8Num20"/>
    <w:lvl w:ilvl="0">
      <w:start w:val="1"/>
      <w:numFmt w:val="lowerLetter"/>
      <w:lvlText w:val="(%1)"/>
      <w:lvlJc w:val="right"/>
      <w:pPr>
        <w:tabs>
          <w:tab w:val="num" w:pos="0"/>
        </w:tabs>
        <w:ind w:left="2316" w:hanging="360"/>
      </w:pPr>
      <w:rPr>
        <w:b w:val="0"/>
      </w:rPr>
    </w:lvl>
  </w:abstractNum>
  <w:abstractNum w:abstractNumId="11">
    <w:nsid w:val="0000000E"/>
    <w:multiLevelType w:val="multilevel"/>
    <w:tmpl w:val="2DEE66CC"/>
    <w:name w:val="WW8Num24"/>
    <w:lvl w:ilvl="0">
      <w:start w:val="3"/>
      <w:numFmt w:val="decimal"/>
      <w:lvlText w:val="9.%1"/>
      <w:lvlJc w:val="left"/>
      <w:pPr>
        <w:tabs>
          <w:tab w:val="num" w:pos="360"/>
        </w:tabs>
        <w:ind w:left="360" w:hanging="360"/>
      </w:pPr>
      <w:rPr>
        <w:rFonts w:hint="default"/>
      </w:rPr>
    </w:lvl>
    <w:lvl w:ilvl="1">
      <w:start w:val="4"/>
      <w:numFmt w:val="decimal"/>
      <w:lvlText w:val="1.%2"/>
      <w:lvlJc w:val="left"/>
      <w:pPr>
        <w:tabs>
          <w:tab w:val="num" w:pos="0"/>
        </w:tabs>
        <w:ind w:left="0" w:firstLine="0"/>
      </w:pPr>
      <w:rPr>
        <w:rFonts w:hint="default"/>
        <w:b w:val="0"/>
        <w:i w:val="0"/>
        <w:u w:val="single"/>
      </w:rPr>
    </w:lvl>
    <w:lvl w:ilvl="2">
      <w:start w:val="4"/>
      <w:numFmt w:val="decimal"/>
      <w:lvlText w:val="9.4.%3"/>
      <w:lvlJc w:val="left"/>
      <w:pPr>
        <w:tabs>
          <w:tab w:val="num" w:pos="0"/>
        </w:tabs>
        <w:ind w:left="0" w:firstLine="567"/>
      </w:pPr>
      <w:rPr>
        <w:rFonts w:hint="default"/>
        <w:b/>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12">
    <w:nsid w:val="0000000F"/>
    <w:multiLevelType w:val="singleLevel"/>
    <w:tmpl w:val="0000000F"/>
    <w:name w:val="WW8Num27"/>
    <w:lvl w:ilvl="0">
      <w:start w:val="1"/>
      <w:numFmt w:val="lowerRoman"/>
      <w:lvlText w:val="(%1)"/>
      <w:lvlJc w:val="left"/>
      <w:pPr>
        <w:tabs>
          <w:tab w:val="num" w:pos="2145"/>
        </w:tabs>
        <w:ind w:left="2145" w:hanging="720"/>
      </w:pPr>
      <w:rPr>
        <w:b w:val="0"/>
        <w:i w:val="0"/>
      </w:rPr>
    </w:lvl>
  </w:abstractNum>
  <w:abstractNum w:abstractNumId="13">
    <w:nsid w:val="00000010"/>
    <w:multiLevelType w:val="multilevel"/>
    <w:tmpl w:val="00000010"/>
    <w:name w:val="WW8Num29"/>
    <w:lvl w:ilvl="0">
      <w:start w:val="1"/>
      <w:numFmt w:val="decimal"/>
      <w:lvlText w:val="2.%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4">
    <w:nsid w:val="00000011"/>
    <w:multiLevelType w:val="multilevel"/>
    <w:tmpl w:val="00000011"/>
    <w:name w:val="WW8Num30"/>
    <w:lvl w:ilvl="0">
      <w:start w:val="1"/>
      <w:numFmt w:val="decimal"/>
      <w:lvlText w:val="10.%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9.8.%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5">
    <w:nsid w:val="00000012"/>
    <w:multiLevelType w:val="multilevel"/>
    <w:tmpl w:val="12324EBA"/>
    <w:name w:val="WW8Num31"/>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7.%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6">
    <w:nsid w:val="00000013"/>
    <w:multiLevelType w:val="multilevel"/>
    <w:tmpl w:val="00000013"/>
    <w:name w:val="WW8Num32"/>
    <w:lvl w:ilvl="0">
      <w:start w:val="1"/>
      <w:numFmt w:val="decimal"/>
      <w:lvlText w:val="6.%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7">
    <w:nsid w:val="00000014"/>
    <w:multiLevelType w:val="multilevel"/>
    <w:tmpl w:val="874CDBC4"/>
    <w:name w:val="WW8Num33"/>
    <w:lvl w:ilvl="0">
      <w:start w:val="1"/>
      <w:numFmt w:val="decimal"/>
      <w:lvlText w:val="4.%1"/>
      <w:lvlJc w:val="left"/>
      <w:pPr>
        <w:tabs>
          <w:tab w:val="num" w:pos="1645"/>
        </w:tabs>
        <w:ind w:left="1645" w:hanging="360"/>
      </w:pPr>
      <w:rPr>
        <w:rFonts w:hint="default"/>
        <w:b/>
        <w:i w:val="0"/>
        <w:u w:val="none"/>
      </w:rPr>
    </w:lvl>
    <w:lvl w:ilvl="1">
      <w:start w:val="1"/>
      <w:numFmt w:val="decimal"/>
      <w:lvlText w:val="1.%2"/>
      <w:lvlJc w:val="left"/>
      <w:pPr>
        <w:tabs>
          <w:tab w:val="num" w:pos="1285"/>
        </w:tabs>
        <w:ind w:left="1285" w:firstLine="0"/>
      </w:pPr>
      <w:rPr>
        <w:rFonts w:hint="default"/>
        <w:b w:val="0"/>
        <w:i w:val="0"/>
        <w:u w:val="single"/>
      </w:rPr>
    </w:lvl>
    <w:lvl w:ilvl="2">
      <w:start w:val="1"/>
      <w:numFmt w:val="decimal"/>
      <w:lvlText w:val="%1.%2.%3"/>
      <w:lvlJc w:val="left"/>
      <w:pPr>
        <w:tabs>
          <w:tab w:val="num" w:pos="1285"/>
        </w:tabs>
        <w:ind w:left="1285" w:firstLine="567"/>
      </w:pPr>
      <w:rPr>
        <w:rFonts w:hint="default"/>
        <w:b w:val="0"/>
      </w:rPr>
    </w:lvl>
    <w:lvl w:ilvl="3">
      <w:start w:val="1"/>
      <w:numFmt w:val="lowerRoman"/>
      <w:lvlRestart w:val="1"/>
      <w:pStyle w:val="Nadpis4"/>
      <w:lvlText w:val="%4)"/>
      <w:lvlJc w:val="left"/>
      <w:pPr>
        <w:ind w:left="141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341" w:hanging="1080"/>
      </w:pPr>
      <w:rPr>
        <w:rFonts w:hint="default"/>
        <w:b/>
      </w:rPr>
    </w:lvl>
    <w:lvl w:ilvl="5">
      <w:start w:val="1"/>
      <w:numFmt w:val="decimal"/>
      <w:lvlText w:val="%1.%2.%3.%4.%5.%6."/>
      <w:lvlJc w:val="left"/>
      <w:pPr>
        <w:tabs>
          <w:tab w:val="num" w:pos="945"/>
        </w:tabs>
        <w:ind w:left="1625" w:hanging="1080"/>
      </w:pPr>
      <w:rPr>
        <w:rFonts w:hint="default"/>
        <w:b/>
      </w:rPr>
    </w:lvl>
    <w:lvl w:ilvl="6">
      <w:start w:val="1"/>
      <w:numFmt w:val="decimal"/>
      <w:lvlText w:val="%1.%2.%3.%4.%5.%6.%7."/>
      <w:lvlJc w:val="left"/>
      <w:pPr>
        <w:tabs>
          <w:tab w:val="num" w:pos="1021"/>
        </w:tabs>
        <w:ind w:left="1549" w:hanging="1440"/>
      </w:pPr>
      <w:rPr>
        <w:rFonts w:hint="default"/>
        <w:b/>
      </w:rPr>
    </w:lvl>
    <w:lvl w:ilvl="7">
      <w:start w:val="1"/>
      <w:numFmt w:val="decimal"/>
      <w:lvlText w:val="%1.%2.%3.%4.%5.%6.%7.%8."/>
      <w:lvlJc w:val="left"/>
      <w:pPr>
        <w:tabs>
          <w:tab w:val="num" w:pos="737"/>
        </w:tabs>
        <w:ind w:left="1833" w:hanging="1440"/>
      </w:pPr>
      <w:rPr>
        <w:rFonts w:hint="default"/>
        <w:b/>
      </w:rPr>
    </w:lvl>
    <w:lvl w:ilvl="8">
      <w:start w:val="1"/>
      <w:numFmt w:val="decimal"/>
      <w:lvlText w:val="%1.%2.%3.%4.%5.%6.%7.%8.%9."/>
      <w:lvlJc w:val="left"/>
      <w:pPr>
        <w:tabs>
          <w:tab w:val="num" w:pos="813"/>
        </w:tabs>
        <w:ind w:left="1757" w:hanging="1800"/>
      </w:pPr>
      <w:rPr>
        <w:rFonts w:hint="default"/>
        <w:b/>
      </w:rPr>
    </w:lvl>
  </w:abstractNum>
  <w:abstractNum w:abstractNumId="18">
    <w:nsid w:val="00000015"/>
    <w:multiLevelType w:val="multilevel"/>
    <w:tmpl w:val="00000015"/>
    <w:name w:val="WW8Num36"/>
    <w:lvl w:ilvl="0">
      <w:start w:val="1"/>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7.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9">
    <w:nsid w:val="00000016"/>
    <w:multiLevelType w:val="multilevel"/>
    <w:tmpl w:val="B34E4306"/>
    <w:name w:val="WW8Num39"/>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5.%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0">
    <w:nsid w:val="00000017"/>
    <w:multiLevelType w:val="multilevel"/>
    <w:tmpl w:val="BB3EE3DC"/>
    <w:name w:val="WW8Num4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6.%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1">
    <w:nsid w:val="00000018"/>
    <w:multiLevelType w:val="multilevel"/>
    <w:tmpl w:val="1326E7F6"/>
    <w:name w:val="WW8Num43"/>
    <w:lvl w:ilvl="0">
      <w:start w:val="1"/>
      <w:numFmt w:val="decimal"/>
      <w:lvlText w:val="1.%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2">
    <w:nsid w:val="00000019"/>
    <w:multiLevelType w:val="singleLevel"/>
    <w:tmpl w:val="00000019"/>
    <w:name w:val="WW8Num44"/>
    <w:lvl w:ilvl="0">
      <w:start w:val="1"/>
      <w:numFmt w:val="lowerRoman"/>
      <w:lvlText w:val="(%1)"/>
      <w:lvlJc w:val="left"/>
      <w:pPr>
        <w:tabs>
          <w:tab w:val="num" w:pos="2145"/>
        </w:tabs>
        <w:ind w:left="4305" w:hanging="720"/>
      </w:pPr>
      <w:rPr>
        <w:b w:val="0"/>
        <w:i w:val="0"/>
      </w:rPr>
    </w:lvl>
  </w:abstractNum>
  <w:abstractNum w:abstractNumId="23">
    <w:nsid w:val="0000001A"/>
    <w:multiLevelType w:val="multilevel"/>
    <w:tmpl w:val="1E82D030"/>
    <w:name w:val="WW8Num4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1.%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4">
    <w:nsid w:val="0000001B"/>
    <w:multiLevelType w:val="multilevel"/>
    <w:tmpl w:val="DDD01850"/>
    <w:name w:val="WW8Num48"/>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3.%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5">
    <w:nsid w:val="0000001C"/>
    <w:multiLevelType w:val="singleLevel"/>
    <w:tmpl w:val="0000001C"/>
    <w:name w:val="WW8Num51"/>
    <w:lvl w:ilvl="0">
      <w:start w:val="1"/>
      <w:numFmt w:val="lowerRoman"/>
      <w:lvlText w:val="(%1)"/>
      <w:lvlJc w:val="left"/>
      <w:pPr>
        <w:tabs>
          <w:tab w:val="num" w:pos="2145"/>
        </w:tabs>
        <w:ind w:left="2145" w:hanging="720"/>
      </w:pPr>
      <w:rPr>
        <w:b w:val="0"/>
        <w:i w:val="0"/>
      </w:rPr>
    </w:lvl>
  </w:abstractNum>
  <w:abstractNum w:abstractNumId="26">
    <w:nsid w:val="0000001D"/>
    <w:multiLevelType w:val="singleLevel"/>
    <w:tmpl w:val="DB40C914"/>
    <w:name w:val="WW8Num52"/>
    <w:lvl w:ilvl="0">
      <w:start w:val="1"/>
      <w:numFmt w:val="upperRoman"/>
      <w:lvlText w:val="Článek %1."/>
      <w:lvlJc w:val="right"/>
      <w:pPr>
        <w:tabs>
          <w:tab w:val="num" w:pos="0"/>
        </w:tabs>
        <w:ind w:left="2136" w:hanging="360"/>
      </w:pPr>
      <w:rPr>
        <w:b/>
      </w:rPr>
    </w:lvl>
  </w:abstractNum>
  <w:abstractNum w:abstractNumId="27">
    <w:nsid w:val="0000001E"/>
    <w:multiLevelType w:val="singleLevel"/>
    <w:tmpl w:val="0000001E"/>
    <w:name w:val="WW8Num54"/>
    <w:lvl w:ilvl="0">
      <w:start w:val="1"/>
      <w:numFmt w:val="lowerLetter"/>
      <w:lvlText w:val="(%1)"/>
      <w:lvlJc w:val="right"/>
      <w:pPr>
        <w:tabs>
          <w:tab w:val="num" w:pos="0"/>
        </w:tabs>
        <w:ind w:left="900" w:hanging="360"/>
      </w:pPr>
    </w:lvl>
  </w:abstractNum>
  <w:abstractNum w:abstractNumId="28">
    <w:nsid w:val="0000001F"/>
    <w:multiLevelType w:val="multilevel"/>
    <w:tmpl w:val="AE22E3CC"/>
    <w:lvl w:ilvl="0">
      <w:start w:val="1"/>
      <w:numFmt w:val="lowerLetter"/>
      <w:pStyle w:val="Nadpis5"/>
      <w:lvlText w:val="(%1)"/>
      <w:lvlJc w:val="left"/>
      <w:pPr>
        <w:ind w:left="1095" w:hanging="360"/>
      </w:pPr>
      <w:rPr>
        <w:rFonts w:hint="default"/>
      </w:rPr>
    </w:lvl>
    <w:lvl w:ilvl="1">
      <w:start w:val="1"/>
      <w:numFmt w:val="lowerLetter"/>
      <w:lvlText w:val="(%2)"/>
      <w:lvlJc w:val="left"/>
      <w:pPr>
        <w:tabs>
          <w:tab w:val="num" w:pos="1455"/>
        </w:tabs>
        <w:ind w:left="1455" w:hanging="360"/>
      </w:pPr>
      <w:rPr>
        <w:rFonts w:hint="default"/>
      </w:rPr>
    </w:lvl>
    <w:lvl w:ilvl="2">
      <w:start w:val="1"/>
      <w:numFmt w:val="lowerLetter"/>
      <w:lvlText w:val="(%3)"/>
      <w:lvlJc w:val="left"/>
      <w:pPr>
        <w:tabs>
          <w:tab w:val="num" w:pos="1815"/>
        </w:tabs>
        <w:ind w:left="1815" w:hanging="360"/>
      </w:pPr>
      <w:rPr>
        <w:rFonts w:hint="default"/>
      </w:rPr>
    </w:lvl>
    <w:lvl w:ilvl="3">
      <w:start w:val="1"/>
      <w:numFmt w:val="lowerLetter"/>
      <w:lvlText w:val="(%4)"/>
      <w:lvlJc w:val="left"/>
      <w:pPr>
        <w:tabs>
          <w:tab w:val="num" w:pos="2175"/>
        </w:tabs>
        <w:ind w:left="2175" w:hanging="360"/>
      </w:pPr>
      <w:rPr>
        <w:rFonts w:hint="default"/>
      </w:rPr>
    </w:lvl>
    <w:lvl w:ilvl="4">
      <w:start w:val="1"/>
      <w:numFmt w:val="lowerLetter"/>
      <w:lvlText w:val="(%5)"/>
      <w:lvlJc w:val="left"/>
      <w:pPr>
        <w:tabs>
          <w:tab w:val="num" w:pos="2535"/>
        </w:tabs>
        <w:ind w:left="2535" w:hanging="360"/>
      </w:pPr>
      <w:rPr>
        <w:rFonts w:hint="default"/>
      </w:rPr>
    </w:lvl>
    <w:lvl w:ilvl="5">
      <w:start w:val="1"/>
      <w:numFmt w:val="lowerLetter"/>
      <w:lvlText w:val="(%6)"/>
      <w:lvlJc w:val="left"/>
      <w:pPr>
        <w:tabs>
          <w:tab w:val="num" w:pos="2895"/>
        </w:tabs>
        <w:ind w:left="2895" w:hanging="360"/>
      </w:pPr>
      <w:rPr>
        <w:rFonts w:hint="default"/>
      </w:rPr>
    </w:lvl>
    <w:lvl w:ilvl="6">
      <w:start w:val="1"/>
      <w:numFmt w:val="lowerLetter"/>
      <w:lvlText w:val="(%7)"/>
      <w:lvlJc w:val="left"/>
      <w:pPr>
        <w:tabs>
          <w:tab w:val="num" w:pos="3255"/>
        </w:tabs>
        <w:ind w:left="3255" w:hanging="360"/>
      </w:pPr>
      <w:rPr>
        <w:rFonts w:hint="default"/>
      </w:rPr>
    </w:lvl>
    <w:lvl w:ilvl="7">
      <w:start w:val="1"/>
      <w:numFmt w:val="lowerLetter"/>
      <w:lvlText w:val="(%8)"/>
      <w:lvlJc w:val="left"/>
      <w:pPr>
        <w:tabs>
          <w:tab w:val="num" w:pos="3615"/>
        </w:tabs>
        <w:ind w:left="3615" w:hanging="360"/>
      </w:pPr>
      <w:rPr>
        <w:rFonts w:hint="default"/>
      </w:rPr>
    </w:lvl>
    <w:lvl w:ilvl="8">
      <w:start w:val="1"/>
      <w:numFmt w:val="lowerLetter"/>
      <w:lvlText w:val="(%9)"/>
      <w:lvlJc w:val="left"/>
      <w:pPr>
        <w:tabs>
          <w:tab w:val="num" w:pos="3975"/>
        </w:tabs>
        <w:ind w:left="3975" w:hanging="360"/>
      </w:pPr>
      <w:rPr>
        <w:rFonts w:hint="default"/>
      </w:rPr>
    </w:lvl>
  </w:abstractNum>
  <w:abstractNum w:abstractNumId="29">
    <w:nsid w:val="009B6B24"/>
    <w:multiLevelType w:val="singleLevel"/>
    <w:tmpl w:val="00000004"/>
    <w:lvl w:ilvl="0">
      <w:start w:val="1"/>
      <w:numFmt w:val="lowerLetter"/>
      <w:lvlText w:val="(%1)"/>
      <w:lvlJc w:val="right"/>
      <w:pPr>
        <w:tabs>
          <w:tab w:val="num" w:pos="0"/>
        </w:tabs>
        <w:ind w:left="1980" w:hanging="360"/>
      </w:pPr>
    </w:lvl>
  </w:abstractNum>
  <w:abstractNum w:abstractNumId="30">
    <w:nsid w:val="011C3903"/>
    <w:multiLevelType w:val="multilevel"/>
    <w:tmpl w:val="CC0A2770"/>
    <w:lvl w:ilvl="0">
      <w:start w:val="9"/>
      <w:numFmt w:val="decimal"/>
      <w:lvlText w:val="%1"/>
      <w:lvlJc w:val="left"/>
      <w:pPr>
        <w:ind w:left="435" w:hanging="435"/>
      </w:pPr>
      <w:rPr>
        <w:rFonts w:hint="default"/>
        <w:u w:val="single"/>
      </w:rPr>
    </w:lvl>
    <w:lvl w:ilvl="1">
      <w:start w:val="5"/>
      <w:numFmt w:val="decimal"/>
      <w:lvlText w:val="%1.%2"/>
      <w:lvlJc w:val="left"/>
      <w:pPr>
        <w:ind w:left="718" w:hanging="43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31">
    <w:nsid w:val="100C3F1E"/>
    <w:multiLevelType w:val="multilevel"/>
    <w:tmpl w:val="1326DA2E"/>
    <w:name w:val="WW8Num242"/>
    <w:lvl w:ilvl="0">
      <w:start w:val="4"/>
      <w:numFmt w:val="decimal"/>
      <w:lvlText w:val="9.%1"/>
      <w:lvlJc w:val="left"/>
      <w:pPr>
        <w:tabs>
          <w:tab w:val="num" w:pos="360"/>
        </w:tabs>
        <w:ind w:left="360" w:hanging="360"/>
      </w:pPr>
      <w:rPr>
        <w:rFonts w:hint="default"/>
        <w:b/>
        <w:i w:val="0"/>
        <w:u w:val="none"/>
      </w:rPr>
    </w:lvl>
    <w:lvl w:ilvl="1">
      <w:start w:val="4"/>
      <w:numFmt w:val="decimal"/>
      <w:lvlText w:val="1.%2"/>
      <w:lvlJc w:val="left"/>
      <w:pPr>
        <w:tabs>
          <w:tab w:val="num" w:pos="0"/>
        </w:tabs>
        <w:ind w:left="0" w:firstLine="0"/>
      </w:pPr>
      <w:rPr>
        <w:rFonts w:hint="default"/>
        <w:b w:val="0"/>
        <w:i w:val="0"/>
        <w:u w:val="single"/>
      </w:rPr>
    </w:lvl>
    <w:lvl w:ilvl="2">
      <w:start w:val="1"/>
      <w:numFmt w:val="decimal"/>
      <w:lvlText w:val="9.4.%3"/>
      <w:lvlJc w:val="left"/>
      <w:pPr>
        <w:tabs>
          <w:tab w:val="num" w:pos="0"/>
        </w:tabs>
        <w:ind w:left="0" w:firstLine="567"/>
      </w:pPr>
      <w:rPr>
        <w:rFonts w:hint="default"/>
        <w:b w:val="0"/>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32">
    <w:nsid w:val="1A474700"/>
    <w:multiLevelType w:val="multilevel"/>
    <w:tmpl w:val="D6040DD6"/>
    <w:lvl w:ilvl="0">
      <w:start w:val="1"/>
      <w:numFmt w:val="decimal"/>
      <w:lvlText w:val="%1) Článek"/>
      <w:lvlJc w:val="left"/>
      <w:pPr>
        <w:ind w:left="3338" w:hanging="360"/>
      </w:pPr>
      <w:rPr>
        <w:rFonts w:hint="default"/>
      </w:rPr>
    </w:lvl>
    <w:lvl w:ilvl="1">
      <w:start w:val="1"/>
      <w:numFmt w:val="decimal"/>
      <w:lvlText w:val="%2.%1."/>
      <w:lvlJc w:val="left"/>
      <w:pPr>
        <w:ind w:left="720" w:hanging="360"/>
      </w:pPr>
      <w:rPr>
        <w:rFonts w:hint="default"/>
      </w:rPr>
    </w:lvl>
    <w:lvl w:ilvl="2">
      <w:start w:val="1"/>
      <w:numFmt w:val="lowerLetter"/>
      <w:pStyle w:val="Zkladntext"/>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69801FB"/>
    <w:multiLevelType w:val="multilevel"/>
    <w:tmpl w:val="0000001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4E654379"/>
    <w:multiLevelType w:val="hybridMultilevel"/>
    <w:tmpl w:val="90800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01F572B"/>
    <w:multiLevelType w:val="multilevel"/>
    <w:tmpl w:val="7ED8A238"/>
    <w:lvl w:ilvl="0">
      <w:start w:val="1"/>
      <w:numFmt w:val="decimal"/>
      <w:pStyle w:val="Nadpis1"/>
      <w:lvlText w:val="Čl. %1"/>
      <w:lvlJc w:val="left"/>
      <w:pPr>
        <w:tabs>
          <w:tab w:val="num" w:pos="170"/>
        </w:tabs>
        <w:ind w:left="360" w:hanging="360"/>
      </w:pPr>
      <w:rPr>
        <w:rFonts w:hint="default"/>
      </w:rPr>
    </w:lvl>
    <w:lvl w:ilvl="1">
      <w:start w:val="1"/>
      <w:numFmt w:val="decimal"/>
      <w:pStyle w:val="Nadpis2"/>
      <w:lvlText w:val="%1.%2"/>
      <w:lvlJc w:val="left"/>
      <w:pPr>
        <w:tabs>
          <w:tab w:val="num" w:pos="340"/>
        </w:tabs>
        <w:ind w:left="720" w:hanging="49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253479A"/>
    <w:multiLevelType w:val="multilevel"/>
    <w:tmpl w:val="5282B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11"/>
  </w:num>
  <w:num w:numId="4">
    <w:abstractNumId w:val="12"/>
  </w:num>
  <w:num w:numId="5">
    <w:abstractNumId w:val="17"/>
  </w:num>
  <w:num w:numId="6">
    <w:abstractNumId w:val="22"/>
  </w:num>
  <w:num w:numId="7">
    <w:abstractNumId w:val="28"/>
  </w:num>
  <w:num w:numId="8">
    <w:abstractNumId w:val="32"/>
  </w:num>
  <w:num w:numId="9">
    <w:abstractNumId w:val="35"/>
  </w:num>
  <w:num w:numId="10">
    <w:abstractNumId w:val="33"/>
  </w:num>
  <w:num w:numId="11">
    <w:abstractNumId w:val="29"/>
  </w:num>
  <w:num w:numId="12">
    <w:abstractNumId w:val="30"/>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rsids>
    <w:rsidRoot w:val="00037556"/>
    <w:rsid w:val="00000810"/>
    <w:rsid w:val="00000FB8"/>
    <w:rsid w:val="00001842"/>
    <w:rsid w:val="00001A20"/>
    <w:rsid w:val="0000614E"/>
    <w:rsid w:val="00010C67"/>
    <w:rsid w:val="00016E3A"/>
    <w:rsid w:val="00020631"/>
    <w:rsid w:val="00020DB9"/>
    <w:rsid w:val="00021E15"/>
    <w:rsid w:val="00022671"/>
    <w:rsid w:val="000255A2"/>
    <w:rsid w:val="00027CBE"/>
    <w:rsid w:val="00034474"/>
    <w:rsid w:val="00036588"/>
    <w:rsid w:val="00036AB3"/>
    <w:rsid w:val="00037556"/>
    <w:rsid w:val="000405C2"/>
    <w:rsid w:val="00040A5D"/>
    <w:rsid w:val="0004510F"/>
    <w:rsid w:val="0004676A"/>
    <w:rsid w:val="00047071"/>
    <w:rsid w:val="0004741E"/>
    <w:rsid w:val="0004783C"/>
    <w:rsid w:val="000514B6"/>
    <w:rsid w:val="000514ED"/>
    <w:rsid w:val="000525EB"/>
    <w:rsid w:val="00053200"/>
    <w:rsid w:val="0005770A"/>
    <w:rsid w:val="000705E3"/>
    <w:rsid w:val="0007531C"/>
    <w:rsid w:val="000755EB"/>
    <w:rsid w:val="00076319"/>
    <w:rsid w:val="00082E8A"/>
    <w:rsid w:val="00085425"/>
    <w:rsid w:val="00090FD5"/>
    <w:rsid w:val="00095D25"/>
    <w:rsid w:val="00096E6B"/>
    <w:rsid w:val="0009732F"/>
    <w:rsid w:val="0009749A"/>
    <w:rsid w:val="000A0CFE"/>
    <w:rsid w:val="000A1215"/>
    <w:rsid w:val="000A3566"/>
    <w:rsid w:val="000A358F"/>
    <w:rsid w:val="000A35B5"/>
    <w:rsid w:val="000A4895"/>
    <w:rsid w:val="000A6114"/>
    <w:rsid w:val="000A6F27"/>
    <w:rsid w:val="000B08CF"/>
    <w:rsid w:val="000B1394"/>
    <w:rsid w:val="000B1BBE"/>
    <w:rsid w:val="000B7143"/>
    <w:rsid w:val="000B7D5C"/>
    <w:rsid w:val="000C0EF8"/>
    <w:rsid w:val="000C2187"/>
    <w:rsid w:val="000C5658"/>
    <w:rsid w:val="000D114F"/>
    <w:rsid w:val="000D1B22"/>
    <w:rsid w:val="000D313E"/>
    <w:rsid w:val="000D492E"/>
    <w:rsid w:val="000D552F"/>
    <w:rsid w:val="000D7126"/>
    <w:rsid w:val="000E01EB"/>
    <w:rsid w:val="000E2133"/>
    <w:rsid w:val="000E5510"/>
    <w:rsid w:val="000E6F8B"/>
    <w:rsid w:val="000F61B0"/>
    <w:rsid w:val="000F74D5"/>
    <w:rsid w:val="001000FB"/>
    <w:rsid w:val="001003EE"/>
    <w:rsid w:val="00104EF7"/>
    <w:rsid w:val="001059AF"/>
    <w:rsid w:val="00110DD8"/>
    <w:rsid w:val="00111620"/>
    <w:rsid w:val="00112494"/>
    <w:rsid w:val="001153DE"/>
    <w:rsid w:val="001170F5"/>
    <w:rsid w:val="00117995"/>
    <w:rsid w:val="00121C43"/>
    <w:rsid w:val="0012549C"/>
    <w:rsid w:val="00127B83"/>
    <w:rsid w:val="00127BBD"/>
    <w:rsid w:val="0013055E"/>
    <w:rsid w:val="00131BBB"/>
    <w:rsid w:val="0013375A"/>
    <w:rsid w:val="001374FF"/>
    <w:rsid w:val="001422BC"/>
    <w:rsid w:val="0014497E"/>
    <w:rsid w:val="001465C9"/>
    <w:rsid w:val="00147691"/>
    <w:rsid w:val="00152E7D"/>
    <w:rsid w:val="00152F33"/>
    <w:rsid w:val="00157A28"/>
    <w:rsid w:val="001612BC"/>
    <w:rsid w:val="00162FA2"/>
    <w:rsid w:val="001727AC"/>
    <w:rsid w:val="00173FB0"/>
    <w:rsid w:val="00175AFD"/>
    <w:rsid w:val="0017699F"/>
    <w:rsid w:val="00176ADB"/>
    <w:rsid w:val="00181200"/>
    <w:rsid w:val="00181705"/>
    <w:rsid w:val="0018462B"/>
    <w:rsid w:val="00190603"/>
    <w:rsid w:val="0019200D"/>
    <w:rsid w:val="00194126"/>
    <w:rsid w:val="00195CE9"/>
    <w:rsid w:val="001960EC"/>
    <w:rsid w:val="001A0A3E"/>
    <w:rsid w:val="001A130F"/>
    <w:rsid w:val="001A1A52"/>
    <w:rsid w:val="001A1C3B"/>
    <w:rsid w:val="001A35AF"/>
    <w:rsid w:val="001B0C1E"/>
    <w:rsid w:val="001B1E88"/>
    <w:rsid w:val="001B2D29"/>
    <w:rsid w:val="001B35D1"/>
    <w:rsid w:val="001B3BAB"/>
    <w:rsid w:val="001B4D34"/>
    <w:rsid w:val="001C2321"/>
    <w:rsid w:val="001C3C6B"/>
    <w:rsid w:val="001C4069"/>
    <w:rsid w:val="001C5368"/>
    <w:rsid w:val="001C6577"/>
    <w:rsid w:val="001C6ABF"/>
    <w:rsid w:val="001D3744"/>
    <w:rsid w:val="001D4A4A"/>
    <w:rsid w:val="001D6C49"/>
    <w:rsid w:val="001E55BC"/>
    <w:rsid w:val="001E5E26"/>
    <w:rsid w:val="001E793D"/>
    <w:rsid w:val="001F351D"/>
    <w:rsid w:val="001F3982"/>
    <w:rsid w:val="001F417F"/>
    <w:rsid w:val="001F5609"/>
    <w:rsid w:val="002001C6"/>
    <w:rsid w:val="00200598"/>
    <w:rsid w:val="00200788"/>
    <w:rsid w:val="002010E4"/>
    <w:rsid w:val="00205F2A"/>
    <w:rsid w:val="0020678B"/>
    <w:rsid w:val="002109AE"/>
    <w:rsid w:val="002121D2"/>
    <w:rsid w:val="00213EE7"/>
    <w:rsid w:val="00215BCC"/>
    <w:rsid w:val="00215F27"/>
    <w:rsid w:val="00221800"/>
    <w:rsid w:val="002227CE"/>
    <w:rsid w:val="00223EBB"/>
    <w:rsid w:val="00232F09"/>
    <w:rsid w:val="00233A8D"/>
    <w:rsid w:val="002359B0"/>
    <w:rsid w:val="0024096B"/>
    <w:rsid w:val="002424A6"/>
    <w:rsid w:val="0024279C"/>
    <w:rsid w:val="002435F1"/>
    <w:rsid w:val="00245D7F"/>
    <w:rsid w:val="00245F26"/>
    <w:rsid w:val="0025584D"/>
    <w:rsid w:val="00261CE9"/>
    <w:rsid w:val="002626EA"/>
    <w:rsid w:val="002650A0"/>
    <w:rsid w:val="002717A0"/>
    <w:rsid w:val="002732CB"/>
    <w:rsid w:val="002746A3"/>
    <w:rsid w:val="00280B38"/>
    <w:rsid w:val="002819E8"/>
    <w:rsid w:val="00281A5C"/>
    <w:rsid w:val="00283BD6"/>
    <w:rsid w:val="00287EB6"/>
    <w:rsid w:val="00291157"/>
    <w:rsid w:val="002916C4"/>
    <w:rsid w:val="00291C21"/>
    <w:rsid w:val="00294D3C"/>
    <w:rsid w:val="00297602"/>
    <w:rsid w:val="002A0F27"/>
    <w:rsid w:val="002B024E"/>
    <w:rsid w:val="002B193D"/>
    <w:rsid w:val="002B266A"/>
    <w:rsid w:val="002B3D64"/>
    <w:rsid w:val="002B41D9"/>
    <w:rsid w:val="002B68FC"/>
    <w:rsid w:val="002C1291"/>
    <w:rsid w:val="002C1F25"/>
    <w:rsid w:val="002C25D3"/>
    <w:rsid w:val="002C2629"/>
    <w:rsid w:val="002C33A7"/>
    <w:rsid w:val="002C43A8"/>
    <w:rsid w:val="002C4D56"/>
    <w:rsid w:val="002C53DE"/>
    <w:rsid w:val="002C5858"/>
    <w:rsid w:val="002C6589"/>
    <w:rsid w:val="002D114B"/>
    <w:rsid w:val="002D2BF5"/>
    <w:rsid w:val="002D32CB"/>
    <w:rsid w:val="002D4201"/>
    <w:rsid w:val="002D4530"/>
    <w:rsid w:val="002E29FE"/>
    <w:rsid w:val="002E328F"/>
    <w:rsid w:val="002E4103"/>
    <w:rsid w:val="002E529D"/>
    <w:rsid w:val="002F0B6B"/>
    <w:rsid w:val="002F1F2D"/>
    <w:rsid w:val="002F56B4"/>
    <w:rsid w:val="002F59DE"/>
    <w:rsid w:val="002F6A9C"/>
    <w:rsid w:val="002F7257"/>
    <w:rsid w:val="00301103"/>
    <w:rsid w:val="00306A4B"/>
    <w:rsid w:val="00313105"/>
    <w:rsid w:val="003133C8"/>
    <w:rsid w:val="003136ED"/>
    <w:rsid w:val="0032163A"/>
    <w:rsid w:val="00321672"/>
    <w:rsid w:val="00324D6E"/>
    <w:rsid w:val="0032739C"/>
    <w:rsid w:val="003278C8"/>
    <w:rsid w:val="00330A19"/>
    <w:rsid w:val="00332AE7"/>
    <w:rsid w:val="0033330A"/>
    <w:rsid w:val="00333382"/>
    <w:rsid w:val="00334A93"/>
    <w:rsid w:val="003359BE"/>
    <w:rsid w:val="0034201C"/>
    <w:rsid w:val="00342D0D"/>
    <w:rsid w:val="00344D26"/>
    <w:rsid w:val="00347DD9"/>
    <w:rsid w:val="00352657"/>
    <w:rsid w:val="0036015B"/>
    <w:rsid w:val="0036313E"/>
    <w:rsid w:val="00370E1D"/>
    <w:rsid w:val="003711EE"/>
    <w:rsid w:val="003726D6"/>
    <w:rsid w:val="00374353"/>
    <w:rsid w:val="00374CEA"/>
    <w:rsid w:val="003801C5"/>
    <w:rsid w:val="0038323B"/>
    <w:rsid w:val="0038406A"/>
    <w:rsid w:val="00385C15"/>
    <w:rsid w:val="00386137"/>
    <w:rsid w:val="00386421"/>
    <w:rsid w:val="00387142"/>
    <w:rsid w:val="003936B7"/>
    <w:rsid w:val="003937A0"/>
    <w:rsid w:val="003A31F5"/>
    <w:rsid w:val="003A6924"/>
    <w:rsid w:val="003A7384"/>
    <w:rsid w:val="003A7674"/>
    <w:rsid w:val="003B05DD"/>
    <w:rsid w:val="003B1B27"/>
    <w:rsid w:val="003B5F0E"/>
    <w:rsid w:val="003B6666"/>
    <w:rsid w:val="003C0FC4"/>
    <w:rsid w:val="003C2495"/>
    <w:rsid w:val="003D11E3"/>
    <w:rsid w:val="003D196C"/>
    <w:rsid w:val="003D3061"/>
    <w:rsid w:val="003D4C15"/>
    <w:rsid w:val="003D66F8"/>
    <w:rsid w:val="003D6BE1"/>
    <w:rsid w:val="003D7D8F"/>
    <w:rsid w:val="003E01A8"/>
    <w:rsid w:val="003E0372"/>
    <w:rsid w:val="003E19FF"/>
    <w:rsid w:val="003E333E"/>
    <w:rsid w:val="003E4F76"/>
    <w:rsid w:val="003E6794"/>
    <w:rsid w:val="003E7721"/>
    <w:rsid w:val="003F07F3"/>
    <w:rsid w:val="003F17F9"/>
    <w:rsid w:val="003F57C8"/>
    <w:rsid w:val="003F61EF"/>
    <w:rsid w:val="00401045"/>
    <w:rsid w:val="00401407"/>
    <w:rsid w:val="0040199A"/>
    <w:rsid w:val="00403AAB"/>
    <w:rsid w:val="00405E44"/>
    <w:rsid w:val="00407E5B"/>
    <w:rsid w:val="00411B1D"/>
    <w:rsid w:val="00411C7B"/>
    <w:rsid w:val="004127C2"/>
    <w:rsid w:val="00413473"/>
    <w:rsid w:val="004134E0"/>
    <w:rsid w:val="004162E7"/>
    <w:rsid w:val="004242DA"/>
    <w:rsid w:val="00425932"/>
    <w:rsid w:val="00426594"/>
    <w:rsid w:val="00427D0B"/>
    <w:rsid w:val="00431FB8"/>
    <w:rsid w:val="0043308F"/>
    <w:rsid w:val="004337D3"/>
    <w:rsid w:val="00435026"/>
    <w:rsid w:val="00435C21"/>
    <w:rsid w:val="0043677E"/>
    <w:rsid w:val="004370CB"/>
    <w:rsid w:val="00442445"/>
    <w:rsid w:val="00450B18"/>
    <w:rsid w:val="00452556"/>
    <w:rsid w:val="0045553F"/>
    <w:rsid w:val="004564EB"/>
    <w:rsid w:val="0045688C"/>
    <w:rsid w:val="004574CE"/>
    <w:rsid w:val="004602D4"/>
    <w:rsid w:val="004627B7"/>
    <w:rsid w:val="004643A4"/>
    <w:rsid w:val="00464594"/>
    <w:rsid w:val="00464C42"/>
    <w:rsid w:val="00466828"/>
    <w:rsid w:val="00470824"/>
    <w:rsid w:val="004713E3"/>
    <w:rsid w:val="00476B53"/>
    <w:rsid w:val="0048283C"/>
    <w:rsid w:val="004830B3"/>
    <w:rsid w:val="00484FE3"/>
    <w:rsid w:val="00492BB8"/>
    <w:rsid w:val="0049666D"/>
    <w:rsid w:val="00496CBF"/>
    <w:rsid w:val="00496F90"/>
    <w:rsid w:val="00497F7A"/>
    <w:rsid w:val="004A3AA8"/>
    <w:rsid w:val="004B02D5"/>
    <w:rsid w:val="004B04AE"/>
    <w:rsid w:val="004B2BB5"/>
    <w:rsid w:val="004B4ED6"/>
    <w:rsid w:val="004C0EFA"/>
    <w:rsid w:val="004C0FB1"/>
    <w:rsid w:val="004C1C12"/>
    <w:rsid w:val="004C4C5A"/>
    <w:rsid w:val="004C585B"/>
    <w:rsid w:val="004D12A9"/>
    <w:rsid w:val="004D160D"/>
    <w:rsid w:val="004D3623"/>
    <w:rsid w:val="004D374C"/>
    <w:rsid w:val="004D5732"/>
    <w:rsid w:val="004D6E4C"/>
    <w:rsid w:val="004D6F93"/>
    <w:rsid w:val="004E24AD"/>
    <w:rsid w:val="004F3D99"/>
    <w:rsid w:val="004F5165"/>
    <w:rsid w:val="004F6230"/>
    <w:rsid w:val="00500506"/>
    <w:rsid w:val="00501738"/>
    <w:rsid w:val="0050418C"/>
    <w:rsid w:val="00507F51"/>
    <w:rsid w:val="00513DBF"/>
    <w:rsid w:val="005140D1"/>
    <w:rsid w:val="005154C1"/>
    <w:rsid w:val="005178F1"/>
    <w:rsid w:val="00524C5A"/>
    <w:rsid w:val="00526816"/>
    <w:rsid w:val="00526F67"/>
    <w:rsid w:val="0053193C"/>
    <w:rsid w:val="00531A88"/>
    <w:rsid w:val="00532AD0"/>
    <w:rsid w:val="00534617"/>
    <w:rsid w:val="005347D1"/>
    <w:rsid w:val="00536CEA"/>
    <w:rsid w:val="0054004D"/>
    <w:rsid w:val="00543BFD"/>
    <w:rsid w:val="005461FA"/>
    <w:rsid w:val="005551A8"/>
    <w:rsid w:val="005574BE"/>
    <w:rsid w:val="00557F8A"/>
    <w:rsid w:val="0056171D"/>
    <w:rsid w:val="0056588F"/>
    <w:rsid w:val="0056745C"/>
    <w:rsid w:val="00567FC2"/>
    <w:rsid w:val="00570130"/>
    <w:rsid w:val="00573494"/>
    <w:rsid w:val="00574F93"/>
    <w:rsid w:val="0057688B"/>
    <w:rsid w:val="00577796"/>
    <w:rsid w:val="00580037"/>
    <w:rsid w:val="00581C09"/>
    <w:rsid w:val="00581C29"/>
    <w:rsid w:val="00584559"/>
    <w:rsid w:val="005878DD"/>
    <w:rsid w:val="00587AAE"/>
    <w:rsid w:val="00591EB6"/>
    <w:rsid w:val="00594F71"/>
    <w:rsid w:val="00596230"/>
    <w:rsid w:val="005A188B"/>
    <w:rsid w:val="005A37DC"/>
    <w:rsid w:val="005A444F"/>
    <w:rsid w:val="005A44C2"/>
    <w:rsid w:val="005A6504"/>
    <w:rsid w:val="005B00DE"/>
    <w:rsid w:val="005B220D"/>
    <w:rsid w:val="005B3556"/>
    <w:rsid w:val="005B625B"/>
    <w:rsid w:val="005B7BA3"/>
    <w:rsid w:val="005C681F"/>
    <w:rsid w:val="005C7FD6"/>
    <w:rsid w:val="005D0E3C"/>
    <w:rsid w:val="005D1D28"/>
    <w:rsid w:val="005D3FBC"/>
    <w:rsid w:val="005D464C"/>
    <w:rsid w:val="005D4A28"/>
    <w:rsid w:val="005D4F3D"/>
    <w:rsid w:val="005D5DCF"/>
    <w:rsid w:val="005D76F6"/>
    <w:rsid w:val="005E20B9"/>
    <w:rsid w:val="005E577F"/>
    <w:rsid w:val="005E6BE9"/>
    <w:rsid w:val="005E77C5"/>
    <w:rsid w:val="005E7CA1"/>
    <w:rsid w:val="005F50C4"/>
    <w:rsid w:val="005F7721"/>
    <w:rsid w:val="005F7D97"/>
    <w:rsid w:val="005F7E6C"/>
    <w:rsid w:val="00600494"/>
    <w:rsid w:val="0060077B"/>
    <w:rsid w:val="00600D1A"/>
    <w:rsid w:val="006015ED"/>
    <w:rsid w:val="00601F4E"/>
    <w:rsid w:val="006027F2"/>
    <w:rsid w:val="00605AE9"/>
    <w:rsid w:val="006113ED"/>
    <w:rsid w:val="00612C46"/>
    <w:rsid w:val="006139B0"/>
    <w:rsid w:val="0061519D"/>
    <w:rsid w:val="00615552"/>
    <w:rsid w:val="00617C74"/>
    <w:rsid w:val="00620B3D"/>
    <w:rsid w:val="00620D39"/>
    <w:rsid w:val="0062365A"/>
    <w:rsid w:val="00623733"/>
    <w:rsid w:val="00623C8B"/>
    <w:rsid w:val="0062592D"/>
    <w:rsid w:val="00625BC8"/>
    <w:rsid w:val="00627A52"/>
    <w:rsid w:val="00631005"/>
    <w:rsid w:val="00633A33"/>
    <w:rsid w:val="0063420A"/>
    <w:rsid w:val="0063490F"/>
    <w:rsid w:val="00635588"/>
    <w:rsid w:val="006410C5"/>
    <w:rsid w:val="00645DE9"/>
    <w:rsid w:val="00646668"/>
    <w:rsid w:val="00650934"/>
    <w:rsid w:val="006523EC"/>
    <w:rsid w:val="00660011"/>
    <w:rsid w:val="006628E5"/>
    <w:rsid w:val="00665B38"/>
    <w:rsid w:val="00667644"/>
    <w:rsid w:val="00670C11"/>
    <w:rsid w:val="00671BDB"/>
    <w:rsid w:val="00674560"/>
    <w:rsid w:val="00674E1D"/>
    <w:rsid w:val="0067605A"/>
    <w:rsid w:val="00677A38"/>
    <w:rsid w:val="00681488"/>
    <w:rsid w:val="00681C51"/>
    <w:rsid w:val="00685353"/>
    <w:rsid w:val="00686A99"/>
    <w:rsid w:val="00687948"/>
    <w:rsid w:val="006901F9"/>
    <w:rsid w:val="0069254B"/>
    <w:rsid w:val="00693E57"/>
    <w:rsid w:val="00694539"/>
    <w:rsid w:val="00694A38"/>
    <w:rsid w:val="00697F07"/>
    <w:rsid w:val="006A25CF"/>
    <w:rsid w:val="006A2A2A"/>
    <w:rsid w:val="006A56F1"/>
    <w:rsid w:val="006B1484"/>
    <w:rsid w:val="006B4421"/>
    <w:rsid w:val="006B4A7D"/>
    <w:rsid w:val="006B52B3"/>
    <w:rsid w:val="006B64CF"/>
    <w:rsid w:val="006B67D5"/>
    <w:rsid w:val="006B6EE2"/>
    <w:rsid w:val="006C0233"/>
    <w:rsid w:val="006C0DB9"/>
    <w:rsid w:val="006C21B2"/>
    <w:rsid w:val="006C3C55"/>
    <w:rsid w:val="006C6652"/>
    <w:rsid w:val="006C74E4"/>
    <w:rsid w:val="006D1215"/>
    <w:rsid w:val="006D5537"/>
    <w:rsid w:val="006D6CDE"/>
    <w:rsid w:val="006E128B"/>
    <w:rsid w:val="006E2F6B"/>
    <w:rsid w:val="006E5311"/>
    <w:rsid w:val="006E697D"/>
    <w:rsid w:val="006F0D7E"/>
    <w:rsid w:val="006F3155"/>
    <w:rsid w:val="006F6BA1"/>
    <w:rsid w:val="006F6F54"/>
    <w:rsid w:val="006F7E80"/>
    <w:rsid w:val="007015A1"/>
    <w:rsid w:val="00702223"/>
    <w:rsid w:val="00703002"/>
    <w:rsid w:val="00704209"/>
    <w:rsid w:val="007066F4"/>
    <w:rsid w:val="00712468"/>
    <w:rsid w:val="00714026"/>
    <w:rsid w:val="007204DB"/>
    <w:rsid w:val="00723A0D"/>
    <w:rsid w:val="00723EFB"/>
    <w:rsid w:val="00724621"/>
    <w:rsid w:val="00724B00"/>
    <w:rsid w:val="0073377E"/>
    <w:rsid w:val="007363F5"/>
    <w:rsid w:val="00736B73"/>
    <w:rsid w:val="00740840"/>
    <w:rsid w:val="007433AB"/>
    <w:rsid w:val="00750AE9"/>
    <w:rsid w:val="00750E03"/>
    <w:rsid w:val="00752247"/>
    <w:rsid w:val="0075678F"/>
    <w:rsid w:val="00756C7F"/>
    <w:rsid w:val="0076041D"/>
    <w:rsid w:val="00760C85"/>
    <w:rsid w:val="00761BA7"/>
    <w:rsid w:val="007626E9"/>
    <w:rsid w:val="007638F0"/>
    <w:rsid w:val="00764CFE"/>
    <w:rsid w:val="007659DE"/>
    <w:rsid w:val="00766174"/>
    <w:rsid w:val="007669A0"/>
    <w:rsid w:val="00767A19"/>
    <w:rsid w:val="00767A9D"/>
    <w:rsid w:val="00770C82"/>
    <w:rsid w:val="00771A4C"/>
    <w:rsid w:val="00774952"/>
    <w:rsid w:val="00776B47"/>
    <w:rsid w:val="007823B1"/>
    <w:rsid w:val="00782457"/>
    <w:rsid w:val="00784170"/>
    <w:rsid w:val="00785376"/>
    <w:rsid w:val="007875BE"/>
    <w:rsid w:val="00791B9E"/>
    <w:rsid w:val="00794529"/>
    <w:rsid w:val="007948C5"/>
    <w:rsid w:val="00794D8F"/>
    <w:rsid w:val="007957C7"/>
    <w:rsid w:val="00796F27"/>
    <w:rsid w:val="00797F5E"/>
    <w:rsid w:val="007A44EA"/>
    <w:rsid w:val="007A7836"/>
    <w:rsid w:val="007B2190"/>
    <w:rsid w:val="007B746E"/>
    <w:rsid w:val="007B792D"/>
    <w:rsid w:val="007C248A"/>
    <w:rsid w:val="007C58AC"/>
    <w:rsid w:val="007C5C0B"/>
    <w:rsid w:val="007C70B3"/>
    <w:rsid w:val="007D0091"/>
    <w:rsid w:val="007D4675"/>
    <w:rsid w:val="007D492A"/>
    <w:rsid w:val="007E07E6"/>
    <w:rsid w:val="007E14A4"/>
    <w:rsid w:val="007E33DF"/>
    <w:rsid w:val="007E449E"/>
    <w:rsid w:val="007E4A92"/>
    <w:rsid w:val="007E5FAE"/>
    <w:rsid w:val="007F086D"/>
    <w:rsid w:val="007F1D54"/>
    <w:rsid w:val="007F4996"/>
    <w:rsid w:val="007F6E01"/>
    <w:rsid w:val="00800F07"/>
    <w:rsid w:val="0080671B"/>
    <w:rsid w:val="00806BB3"/>
    <w:rsid w:val="008105B6"/>
    <w:rsid w:val="00814876"/>
    <w:rsid w:val="008160DD"/>
    <w:rsid w:val="00816353"/>
    <w:rsid w:val="00816EC9"/>
    <w:rsid w:val="00821162"/>
    <w:rsid w:val="00823760"/>
    <w:rsid w:val="00824356"/>
    <w:rsid w:val="00825D69"/>
    <w:rsid w:val="008304EA"/>
    <w:rsid w:val="0083077B"/>
    <w:rsid w:val="00833AD7"/>
    <w:rsid w:val="00836738"/>
    <w:rsid w:val="008428E1"/>
    <w:rsid w:val="0084527B"/>
    <w:rsid w:val="00846074"/>
    <w:rsid w:val="00847394"/>
    <w:rsid w:val="00847A3B"/>
    <w:rsid w:val="00850FF7"/>
    <w:rsid w:val="008513A3"/>
    <w:rsid w:val="00851964"/>
    <w:rsid w:val="00854596"/>
    <w:rsid w:val="008573BB"/>
    <w:rsid w:val="0086019F"/>
    <w:rsid w:val="008619F3"/>
    <w:rsid w:val="008656EC"/>
    <w:rsid w:val="00866627"/>
    <w:rsid w:val="00874003"/>
    <w:rsid w:val="00874D25"/>
    <w:rsid w:val="00876719"/>
    <w:rsid w:val="00876919"/>
    <w:rsid w:val="00880982"/>
    <w:rsid w:val="008827A9"/>
    <w:rsid w:val="00882D77"/>
    <w:rsid w:val="0088469F"/>
    <w:rsid w:val="00885849"/>
    <w:rsid w:val="0088664A"/>
    <w:rsid w:val="0089200E"/>
    <w:rsid w:val="00893427"/>
    <w:rsid w:val="00895880"/>
    <w:rsid w:val="0089674B"/>
    <w:rsid w:val="008A3D78"/>
    <w:rsid w:val="008A4D16"/>
    <w:rsid w:val="008A76AE"/>
    <w:rsid w:val="008B0E13"/>
    <w:rsid w:val="008B1EE6"/>
    <w:rsid w:val="008B2949"/>
    <w:rsid w:val="008B3F1D"/>
    <w:rsid w:val="008C0CDD"/>
    <w:rsid w:val="008C22DD"/>
    <w:rsid w:val="008C32A0"/>
    <w:rsid w:val="008C389A"/>
    <w:rsid w:val="008C3B57"/>
    <w:rsid w:val="008C42FB"/>
    <w:rsid w:val="008C5324"/>
    <w:rsid w:val="008C689B"/>
    <w:rsid w:val="008C6B7B"/>
    <w:rsid w:val="008D04E5"/>
    <w:rsid w:val="008D06AF"/>
    <w:rsid w:val="008D0CB6"/>
    <w:rsid w:val="008D1F88"/>
    <w:rsid w:val="008D3F7A"/>
    <w:rsid w:val="008D3FEA"/>
    <w:rsid w:val="008D4DED"/>
    <w:rsid w:val="008E1380"/>
    <w:rsid w:val="008E52E8"/>
    <w:rsid w:val="008E62BE"/>
    <w:rsid w:val="008F456C"/>
    <w:rsid w:val="008F5054"/>
    <w:rsid w:val="008F7293"/>
    <w:rsid w:val="00905148"/>
    <w:rsid w:val="009079E2"/>
    <w:rsid w:val="00911219"/>
    <w:rsid w:val="009112F0"/>
    <w:rsid w:val="00914BBE"/>
    <w:rsid w:val="00915019"/>
    <w:rsid w:val="009157BD"/>
    <w:rsid w:val="00931480"/>
    <w:rsid w:val="009319B6"/>
    <w:rsid w:val="00934D50"/>
    <w:rsid w:val="0093522D"/>
    <w:rsid w:val="00936B27"/>
    <w:rsid w:val="009379C3"/>
    <w:rsid w:val="009408B9"/>
    <w:rsid w:val="00943401"/>
    <w:rsid w:val="0094340D"/>
    <w:rsid w:val="00944F7E"/>
    <w:rsid w:val="00945236"/>
    <w:rsid w:val="009479E7"/>
    <w:rsid w:val="0095368D"/>
    <w:rsid w:val="009542E3"/>
    <w:rsid w:val="00954409"/>
    <w:rsid w:val="00954923"/>
    <w:rsid w:val="00956D48"/>
    <w:rsid w:val="00962533"/>
    <w:rsid w:val="00962C1E"/>
    <w:rsid w:val="00965687"/>
    <w:rsid w:val="00966A55"/>
    <w:rsid w:val="00967635"/>
    <w:rsid w:val="00980B79"/>
    <w:rsid w:val="00984FB7"/>
    <w:rsid w:val="009939B8"/>
    <w:rsid w:val="009953FA"/>
    <w:rsid w:val="00997846"/>
    <w:rsid w:val="009A0EAE"/>
    <w:rsid w:val="009A142E"/>
    <w:rsid w:val="009A215E"/>
    <w:rsid w:val="009A2DF0"/>
    <w:rsid w:val="009A3B22"/>
    <w:rsid w:val="009A5B18"/>
    <w:rsid w:val="009B330C"/>
    <w:rsid w:val="009C0205"/>
    <w:rsid w:val="009C4C5B"/>
    <w:rsid w:val="009C54D9"/>
    <w:rsid w:val="009C65B3"/>
    <w:rsid w:val="009D2245"/>
    <w:rsid w:val="009D6677"/>
    <w:rsid w:val="009E0095"/>
    <w:rsid w:val="009E1E9E"/>
    <w:rsid w:val="009E6817"/>
    <w:rsid w:val="009E7B0F"/>
    <w:rsid w:val="009E7DC2"/>
    <w:rsid w:val="009F02DD"/>
    <w:rsid w:val="009F07F6"/>
    <w:rsid w:val="009F1094"/>
    <w:rsid w:val="009F2967"/>
    <w:rsid w:val="009F3E7C"/>
    <w:rsid w:val="009F41A8"/>
    <w:rsid w:val="009F4856"/>
    <w:rsid w:val="009F7048"/>
    <w:rsid w:val="00A00664"/>
    <w:rsid w:val="00A0080D"/>
    <w:rsid w:val="00A021A0"/>
    <w:rsid w:val="00A02AAD"/>
    <w:rsid w:val="00A0493E"/>
    <w:rsid w:val="00A05842"/>
    <w:rsid w:val="00A07607"/>
    <w:rsid w:val="00A07B00"/>
    <w:rsid w:val="00A104A2"/>
    <w:rsid w:val="00A1090C"/>
    <w:rsid w:val="00A11373"/>
    <w:rsid w:val="00A11F72"/>
    <w:rsid w:val="00A15032"/>
    <w:rsid w:val="00A15177"/>
    <w:rsid w:val="00A1667F"/>
    <w:rsid w:val="00A24FD5"/>
    <w:rsid w:val="00A2539B"/>
    <w:rsid w:val="00A275DB"/>
    <w:rsid w:val="00A33839"/>
    <w:rsid w:val="00A35F42"/>
    <w:rsid w:val="00A36B95"/>
    <w:rsid w:val="00A40414"/>
    <w:rsid w:val="00A4258A"/>
    <w:rsid w:val="00A43A3F"/>
    <w:rsid w:val="00A4708A"/>
    <w:rsid w:val="00A5162A"/>
    <w:rsid w:val="00A53A7F"/>
    <w:rsid w:val="00A554DA"/>
    <w:rsid w:val="00A5775C"/>
    <w:rsid w:val="00A60F50"/>
    <w:rsid w:val="00A61C86"/>
    <w:rsid w:val="00A64A9A"/>
    <w:rsid w:val="00A65CA8"/>
    <w:rsid w:val="00A705E6"/>
    <w:rsid w:val="00A73083"/>
    <w:rsid w:val="00A74D64"/>
    <w:rsid w:val="00A77FC3"/>
    <w:rsid w:val="00A83B34"/>
    <w:rsid w:val="00A84784"/>
    <w:rsid w:val="00A851D1"/>
    <w:rsid w:val="00A90B88"/>
    <w:rsid w:val="00A914AE"/>
    <w:rsid w:val="00A92A9F"/>
    <w:rsid w:val="00A93317"/>
    <w:rsid w:val="00A93C1D"/>
    <w:rsid w:val="00A97B18"/>
    <w:rsid w:val="00AA064B"/>
    <w:rsid w:val="00AA0FF3"/>
    <w:rsid w:val="00AA2424"/>
    <w:rsid w:val="00AA65AF"/>
    <w:rsid w:val="00AB0D59"/>
    <w:rsid w:val="00AB7939"/>
    <w:rsid w:val="00AC0288"/>
    <w:rsid w:val="00AC29E1"/>
    <w:rsid w:val="00AC2F8F"/>
    <w:rsid w:val="00AC3E67"/>
    <w:rsid w:val="00AC5321"/>
    <w:rsid w:val="00AD04D0"/>
    <w:rsid w:val="00AD2F81"/>
    <w:rsid w:val="00AD4D58"/>
    <w:rsid w:val="00AD7AAD"/>
    <w:rsid w:val="00AE0511"/>
    <w:rsid w:val="00AE19E8"/>
    <w:rsid w:val="00AE1F70"/>
    <w:rsid w:val="00AE38E0"/>
    <w:rsid w:val="00AE3F59"/>
    <w:rsid w:val="00AE4674"/>
    <w:rsid w:val="00AE74AE"/>
    <w:rsid w:val="00AF170B"/>
    <w:rsid w:val="00AF1B6C"/>
    <w:rsid w:val="00AF2251"/>
    <w:rsid w:val="00AF2CFB"/>
    <w:rsid w:val="00AF2F10"/>
    <w:rsid w:val="00AF39CB"/>
    <w:rsid w:val="00AF7BBA"/>
    <w:rsid w:val="00B0133B"/>
    <w:rsid w:val="00B02DB2"/>
    <w:rsid w:val="00B03244"/>
    <w:rsid w:val="00B0714D"/>
    <w:rsid w:val="00B10039"/>
    <w:rsid w:val="00B113F1"/>
    <w:rsid w:val="00B1246C"/>
    <w:rsid w:val="00B13106"/>
    <w:rsid w:val="00B17434"/>
    <w:rsid w:val="00B20223"/>
    <w:rsid w:val="00B30511"/>
    <w:rsid w:val="00B30E68"/>
    <w:rsid w:val="00B31454"/>
    <w:rsid w:val="00B33867"/>
    <w:rsid w:val="00B34C0A"/>
    <w:rsid w:val="00B40B40"/>
    <w:rsid w:val="00B41045"/>
    <w:rsid w:val="00B41DFD"/>
    <w:rsid w:val="00B46DF9"/>
    <w:rsid w:val="00B5245D"/>
    <w:rsid w:val="00B529DB"/>
    <w:rsid w:val="00B567FC"/>
    <w:rsid w:val="00B57086"/>
    <w:rsid w:val="00B60796"/>
    <w:rsid w:val="00B607C5"/>
    <w:rsid w:val="00B614C0"/>
    <w:rsid w:val="00B62D1B"/>
    <w:rsid w:val="00B6531B"/>
    <w:rsid w:val="00B65BC6"/>
    <w:rsid w:val="00B66E2C"/>
    <w:rsid w:val="00B67366"/>
    <w:rsid w:val="00B67737"/>
    <w:rsid w:val="00B70DAE"/>
    <w:rsid w:val="00B739BD"/>
    <w:rsid w:val="00B75BF7"/>
    <w:rsid w:val="00B763D0"/>
    <w:rsid w:val="00B7747C"/>
    <w:rsid w:val="00B81E3F"/>
    <w:rsid w:val="00B851CB"/>
    <w:rsid w:val="00B85FD3"/>
    <w:rsid w:val="00B910AE"/>
    <w:rsid w:val="00B91139"/>
    <w:rsid w:val="00B9559E"/>
    <w:rsid w:val="00B95750"/>
    <w:rsid w:val="00B978F5"/>
    <w:rsid w:val="00B97F2C"/>
    <w:rsid w:val="00BA779A"/>
    <w:rsid w:val="00BB21EE"/>
    <w:rsid w:val="00BB7804"/>
    <w:rsid w:val="00BB7CCD"/>
    <w:rsid w:val="00BB7F7D"/>
    <w:rsid w:val="00BC449B"/>
    <w:rsid w:val="00BD0553"/>
    <w:rsid w:val="00BD1B16"/>
    <w:rsid w:val="00BD2A4D"/>
    <w:rsid w:val="00BD35F9"/>
    <w:rsid w:val="00BD5C90"/>
    <w:rsid w:val="00BE6B33"/>
    <w:rsid w:val="00BE6DE4"/>
    <w:rsid w:val="00BE7FE9"/>
    <w:rsid w:val="00BF0697"/>
    <w:rsid w:val="00BF3EC5"/>
    <w:rsid w:val="00BF4336"/>
    <w:rsid w:val="00BF4B6B"/>
    <w:rsid w:val="00BF5734"/>
    <w:rsid w:val="00BF6545"/>
    <w:rsid w:val="00C02DBC"/>
    <w:rsid w:val="00C04CB8"/>
    <w:rsid w:val="00C11057"/>
    <w:rsid w:val="00C119A9"/>
    <w:rsid w:val="00C17E81"/>
    <w:rsid w:val="00C217EC"/>
    <w:rsid w:val="00C218A2"/>
    <w:rsid w:val="00C24183"/>
    <w:rsid w:val="00C24534"/>
    <w:rsid w:val="00C27B49"/>
    <w:rsid w:val="00C310DC"/>
    <w:rsid w:val="00C37F15"/>
    <w:rsid w:val="00C40A49"/>
    <w:rsid w:val="00C40AEF"/>
    <w:rsid w:val="00C423F5"/>
    <w:rsid w:val="00C4261A"/>
    <w:rsid w:val="00C432D9"/>
    <w:rsid w:val="00C44665"/>
    <w:rsid w:val="00C44FD7"/>
    <w:rsid w:val="00C47E9B"/>
    <w:rsid w:val="00C5761E"/>
    <w:rsid w:val="00C60EAE"/>
    <w:rsid w:val="00C63862"/>
    <w:rsid w:val="00C649A0"/>
    <w:rsid w:val="00C65A12"/>
    <w:rsid w:val="00C67564"/>
    <w:rsid w:val="00C725AD"/>
    <w:rsid w:val="00C72746"/>
    <w:rsid w:val="00C76039"/>
    <w:rsid w:val="00C77E11"/>
    <w:rsid w:val="00C8183F"/>
    <w:rsid w:val="00C82233"/>
    <w:rsid w:val="00C83A5E"/>
    <w:rsid w:val="00C84C72"/>
    <w:rsid w:val="00C87B1E"/>
    <w:rsid w:val="00C90F74"/>
    <w:rsid w:val="00C9130F"/>
    <w:rsid w:val="00C9154C"/>
    <w:rsid w:val="00C91FC7"/>
    <w:rsid w:val="00C93AFE"/>
    <w:rsid w:val="00C96942"/>
    <w:rsid w:val="00CA09F3"/>
    <w:rsid w:val="00CA0C1E"/>
    <w:rsid w:val="00CA2885"/>
    <w:rsid w:val="00CA4EBF"/>
    <w:rsid w:val="00CA5A2E"/>
    <w:rsid w:val="00CB246D"/>
    <w:rsid w:val="00CB5208"/>
    <w:rsid w:val="00CB6464"/>
    <w:rsid w:val="00CB766F"/>
    <w:rsid w:val="00CC1806"/>
    <w:rsid w:val="00CC1F49"/>
    <w:rsid w:val="00CC20A6"/>
    <w:rsid w:val="00CC2C40"/>
    <w:rsid w:val="00CC6C14"/>
    <w:rsid w:val="00CD08D4"/>
    <w:rsid w:val="00CD0CA0"/>
    <w:rsid w:val="00CD19AA"/>
    <w:rsid w:val="00CD228A"/>
    <w:rsid w:val="00CD4DEC"/>
    <w:rsid w:val="00CD5B57"/>
    <w:rsid w:val="00CE1105"/>
    <w:rsid w:val="00CE1732"/>
    <w:rsid w:val="00CE17F7"/>
    <w:rsid w:val="00CE302A"/>
    <w:rsid w:val="00CE4AA6"/>
    <w:rsid w:val="00CF15CC"/>
    <w:rsid w:val="00CF2716"/>
    <w:rsid w:val="00CF67BA"/>
    <w:rsid w:val="00CF7111"/>
    <w:rsid w:val="00CF7183"/>
    <w:rsid w:val="00CF7D83"/>
    <w:rsid w:val="00CF7F80"/>
    <w:rsid w:val="00D01D78"/>
    <w:rsid w:val="00D03058"/>
    <w:rsid w:val="00D034D1"/>
    <w:rsid w:val="00D10509"/>
    <w:rsid w:val="00D14084"/>
    <w:rsid w:val="00D15116"/>
    <w:rsid w:val="00D2149F"/>
    <w:rsid w:val="00D23400"/>
    <w:rsid w:val="00D2675D"/>
    <w:rsid w:val="00D273E0"/>
    <w:rsid w:val="00D33BE5"/>
    <w:rsid w:val="00D3628A"/>
    <w:rsid w:val="00D36A80"/>
    <w:rsid w:val="00D40B57"/>
    <w:rsid w:val="00D41300"/>
    <w:rsid w:val="00D42EAE"/>
    <w:rsid w:val="00D44C5D"/>
    <w:rsid w:val="00D45777"/>
    <w:rsid w:val="00D45861"/>
    <w:rsid w:val="00D46887"/>
    <w:rsid w:val="00D47CFC"/>
    <w:rsid w:val="00D51D09"/>
    <w:rsid w:val="00D5553C"/>
    <w:rsid w:val="00D57DB6"/>
    <w:rsid w:val="00D62275"/>
    <w:rsid w:val="00D64AC7"/>
    <w:rsid w:val="00D655CF"/>
    <w:rsid w:val="00D71FAC"/>
    <w:rsid w:val="00D72E97"/>
    <w:rsid w:val="00D76240"/>
    <w:rsid w:val="00D762D6"/>
    <w:rsid w:val="00D76A6A"/>
    <w:rsid w:val="00D76DF1"/>
    <w:rsid w:val="00D91B22"/>
    <w:rsid w:val="00D93DB0"/>
    <w:rsid w:val="00DA36CA"/>
    <w:rsid w:val="00DA4262"/>
    <w:rsid w:val="00DA5C0E"/>
    <w:rsid w:val="00DA7374"/>
    <w:rsid w:val="00DB0449"/>
    <w:rsid w:val="00DB15CD"/>
    <w:rsid w:val="00DB3F43"/>
    <w:rsid w:val="00DB5BB8"/>
    <w:rsid w:val="00DB6C8F"/>
    <w:rsid w:val="00DB70AE"/>
    <w:rsid w:val="00DC0F28"/>
    <w:rsid w:val="00DC23C1"/>
    <w:rsid w:val="00DC34AA"/>
    <w:rsid w:val="00DC381A"/>
    <w:rsid w:val="00DC695F"/>
    <w:rsid w:val="00DC77C0"/>
    <w:rsid w:val="00DC7A65"/>
    <w:rsid w:val="00DD2844"/>
    <w:rsid w:val="00DD3893"/>
    <w:rsid w:val="00DD3E95"/>
    <w:rsid w:val="00DD4E4B"/>
    <w:rsid w:val="00DD4E53"/>
    <w:rsid w:val="00DD5FAC"/>
    <w:rsid w:val="00DD663E"/>
    <w:rsid w:val="00DD7395"/>
    <w:rsid w:val="00DD7E04"/>
    <w:rsid w:val="00DE33B5"/>
    <w:rsid w:val="00DE6319"/>
    <w:rsid w:val="00DF22E2"/>
    <w:rsid w:val="00DF434D"/>
    <w:rsid w:val="00DF67B0"/>
    <w:rsid w:val="00DF6E25"/>
    <w:rsid w:val="00E02CE4"/>
    <w:rsid w:val="00E035F7"/>
    <w:rsid w:val="00E04035"/>
    <w:rsid w:val="00E04F39"/>
    <w:rsid w:val="00E05FE2"/>
    <w:rsid w:val="00E074E1"/>
    <w:rsid w:val="00E1059B"/>
    <w:rsid w:val="00E123D2"/>
    <w:rsid w:val="00E13F33"/>
    <w:rsid w:val="00E16C53"/>
    <w:rsid w:val="00E203B8"/>
    <w:rsid w:val="00E21640"/>
    <w:rsid w:val="00E24B6C"/>
    <w:rsid w:val="00E24DA1"/>
    <w:rsid w:val="00E24E41"/>
    <w:rsid w:val="00E30CAE"/>
    <w:rsid w:val="00E325C4"/>
    <w:rsid w:val="00E3661C"/>
    <w:rsid w:val="00E36DE4"/>
    <w:rsid w:val="00E36E4E"/>
    <w:rsid w:val="00E40BC3"/>
    <w:rsid w:val="00E44723"/>
    <w:rsid w:val="00E47BD1"/>
    <w:rsid w:val="00E5042A"/>
    <w:rsid w:val="00E50801"/>
    <w:rsid w:val="00E51CAC"/>
    <w:rsid w:val="00E529B4"/>
    <w:rsid w:val="00E649B6"/>
    <w:rsid w:val="00E70418"/>
    <w:rsid w:val="00E71611"/>
    <w:rsid w:val="00E736EE"/>
    <w:rsid w:val="00E75071"/>
    <w:rsid w:val="00E75F26"/>
    <w:rsid w:val="00E7790F"/>
    <w:rsid w:val="00E81921"/>
    <w:rsid w:val="00E83F36"/>
    <w:rsid w:val="00E861AD"/>
    <w:rsid w:val="00E90A08"/>
    <w:rsid w:val="00E91AE4"/>
    <w:rsid w:val="00E934C6"/>
    <w:rsid w:val="00EA0827"/>
    <w:rsid w:val="00EA1735"/>
    <w:rsid w:val="00EA3B3A"/>
    <w:rsid w:val="00EA6D20"/>
    <w:rsid w:val="00EA707B"/>
    <w:rsid w:val="00EA77D3"/>
    <w:rsid w:val="00EB3A79"/>
    <w:rsid w:val="00EB404A"/>
    <w:rsid w:val="00EB6118"/>
    <w:rsid w:val="00EB63ED"/>
    <w:rsid w:val="00EB662F"/>
    <w:rsid w:val="00EB7032"/>
    <w:rsid w:val="00EC2E1D"/>
    <w:rsid w:val="00EC3EA7"/>
    <w:rsid w:val="00EC68E5"/>
    <w:rsid w:val="00EC78E7"/>
    <w:rsid w:val="00ED18B5"/>
    <w:rsid w:val="00ED32CF"/>
    <w:rsid w:val="00ED6353"/>
    <w:rsid w:val="00ED7B15"/>
    <w:rsid w:val="00EE424D"/>
    <w:rsid w:val="00EE4A4F"/>
    <w:rsid w:val="00EE4BBE"/>
    <w:rsid w:val="00EE54F9"/>
    <w:rsid w:val="00EE73F4"/>
    <w:rsid w:val="00EF0B2E"/>
    <w:rsid w:val="00EF51EA"/>
    <w:rsid w:val="00EF6412"/>
    <w:rsid w:val="00EF6E77"/>
    <w:rsid w:val="00EF75DF"/>
    <w:rsid w:val="00EF7FA7"/>
    <w:rsid w:val="00F009D8"/>
    <w:rsid w:val="00F01780"/>
    <w:rsid w:val="00F044AF"/>
    <w:rsid w:val="00F04C07"/>
    <w:rsid w:val="00F141B8"/>
    <w:rsid w:val="00F16A39"/>
    <w:rsid w:val="00F177E8"/>
    <w:rsid w:val="00F228B4"/>
    <w:rsid w:val="00F262EA"/>
    <w:rsid w:val="00F32CFF"/>
    <w:rsid w:val="00F350FB"/>
    <w:rsid w:val="00F364E8"/>
    <w:rsid w:val="00F36897"/>
    <w:rsid w:val="00F43C11"/>
    <w:rsid w:val="00F44301"/>
    <w:rsid w:val="00F47155"/>
    <w:rsid w:val="00F54C05"/>
    <w:rsid w:val="00F56B07"/>
    <w:rsid w:val="00F56D96"/>
    <w:rsid w:val="00F60898"/>
    <w:rsid w:val="00F61A56"/>
    <w:rsid w:val="00F638E5"/>
    <w:rsid w:val="00F6392F"/>
    <w:rsid w:val="00F72C35"/>
    <w:rsid w:val="00F94550"/>
    <w:rsid w:val="00F96F0A"/>
    <w:rsid w:val="00FA0922"/>
    <w:rsid w:val="00FA12C1"/>
    <w:rsid w:val="00FA1925"/>
    <w:rsid w:val="00FA2F11"/>
    <w:rsid w:val="00FA4BE8"/>
    <w:rsid w:val="00FA4CF4"/>
    <w:rsid w:val="00FB22E2"/>
    <w:rsid w:val="00FB5412"/>
    <w:rsid w:val="00FC382B"/>
    <w:rsid w:val="00FC5AC3"/>
    <w:rsid w:val="00FC5C57"/>
    <w:rsid w:val="00FE3588"/>
    <w:rsid w:val="00FE4F90"/>
    <w:rsid w:val="00FE5D3D"/>
    <w:rsid w:val="00FE6FDA"/>
    <w:rsid w:val="00FF4560"/>
    <w:rsid w:val="00FF5A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rPr>
  </w:style>
  <w:style w:type="paragraph" w:styleId="Zpat">
    <w:name w:val="footer"/>
    <w:basedOn w:val="Normln"/>
    <w:link w:val="ZpatChar"/>
    <w:uiPriority w:val="99"/>
    <w:rsid w:val="00CC6C14"/>
    <w:pPr>
      <w:tabs>
        <w:tab w:val="center" w:pos="4536"/>
        <w:tab w:val="right" w:pos="9072"/>
      </w:tabs>
    </w:pPr>
    <w:rPr>
      <w:rFonts w:ascii="Arial" w:hAnsi="Arial"/>
      <w:sz w:val="22"/>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lang w:val="x-none"/>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lang w:val="x-none"/>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rPr>
      <w:lang w:val="x-none"/>
    </w:r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lang w:val="x-none"/>
    </w:rPr>
  </w:style>
  <w:style w:type="paragraph" w:styleId="Zpat">
    <w:name w:val="footer"/>
    <w:basedOn w:val="Normln"/>
    <w:link w:val="ZpatChar"/>
    <w:uiPriority w:val="99"/>
    <w:rsid w:val="00CC6C14"/>
    <w:pPr>
      <w:tabs>
        <w:tab w:val="center" w:pos="4536"/>
        <w:tab w:val="right" w:pos="9072"/>
      </w:tabs>
    </w:pPr>
    <w:rPr>
      <w:rFonts w:ascii="Arial" w:hAnsi="Arial"/>
      <w:sz w:val="22"/>
      <w:lang w:val="x-none"/>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lang w:val="x-none"/>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lang w:val="x-none"/>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lang w:val="x-none"/>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lang w:val="x-none"/>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lang w:val="x-none"/>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lang w:val="x-none"/>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lang w:val="x-none"/>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lang w:val="x-none"/>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lang w:val="x-none"/>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lang w:val="x-none"/>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lang w:val="x-none"/>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lang w:val="x-none"/>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6124563">
      <w:bodyDiv w:val="1"/>
      <w:marLeft w:val="0"/>
      <w:marRight w:val="0"/>
      <w:marTop w:val="0"/>
      <w:marBottom w:val="0"/>
      <w:divBdr>
        <w:top w:val="none" w:sz="0" w:space="0" w:color="auto"/>
        <w:left w:val="none" w:sz="0" w:space="0" w:color="auto"/>
        <w:bottom w:val="none" w:sz="0" w:space="0" w:color="auto"/>
        <w:right w:val="none" w:sz="0" w:space="0" w:color="auto"/>
      </w:divBdr>
    </w:div>
    <w:div w:id="964314380">
      <w:bodyDiv w:val="1"/>
      <w:marLeft w:val="0"/>
      <w:marRight w:val="0"/>
      <w:marTop w:val="0"/>
      <w:marBottom w:val="0"/>
      <w:divBdr>
        <w:top w:val="none" w:sz="0" w:space="0" w:color="auto"/>
        <w:left w:val="none" w:sz="0" w:space="0" w:color="auto"/>
        <w:bottom w:val="none" w:sz="0" w:space="0" w:color="auto"/>
        <w:right w:val="none" w:sz="0" w:space="0" w:color="auto"/>
      </w:divBdr>
    </w:div>
    <w:div w:id="1035469771">
      <w:bodyDiv w:val="1"/>
      <w:marLeft w:val="0"/>
      <w:marRight w:val="0"/>
      <w:marTop w:val="0"/>
      <w:marBottom w:val="0"/>
      <w:divBdr>
        <w:top w:val="none" w:sz="0" w:space="0" w:color="auto"/>
        <w:left w:val="none" w:sz="0" w:space="0" w:color="auto"/>
        <w:bottom w:val="none" w:sz="0" w:space="0" w:color="auto"/>
        <w:right w:val="none" w:sz="0" w:space="0" w:color="auto"/>
      </w:divBdr>
    </w:div>
    <w:div w:id="1201549567">
      <w:bodyDiv w:val="1"/>
      <w:marLeft w:val="0"/>
      <w:marRight w:val="0"/>
      <w:marTop w:val="0"/>
      <w:marBottom w:val="0"/>
      <w:divBdr>
        <w:top w:val="none" w:sz="0" w:space="0" w:color="auto"/>
        <w:left w:val="none" w:sz="0" w:space="0" w:color="auto"/>
        <w:bottom w:val="none" w:sz="0" w:space="0" w:color="auto"/>
        <w:right w:val="none" w:sz="0" w:space="0" w:color="auto"/>
      </w:divBdr>
    </w:div>
    <w:div w:id="1674337009">
      <w:bodyDiv w:val="1"/>
      <w:marLeft w:val="0"/>
      <w:marRight w:val="0"/>
      <w:marTop w:val="0"/>
      <w:marBottom w:val="0"/>
      <w:divBdr>
        <w:top w:val="none" w:sz="0" w:space="0" w:color="auto"/>
        <w:left w:val="none" w:sz="0" w:space="0" w:color="auto"/>
        <w:bottom w:val="none" w:sz="0" w:space="0" w:color="auto"/>
        <w:right w:val="none" w:sz="0" w:space="0" w:color="auto"/>
      </w:divBdr>
    </w:div>
    <w:div w:id="1721398611">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921864548">
      <w:bodyDiv w:val="1"/>
      <w:marLeft w:val="0"/>
      <w:marRight w:val="0"/>
      <w:marTop w:val="0"/>
      <w:marBottom w:val="0"/>
      <w:divBdr>
        <w:top w:val="none" w:sz="0" w:space="0" w:color="auto"/>
        <w:left w:val="none" w:sz="0" w:space="0" w:color="auto"/>
        <w:bottom w:val="none" w:sz="0" w:space="0" w:color="auto"/>
        <w:right w:val="none" w:sz="0" w:space="0" w:color="auto"/>
      </w:divBdr>
    </w:div>
    <w:div w:id="19757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162B9E61A0564D9442E2E31F5C0910" ma:contentTypeVersion="10" ma:contentTypeDescription="Create a new document." ma:contentTypeScope="" ma:versionID="fd40fecc066b70eb21553096c5308e98">
  <xsd:schema xmlns:xsd="http://www.w3.org/2001/XMLSchema" xmlns:xs="http://www.w3.org/2001/XMLSchema" xmlns:p="http://schemas.microsoft.com/office/2006/metadata/properties" xmlns:ns3="2cf494fc-c7ea-42a7-9c56-fa6eab3aa27b" xmlns:ns4="d99bfc69-105e-4e12-9667-f6fbbd8d1990" targetNamespace="http://schemas.microsoft.com/office/2006/metadata/properties" ma:root="true" ma:fieldsID="b139fa9f4db5aa05dbe59121252e68b2" ns3:_="" ns4:_="">
    <xsd:import namespace="2cf494fc-c7ea-42a7-9c56-fa6eab3aa27b"/>
    <xsd:import namespace="d99bfc69-105e-4e12-9667-f6fbbd8d199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494fc-c7ea-42a7-9c56-fa6eab3aa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bfc69-105e-4e12-9667-f6fbbd8d199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E75FE-5A7B-416B-B825-08EF7DEE18A5}">
  <ds:schemaRefs>
    <ds:schemaRef ds:uri="http://schemas.microsoft.com/sharepoint/v3/contenttype/forms"/>
  </ds:schemaRefs>
</ds:datastoreItem>
</file>

<file path=customXml/itemProps2.xml><?xml version="1.0" encoding="utf-8"?>
<ds:datastoreItem xmlns:ds="http://schemas.openxmlformats.org/officeDocument/2006/customXml" ds:itemID="{0EDB2F8F-76B1-4BAF-856E-AE577D64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494fc-c7ea-42a7-9c56-fa6eab3aa27b"/>
    <ds:schemaRef ds:uri="d99bfc69-105e-4e12-9667-f6fbbd8d1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E6C4A-C8F1-487E-BAA6-513E7DD1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32</Pages>
  <Words>11366</Words>
  <Characters>67064</Characters>
  <Application>Microsoft Office Word</Application>
  <DocSecurity>0</DocSecurity>
  <Lines>558</Lines>
  <Paragraphs>156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SMLOUVA</vt:lpstr>
      <vt:lpstr>SMLOUVA</vt:lpstr>
      <vt:lpstr>SMLOUVA</vt:lpstr>
    </vt:vector>
  </TitlesOfParts>
  <Company>HP</Company>
  <LinksUpToDate>false</LinksUpToDate>
  <CharactersWithSpaces>78274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Uživatel systému Windows</dc:creator>
  <cp:lastModifiedBy>varadinek</cp:lastModifiedBy>
  <cp:revision>18</cp:revision>
  <cp:lastPrinted>2020-09-24T12:21:00Z</cp:lastPrinted>
  <dcterms:created xsi:type="dcterms:W3CDTF">2020-10-14T06:54:00Z</dcterms:created>
  <dcterms:modified xsi:type="dcterms:W3CDTF">2020-10-15T11:22:00Z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0x01010083162B9E61A0564D9442E2E31F5C0910</vt:lpwstr>
  </property>
</Properties>
</file>